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746" w:rsidRDefault="00472746" w:rsidP="00472746">
      <w:pPr>
        <w:ind w:left="6372"/>
        <w:jc w:val="both"/>
        <w:rPr>
          <w:b/>
          <w:sz w:val="28"/>
          <w:szCs w:val="28"/>
          <w:lang w:val="uk-UA"/>
        </w:rPr>
      </w:pPr>
      <w:r>
        <w:rPr>
          <w:b/>
          <w:sz w:val="28"/>
          <w:szCs w:val="28"/>
          <w:lang w:val="uk-UA"/>
        </w:rPr>
        <w:t>«ЗАТВЕРДЖЕНО»</w:t>
      </w:r>
    </w:p>
    <w:p w:rsidR="00472746" w:rsidRDefault="00472746" w:rsidP="00472746">
      <w:pPr>
        <w:jc w:val="both"/>
        <w:rPr>
          <w:b/>
          <w:sz w:val="28"/>
          <w:szCs w:val="28"/>
          <w:lang w:val="uk-UA"/>
        </w:rPr>
      </w:pPr>
      <w:r>
        <w:rPr>
          <w:b/>
          <w:sz w:val="28"/>
          <w:szCs w:val="28"/>
          <w:lang w:val="uk-UA"/>
        </w:rPr>
        <w:t xml:space="preserve">                                                                              Рішенням сесії</w:t>
      </w:r>
    </w:p>
    <w:p w:rsidR="00472746" w:rsidRDefault="00472746" w:rsidP="00472746">
      <w:pPr>
        <w:jc w:val="both"/>
        <w:rPr>
          <w:b/>
          <w:sz w:val="28"/>
          <w:szCs w:val="28"/>
          <w:lang w:val="uk-UA"/>
        </w:rPr>
      </w:pPr>
      <w:r>
        <w:rPr>
          <w:b/>
          <w:sz w:val="28"/>
          <w:szCs w:val="28"/>
          <w:lang w:val="uk-UA"/>
        </w:rPr>
        <w:t xml:space="preserve">                                                                                  Дрогобицької міської ради</w:t>
      </w:r>
    </w:p>
    <w:p w:rsidR="00472746" w:rsidRDefault="00472746" w:rsidP="00472746">
      <w:pPr>
        <w:jc w:val="both"/>
        <w:rPr>
          <w:b/>
          <w:sz w:val="28"/>
          <w:szCs w:val="28"/>
          <w:lang w:val="uk-UA"/>
        </w:rPr>
      </w:pPr>
      <w:r>
        <w:rPr>
          <w:b/>
          <w:sz w:val="28"/>
          <w:szCs w:val="28"/>
          <w:lang w:val="uk-UA"/>
        </w:rPr>
        <w:t xml:space="preserve">                                                                                  _____ восьмого скликання</w:t>
      </w:r>
    </w:p>
    <w:p w:rsidR="00472746" w:rsidRDefault="00472746" w:rsidP="00472746">
      <w:pPr>
        <w:jc w:val="both"/>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від___________ №_______</w:t>
      </w:r>
    </w:p>
    <w:p w:rsidR="00472746" w:rsidRDefault="00472746" w:rsidP="00472746">
      <w:pPr>
        <w:jc w:val="both"/>
        <w:rPr>
          <w:b/>
          <w:sz w:val="28"/>
          <w:szCs w:val="28"/>
          <w:lang w:val="uk-UA"/>
        </w:rPr>
      </w:pPr>
    </w:p>
    <w:p w:rsidR="00472746" w:rsidRDefault="00472746" w:rsidP="00472746">
      <w:pPr>
        <w:jc w:val="both"/>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Міський голова</w:t>
      </w:r>
    </w:p>
    <w:p w:rsidR="00472746" w:rsidRDefault="00472746" w:rsidP="00472746">
      <w:pPr>
        <w:jc w:val="both"/>
        <w:rPr>
          <w:b/>
          <w:sz w:val="28"/>
          <w:szCs w:val="28"/>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roofErr w:type="spellStart"/>
      <w:r>
        <w:rPr>
          <w:b/>
          <w:sz w:val="28"/>
          <w:szCs w:val="28"/>
          <w:lang w:val="uk-UA"/>
        </w:rPr>
        <w:t>________________Т.Кучма</w:t>
      </w:r>
      <w:proofErr w:type="spellEnd"/>
    </w:p>
    <w:p w:rsidR="00472746" w:rsidRDefault="00472746" w:rsidP="00472746">
      <w:pPr>
        <w:jc w:val="both"/>
        <w:rPr>
          <w:b/>
          <w:sz w:val="28"/>
          <w:szCs w:val="28"/>
          <w:lang w:val="uk-UA"/>
        </w:rPr>
      </w:pPr>
    </w:p>
    <w:p w:rsidR="00472746" w:rsidRDefault="00472746" w:rsidP="00472746">
      <w:pPr>
        <w:jc w:val="both"/>
        <w:rPr>
          <w:b/>
          <w:sz w:val="28"/>
          <w:szCs w:val="28"/>
          <w:lang w:val="uk-UA"/>
        </w:rPr>
      </w:pPr>
    </w:p>
    <w:p w:rsidR="00472746" w:rsidRDefault="00472746" w:rsidP="00472746">
      <w:pPr>
        <w:jc w:val="both"/>
        <w:rPr>
          <w:b/>
          <w:sz w:val="28"/>
          <w:szCs w:val="28"/>
          <w:lang w:val="uk-UA"/>
        </w:rPr>
      </w:pPr>
    </w:p>
    <w:p w:rsidR="00472746" w:rsidRDefault="00472746" w:rsidP="00472746">
      <w:pPr>
        <w:jc w:val="both"/>
        <w:rPr>
          <w:b/>
          <w:sz w:val="28"/>
          <w:szCs w:val="28"/>
          <w:lang w:val="uk-UA"/>
        </w:rPr>
      </w:pPr>
    </w:p>
    <w:p w:rsidR="00472746" w:rsidRDefault="00472746" w:rsidP="00472746">
      <w:pPr>
        <w:jc w:val="both"/>
        <w:rPr>
          <w:b/>
          <w:sz w:val="28"/>
          <w:szCs w:val="28"/>
          <w:lang w:val="uk-UA"/>
        </w:rPr>
      </w:pPr>
    </w:p>
    <w:p w:rsidR="00472746" w:rsidRDefault="00472746" w:rsidP="00472746">
      <w:pPr>
        <w:jc w:val="both"/>
        <w:rPr>
          <w:b/>
          <w:sz w:val="28"/>
          <w:szCs w:val="28"/>
          <w:lang w:val="uk-UA"/>
        </w:rPr>
      </w:pPr>
    </w:p>
    <w:p w:rsidR="00472746" w:rsidRDefault="00472746" w:rsidP="00472746">
      <w:pPr>
        <w:jc w:val="both"/>
        <w:rPr>
          <w:b/>
          <w:sz w:val="28"/>
          <w:szCs w:val="28"/>
          <w:lang w:val="uk-UA"/>
        </w:rPr>
      </w:pPr>
    </w:p>
    <w:p w:rsidR="00472746" w:rsidRDefault="00472746" w:rsidP="00472746">
      <w:pPr>
        <w:jc w:val="center"/>
        <w:rPr>
          <w:b/>
          <w:sz w:val="28"/>
          <w:szCs w:val="28"/>
          <w:lang w:val="uk-UA"/>
        </w:rPr>
      </w:pPr>
      <w:r>
        <w:rPr>
          <w:b/>
          <w:sz w:val="28"/>
          <w:szCs w:val="28"/>
          <w:lang w:val="uk-UA"/>
        </w:rPr>
        <w:t>СТАТУТ</w:t>
      </w:r>
    </w:p>
    <w:p w:rsidR="00472746" w:rsidRDefault="00472746" w:rsidP="00472746">
      <w:pPr>
        <w:jc w:val="center"/>
        <w:rPr>
          <w:b/>
          <w:sz w:val="28"/>
          <w:szCs w:val="28"/>
          <w:lang w:val="uk-UA"/>
        </w:rPr>
      </w:pPr>
      <w:r>
        <w:rPr>
          <w:b/>
          <w:sz w:val="28"/>
          <w:szCs w:val="28"/>
          <w:lang w:val="uk-UA"/>
        </w:rPr>
        <w:t>СТЕБНИЦЬКОГО НАРОДНОГО ДОМУ</w:t>
      </w:r>
    </w:p>
    <w:p w:rsidR="00472746" w:rsidRDefault="00472746" w:rsidP="00472746">
      <w:pPr>
        <w:jc w:val="center"/>
        <w:rPr>
          <w:b/>
          <w:sz w:val="28"/>
          <w:szCs w:val="28"/>
          <w:lang w:val="uk-UA"/>
        </w:rPr>
      </w:pPr>
      <w:r>
        <w:rPr>
          <w:b/>
          <w:sz w:val="28"/>
          <w:szCs w:val="28"/>
          <w:lang w:val="uk-UA"/>
        </w:rPr>
        <w:t>ДРОГОБИЦЬКОЇ МІСЬКОЇ РАДИ</w:t>
      </w:r>
    </w:p>
    <w:p w:rsidR="00472746" w:rsidRDefault="00472746" w:rsidP="00472746">
      <w:pPr>
        <w:jc w:val="center"/>
        <w:rPr>
          <w:b/>
          <w:sz w:val="28"/>
          <w:szCs w:val="28"/>
          <w:lang w:val="uk-UA"/>
        </w:rPr>
      </w:pPr>
      <w:r>
        <w:rPr>
          <w:b/>
          <w:sz w:val="28"/>
          <w:szCs w:val="28"/>
          <w:lang w:val="uk-UA"/>
        </w:rPr>
        <w:t>ЛЬВІВСЬКОЇ ОБЛАСТІ</w:t>
      </w: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72746">
      <w:pPr>
        <w:jc w:val="center"/>
        <w:rPr>
          <w:b/>
          <w:sz w:val="28"/>
          <w:szCs w:val="28"/>
          <w:lang w:val="uk-UA"/>
        </w:rPr>
      </w:pPr>
    </w:p>
    <w:p w:rsidR="00472746" w:rsidRDefault="00472746" w:rsidP="00483D56">
      <w:pPr>
        <w:rPr>
          <w:b/>
          <w:sz w:val="28"/>
          <w:szCs w:val="28"/>
          <w:lang w:val="uk-UA"/>
        </w:rPr>
      </w:pPr>
      <w:r>
        <w:rPr>
          <w:b/>
          <w:sz w:val="28"/>
          <w:szCs w:val="28"/>
          <w:lang w:val="uk-UA"/>
        </w:rPr>
        <w:t xml:space="preserve">                                               м. Дрогобич, 2021</w:t>
      </w:r>
    </w:p>
    <w:p w:rsidR="00472746" w:rsidRPr="001F2DF7" w:rsidRDefault="00472746" w:rsidP="00472746">
      <w:pPr>
        <w:numPr>
          <w:ilvl w:val="0"/>
          <w:numId w:val="8"/>
        </w:numPr>
        <w:jc w:val="center"/>
        <w:rPr>
          <w:sz w:val="28"/>
          <w:szCs w:val="28"/>
        </w:rPr>
      </w:pPr>
      <w:r w:rsidRPr="001F2DF7">
        <w:rPr>
          <w:b/>
          <w:sz w:val="28"/>
          <w:szCs w:val="28"/>
          <w:lang w:val="uk-UA"/>
        </w:rPr>
        <w:lastRenderedPageBreak/>
        <w:t>ЗАГАЛЬНІ ПОЛОЖЕННЯ</w:t>
      </w:r>
    </w:p>
    <w:p w:rsidR="00472746" w:rsidRPr="001F2DF7" w:rsidRDefault="00472746" w:rsidP="00472746">
      <w:pPr>
        <w:ind w:firstLine="708"/>
        <w:jc w:val="both"/>
        <w:rPr>
          <w:sz w:val="28"/>
          <w:szCs w:val="28"/>
          <w:lang w:val="uk-UA"/>
        </w:rPr>
      </w:pPr>
      <w:r w:rsidRPr="001F2DF7">
        <w:rPr>
          <w:b/>
          <w:sz w:val="28"/>
          <w:szCs w:val="28"/>
          <w:lang w:val="uk-UA"/>
        </w:rPr>
        <w:t>1.1.</w:t>
      </w:r>
      <w:r>
        <w:rPr>
          <w:sz w:val="28"/>
          <w:szCs w:val="28"/>
          <w:lang w:val="uk-UA"/>
        </w:rPr>
        <w:t xml:space="preserve"> Комунальна установа «</w:t>
      </w:r>
      <w:proofErr w:type="spellStart"/>
      <w:r>
        <w:rPr>
          <w:sz w:val="28"/>
          <w:szCs w:val="28"/>
          <w:lang w:val="uk-UA"/>
        </w:rPr>
        <w:t>Стебницький</w:t>
      </w:r>
      <w:proofErr w:type="spellEnd"/>
      <w:r>
        <w:rPr>
          <w:sz w:val="28"/>
          <w:szCs w:val="28"/>
          <w:lang w:val="uk-UA"/>
        </w:rPr>
        <w:t xml:space="preserve"> народний дім» Дрогобицької міської ради Львівської області </w:t>
      </w:r>
      <w:r w:rsidRPr="001F2DF7">
        <w:rPr>
          <w:sz w:val="28"/>
          <w:szCs w:val="28"/>
          <w:lang w:val="uk-UA"/>
        </w:rPr>
        <w:t xml:space="preserve">(надалі іменується - Установа) - є комунальною культурно-освітньою установою клубного типу не мистецького спрямування, яка проводить діяльність з метою відродження національної культури, збагачення духовності українського народу, створення, розповсюдження та популяризації культурних надбань, збереження і розвитку народної аматорської творчості, художньої самодіяльності, задоволення культурних, освітніх, </w:t>
      </w:r>
      <w:proofErr w:type="spellStart"/>
      <w:r w:rsidRPr="001F2DF7">
        <w:rPr>
          <w:sz w:val="28"/>
          <w:szCs w:val="28"/>
          <w:lang w:val="uk-UA"/>
        </w:rPr>
        <w:t>дозвіллевих</w:t>
      </w:r>
      <w:proofErr w:type="spellEnd"/>
      <w:r w:rsidRPr="001F2DF7">
        <w:rPr>
          <w:sz w:val="28"/>
          <w:szCs w:val="28"/>
          <w:lang w:val="uk-UA"/>
        </w:rPr>
        <w:t xml:space="preserve"> потреб, підтримки громадсько-важливих ініціатив та організації відпочинку населення м.</w:t>
      </w:r>
      <w:r>
        <w:rPr>
          <w:sz w:val="28"/>
          <w:szCs w:val="28"/>
          <w:lang w:val="uk-UA"/>
        </w:rPr>
        <w:t xml:space="preserve"> </w:t>
      </w:r>
      <w:r w:rsidRPr="001F2DF7">
        <w:rPr>
          <w:sz w:val="28"/>
          <w:szCs w:val="28"/>
          <w:lang w:val="uk-UA"/>
        </w:rPr>
        <w:t xml:space="preserve">Стебник </w:t>
      </w:r>
      <w:r w:rsidRPr="001F2DF7">
        <w:rPr>
          <w:color w:val="000000"/>
          <w:sz w:val="28"/>
          <w:szCs w:val="28"/>
          <w:lang w:val="uk-UA"/>
        </w:rPr>
        <w:t>Дрогобицької територіальної громади.</w:t>
      </w:r>
    </w:p>
    <w:p w:rsidR="00472746" w:rsidRPr="001F2DF7" w:rsidRDefault="00472746" w:rsidP="00472746">
      <w:pPr>
        <w:ind w:firstLine="708"/>
        <w:jc w:val="both"/>
        <w:rPr>
          <w:sz w:val="28"/>
          <w:szCs w:val="28"/>
          <w:lang w:val="uk-UA"/>
        </w:rPr>
      </w:pPr>
      <w:r w:rsidRPr="001F2DF7">
        <w:rPr>
          <w:rStyle w:val="a5"/>
          <w:b/>
          <w:color w:val="000000"/>
          <w:lang w:val="uk-UA" w:eastAsia="uk-UA"/>
        </w:rPr>
        <w:t>1.2.</w:t>
      </w:r>
      <w:r w:rsidRPr="001F2DF7">
        <w:rPr>
          <w:rStyle w:val="a5"/>
          <w:color w:val="000000"/>
          <w:lang w:val="uk-UA" w:eastAsia="uk-UA"/>
        </w:rPr>
        <w:t xml:space="preserve">  Засновником </w:t>
      </w:r>
      <w:r w:rsidRPr="001F2DF7">
        <w:rPr>
          <w:sz w:val="28"/>
          <w:szCs w:val="28"/>
          <w:lang w:val="uk-UA"/>
        </w:rPr>
        <w:t>Установи</w:t>
      </w:r>
      <w:r w:rsidRPr="001F2DF7">
        <w:rPr>
          <w:rStyle w:val="a5"/>
          <w:color w:val="000000"/>
          <w:lang w:val="uk-UA" w:eastAsia="uk-UA"/>
        </w:rPr>
        <w:t xml:space="preserve"> </w:t>
      </w:r>
      <w:r w:rsidRPr="001F2DF7">
        <w:rPr>
          <w:sz w:val="28"/>
          <w:szCs w:val="28"/>
          <w:lang w:val="uk-UA"/>
        </w:rPr>
        <w:t>є</w:t>
      </w:r>
      <w:r w:rsidRPr="001F2DF7">
        <w:rPr>
          <w:color w:val="FF0000"/>
          <w:sz w:val="28"/>
          <w:szCs w:val="28"/>
          <w:lang w:val="uk-UA"/>
        </w:rPr>
        <w:t xml:space="preserve"> </w:t>
      </w:r>
      <w:r w:rsidRPr="001F2DF7">
        <w:rPr>
          <w:color w:val="000000"/>
          <w:sz w:val="28"/>
          <w:szCs w:val="28"/>
          <w:lang w:val="uk-UA"/>
        </w:rPr>
        <w:t xml:space="preserve">Дрогобицька міська рада Львівської області  </w:t>
      </w:r>
      <w:r w:rsidRPr="001F2DF7">
        <w:rPr>
          <w:sz w:val="28"/>
          <w:szCs w:val="28"/>
          <w:lang w:val="uk-UA"/>
        </w:rPr>
        <w:t xml:space="preserve">(надалі іменується - Засновник). Установа створюється з урахуванням соціально-економічних, культурно-освітніх, </w:t>
      </w:r>
      <w:proofErr w:type="spellStart"/>
      <w:r w:rsidRPr="001F2DF7">
        <w:rPr>
          <w:sz w:val="28"/>
          <w:szCs w:val="28"/>
          <w:lang w:val="uk-UA"/>
        </w:rPr>
        <w:t>дозвіллевих</w:t>
      </w:r>
      <w:proofErr w:type="spellEnd"/>
      <w:r w:rsidRPr="001F2DF7">
        <w:rPr>
          <w:sz w:val="28"/>
          <w:szCs w:val="28"/>
          <w:lang w:val="uk-UA"/>
        </w:rPr>
        <w:t xml:space="preserve"> потреб населення за умови наявності необхідної матеріально-технічної бази, професійних кадрів та відповідно до нормативів забезпечення населення клубними установами.</w:t>
      </w:r>
    </w:p>
    <w:p w:rsidR="00472746" w:rsidRPr="001F2DF7" w:rsidRDefault="00472746" w:rsidP="00472746">
      <w:pPr>
        <w:ind w:firstLine="708"/>
        <w:jc w:val="both"/>
        <w:rPr>
          <w:sz w:val="28"/>
          <w:szCs w:val="28"/>
        </w:rPr>
      </w:pPr>
      <w:r w:rsidRPr="001F2DF7">
        <w:rPr>
          <w:b/>
          <w:sz w:val="28"/>
          <w:szCs w:val="28"/>
          <w:lang w:val="uk-UA"/>
        </w:rPr>
        <w:t>1.3.</w:t>
      </w:r>
      <w:r w:rsidRPr="001F2DF7">
        <w:rPr>
          <w:sz w:val="28"/>
          <w:szCs w:val="28"/>
          <w:lang w:val="uk-UA"/>
        </w:rPr>
        <w:t xml:space="preserve"> Форма власності - комунальна.</w:t>
      </w:r>
    </w:p>
    <w:p w:rsidR="00472746" w:rsidRPr="001F2DF7" w:rsidRDefault="00472746" w:rsidP="00472746">
      <w:pPr>
        <w:tabs>
          <w:tab w:val="left" w:pos="5775"/>
        </w:tabs>
        <w:jc w:val="both"/>
        <w:rPr>
          <w:sz w:val="28"/>
          <w:szCs w:val="28"/>
        </w:rPr>
      </w:pPr>
      <w:r>
        <w:rPr>
          <w:b/>
          <w:color w:val="000000"/>
          <w:sz w:val="28"/>
          <w:szCs w:val="28"/>
          <w:lang w:val="uk-UA" w:eastAsia="uk-UA"/>
        </w:rPr>
        <w:t xml:space="preserve">         </w:t>
      </w:r>
      <w:r w:rsidRPr="001F2DF7">
        <w:rPr>
          <w:b/>
          <w:color w:val="000000"/>
          <w:sz w:val="28"/>
          <w:szCs w:val="28"/>
          <w:lang w:val="uk-UA" w:eastAsia="uk-UA"/>
        </w:rPr>
        <w:t>1.4.</w:t>
      </w:r>
      <w:r w:rsidRPr="001F2DF7">
        <w:rPr>
          <w:color w:val="000000"/>
          <w:sz w:val="28"/>
          <w:szCs w:val="28"/>
          <w:lang w:val="uk-UA"/>
        </w:rPr>
        <w:t xml:space="preserve">  </w:t>
      </w:r>
      <w:r w:rsidRPr="001F2DF7">
        <w:rPr>
          <w:sz w:val="28"/>
          <w:szCs w:val="28"/>
          <w:lang w:val="uk-UA"/>
        </w:rPr>
        <w:t>Установа</w:t>
      </w:r>
      <w:r w:rsidRPr="001F2DF7">
        <w:rPr>
          <w:color w:val="000000"/>
          <w:sz w:val="28"/>
          <w:szCs w:val="28"/>
        </w:rPr>
        <w:t xml:space="preserve"> у </w:t>
      </w:r>
      <w:proofErr w:type="spellStart"/>
      <w:r w:rsidRPr="001F2DF7">
        <w:rPr>
          <w:color w:val="000000"/>
          <w:sz w:val="28"/>
          <w:szCs w:val="28"/>
        </w:rPr>
        <w:t>своїй</w:t>
      </w:r>
      <w:proofErr w:type="spellEnd"/>
      <w:r w:rsidRPr="001F2DF7">
        <w:rPr>
          <w:color w:val="000000"/>
          <w:sz w:val="28"/>
          <w:szCs w:val="28"/>
        </w:rPr>
        <w:t xml:space="preserve"> </w:t>
      </w:r>
      <w:proofErr w:type="spellStart"/>
      <w:r w:rsidRPr="001F2DF7">
        <w:rPr>
          <w:color w:val="000000"/>
          <w:sz w:val="28"/>
          <w:szCs w:val="28"/>
        </w:rPr>
        <w:t>діяльності</w:t>
      </w:r>
      <w:proofErr w:type="spellEnd"/>
      <w:r w:rsidRPr="001F2DF7">
        <w:rPr>
          <w:color w:val="000000"/>
          <w:sz w:val="28"/>
          <w:szCs w:val="28"/>
        </w:rPr>
        <w:t xml:space="preserve"> </w:t>
      </w:r>
      <w:proofErr w:type="spellStart"/>
      <w:r w:rsidRPr="001F2DF7">
        <w:rPr>
          <w:color w:val="000000"/>
          <w:sz w:val="28"/>
          <w:szCs w:val="28"/>
        </w:rPr>
        <w:t>керується</w:t>
      </w:r>
      <w:proofErr w:type="spellEnd"/>
      <w:r w:rsidRPr="001F2DF7">
        <w:rPr>
          <w:color w:val="000000"/>
          <w:sz w:val="28"/>
          <w:szCs w:val="28"/>
        </w:rPr>
        <w:t xml:space="preserve"> </w:t>
      </w:r>
      <w:proofErr w:type="spellStart"/>
      <w:r w:rsidRPr="001F2DF7">
        <w:rPr>
          <w:color w:val="000000"/>
          <w:sz w:val="28"/>
          <w:szCs w:val="28"/>
        </w:rPr>
        <w:t>Конституцією</w:t>
      </w:r>
      <w:proofErr w:type="spellEnd"/>
      <w:r w:rsidRPr="001F2DF7">
        <w:rPr>
          <w:color w:val="000000"/>
          <w:sz w:val="28"/>
          <w:szCs w:val="28"/>
        </w:rPr>
        <w:t xml:space="preserve"> </w:t>
      </w:r>
      <w:proofErr w:type="spellStart"/>
      <w:r w:rsidRPr="001F2DF7">
        <w:rPr>
          <w:color w:val="000000"/>
          <w:sz w:val="28"/>
          <w:szCs w:val="28"/>
        </w:rPr>
        <w:t>України</w:t>
      </w:r>
      <w:proofErr w:type="spellEnd"/>
      <w:r w:rsidRPr="001F2DF7">
        <w:rPr>
          <w:color w:val="000000"/>
          <w:sz w:val="28"/>
          <w:szCs w:val="28"/>
        </w:rPr>
        <w:t xml:space="preserve">, </w:t>
      </w:r>
      <w:r w:rsidRPr="001F2DF7">
        <w:rPr>
          <w:color w:val="000000"/>
          <w:sz w:val="28"/>
          <w:szCs w:val="28"/>
          <w:lang w:val="uk-UA"/>
        </w:rPr>
        <w:t>Законом України «Про культуру»,</w:t>
      </w:r>
      <w:r w:rsidRPr="001F2DF7">
        <w:rPr>
          <w:color w:val="000000"/>
          <w:sz w:val="28"/>
          <w:szCs w:val="28"/>
        </w:rPr>
        <w:t xml:space="preserve"> Законами </w:t>
      </w:r>
      <w:proofErr w:type="spellStart"/>
      <w:r w:rsidRPr="001F2DF7">
        <w:rPr>
          <w:color w:val="000000"/>
          <w:sz w:val="28"/>
          <w:szCs w:val="28"/>
        </w:rPr>
        <w:t>України</w:t>
      </w:r>
      <w:proofErr w:type="spellEnd"/>
      <w:r w:rsidRPr="001F2DF7">
        <w:rPr>
          <w:color w:val="000000"/>
          <w:sz w:val="28"/>
          <w:szCs w:val="28"/>
        </w:rPr>
        <w:t xml:space="preserve">, </w:t>
      </w:r>
      <w:r w:rsidRPr="001F2DF7">
        <w:rPr>
          <w:color w:val="000000"/>
          <w:sz w:val="28"/>
          <w:szCs w:val="28"/>
          <w:lang w:val="uk-UA"/>
        </w:rPr>
        <w:t>У</w:t>
      </w:r>
      <w:proofErr w:type="spellStart"/>
      <w:r w:rsidRPr="001F2DF7">
        <w:rPr>
          <w:color w:val="000000"/>
          <w:sz w:val="28"/>
          <w:szCs w:val="28"/>
        </w:rPr>
        <w:t>казами</w:t>
      </w:r>
      <w:proofErr w:type="spellEnd"/>
      <w:r w:rsidRPr="001F2DF7">
        <w:rPr>
          <w:color w:val="000000"/>
          <w:sz w:val="28"/>
          <w:szCs w:val="28"/>
        </w:rPr>
        <w:t xml:space="preserve"> Президента </w:t>
      </w:r>
      <w:proofErr w:type="spellStart"/>
      <w:r w:rsidRPr="001F2DF7">
        <w:rPr>
          <w:color w:val="000000"/>
          <w:sz w:val="28"/>
          <w:szCs w:val="28"/>
        </w:rPr>
        <w:t>України</w:t>
      </w:r>
      <w:proofErr w:type="spellEnd"/>
      <w:r w:rsidRPr="001F2DF7">
        <w:rPr>
          <w:color w:val="000000"/>
          <w:sz w:val="28"/>
          <w:szCs w:val="28"/>
        </w:rPr>
        <w:t xml:space="preserve">, </w:t>
      </w:r>
      <w:r w:rsidRPr="001F2DF7">
        <w:rPr>
          <w:color w:val="000000"/>
          <w:sz w:val="28"/>
          <w:szCs w:val="28"/>
          <w:lang w:val="uk-UA"/>
        </w:rPr>
        <w:t>П</w:t>
      </w:r>
      <w:r w:rsidRPr="001F2DF7">
        <w:rPr>
          <w:color w:val="000000"/>
          <w:sz w:val="28"/>
          <w:szCs w:val="28"/>
        </w:rPr>
        <w:t xml:space="preserve">остановами </w:t>
      </w:r>
      <w:proofErr w:type="spellStart"/>
      <w:r w:rsidRPr="001F2DF7">
        <w:rPr>
          <w:color w:val="000000"/>
          <w:sz w:val="28"/>
          <w:szCs w:val="28"/>
        </w:rPr>
        <w:t>Кабінету</w:t>
      </w:r>
      <w:proofErr w:type="spellEnd"/>
      <w:r w:rsidRPr="001F2DF7">
        <w:rPr>
          <w:color w:val="000000"/>
          <w:sz w:val="28"/>
          <w:szCs w:val="28"/>
        </w:rPr>
        <w:t xml:space="preserve"> </w:t>
      </w:r>
      <w:proofErr w:type="spellStart"/>
      <w:r w:rsidRPr="001F2DF7">
        <w:rPr>
          <w:color w:val="000000"/>
          <w:sz w:val="28"/>
          <w:szCs w:val="28"/>
        </w:rPr>
        <w:t>Міністрів</w:t>
      </w:r>
      <w:proofErr w:type="spellEnd"/>
      <w:r w:rsidRPr="001F2DF7">
        <w:rPr>
          <w:color w:val="000000"/>
          <w:sz w:val="28"/>
          <w:szCs w:val="28"/>
        </w:rPr>
        <w:t xml:space="preserve"> </w:t>
      </w:r>
      <w:proofErr w:type="spellStart"/>
      <w:r w:rsidRPr="001F2DF7">
        <w:rPr>
          <w:color w:val="000000"/>
          <w:sz w:val="28"/>
          <w:szCs w:val="28"/>
        </w:rPr>
        <w:t>України</w:t>
      </w:r>
      <w:proofErr w:type="spellEnd"/>
      <w:r w:rsidRPr="001F2DF7">
        <w:rPr>
          <w:color w:val="000000"/>
          <w:sz w:val="28"/>
          <w:szCs w:val="28"/>
        </w:rPr>
        <w:t xml:space="preserve">, </w:t>
      </w:r>
      <w:proofErr w:type="spellStart"/>
      <w:r w:rsidRPr="001F2DF7">
        <w:rPr>
          <w:color w:val="000000"/>
          <w:sz w:val="28"/>
          <w:szCs w:val="28"/>
        </w:rPr>
        <w:t>Міністерства</w:t>
      </w:r>
      <w:proofErr w:type="spellEnd"/>
      <w:r w:rsidRPr="001F2DF7">
        <w:rPr>
          <w:color w:val="000000"/>
          <w:sz w:val="28"/>
          <w:szCs w:val="28"/>
        </w:rPr>
        <w:t xml:space="preserve"> </w:t>
      </w:r>
      <w:proofErr w:type="spellStart"/>
      <w:r w:rsidRPr="001F2DF7">
        <w:rPr>
          <w:color w:val="000000"/>
          <w:sz w:val="28"/>
          <w:szCs w:val="28"/>
        </w:rPr>
        <w:t>культури</w:t>
      </w:r>
      <w:proofErr w:type="spellEnd"/>
      <w:r w:rsidRPr="001F2DF7">
        <w:rPr>
          <w:color w:val="000000"/>
          <w:sz w:val="28"/>
          <w:szCs w:val="28"/>
        </w:rPr>
        <w:t xml:space="preserve"> </w:t>
      </w:r>
      <w:proofErr w:type="spellStart"/>
      <w:r w:rsidRPr="001F2DF7">
        <w:rPr>
          <w:color w:val="000000"/>
          <w:sz w:val="28"/>
          <w:szCs w:val="28"/>
        </w:rPr>
        <w:t>України</w:t>
      </w:r>
      <w:proofErr w:type="spellEnd"/>
      <w:r w:rsidRPr="001F2DF7">
        <w:rPr>
          <w:color w:val="000000"/>
          <w:sz w:val="28"/>
          <w:szCs w:val="28"/>
        </w:rPr>
        <w:t>,</w:t>
      </w:r>
      <w:r w:rsidRPr="001F2DF7">
        <w:rPr>
          <w:sz w:val="28"/>
          <w:szCs w:val="28"/>
          <w:lang w:val="uk-UA"/>
        </w:rPr>
        <w:t xml:space="preserve"> наказами департаменту з питань культури, національностей та релігій Львівської обласної державної адміністрації,</w:t>
      </w:r>
      <w:r w:rsidRPr="001F2DF7">
        <w:rPr>
          <w:color w:val="000000"/>
          <w:sz w:val="28"/>
          <w:szCs w:val="28"/>
        </w:rPr>
        <w:t xml:space="preserve"> </w:t>
      </w:r>
      <w:r w:rsidRPr="001F2DF7">
        <w:rPr>
          <w:color w:val="000000"/>
          <w:sz w:val="28"/>
          <w:szCs w:val="28"/>
          <w:lang w:val="uk-UA"/>
        </w:rPr>
        <w:t xml:space="preserve">комунального </w:t>
      </w:r>
      <w:r w:rsidRPr="001F2DF7">
        <w:rPr>
          <w:sz w:val="28"/>
          <w:szCs w:val="28"/>
          <w:lang w:val="uk-UA"/>
        </w:rPr>
        <w:t>за</w:t>
      </w:r>
      <w:r>
        <w:rPr>
          <w:sz w:val="28"/>
          <w:szCs w:val="28"/>
          <w:lang w:val="uk-UA"/>
        </w:rPr>
        <w:t>кладу Львівської обласної ради «</w:t>
      </w:r>
      <w:r w:rsidRPr="001F2DF7">
        <w:rPr>
          <w:sz w:val="28"/>
          <w:szCs w:val="28"/>
          <w:lang w:val="uk-UA"/>
        </w:rPr>
        <w:t>Львівський державний обласний центр народної творчос</w:t>
      </w:r>
      <w:r>
        <w:rPr>
          <w:sz w:val="28"/>
          <w:szCs w:val="28"/>
          <w:lang w:val="uk-UA"/>
        </w:rPr>
        <w:t>ті і культурно-освітньої роботи»</w:t>
      </w:r>
      <w:r w:rsidRPr="001F2DF7">
        <w:rPr>
          <w:sz w:val="28"/>
          <w:szCs w:val="28"/>
          <w:lang w:val="uk-UA"/>
        </w:rPr>
        <w:t xml:space="preserve">, </w:t>
      </w:r>
      <w:r w:rsidRPr="001F2DF7">
        <w:rPr>
          <w:color w:val="000000"/>
          <w:sz w:val="28"/>
          <w:szCs w:val="28"/>
          <w:lang w:val="uk-UA"/>
        </w:rPr>
        <w:t>управління культури та розвитку туризму виконавчих органів Дрогобицької міської ради Львівської області</w:t>
      </w:r>
      <w:r w:rsidRPr="001F2DF7">
        <w:rPr>
          <w:color w:val="000000"/>
          <w:sz w:val="28"/>
          <w:szCs w:val="28"/>
        </w:rPr>
        <w:t>,</w:t>
      </w:r>
      <w:r w:rsidRPr="001F2DF7">
        <w:rPr>
          <w:color w:val="000000"/>
          <w:sz w:val="28"/>
          <w:szCs w:val="28"/>
          <w:lang w:val="uk-UA"/>
        </w:rPr>
        <w:t xml:space="preserve"> </w:t>
      </w:r>
      <w:proofErr w:type="spellStart"/>
      <w:r w:rsidRPr="001F2DF7">
        <w:rPr>
          <w:color w:val="000000"/>
          <w:sz w:val="28"/>
          <w:szCs w:val="28"/>
        </w:rPr>
        <w:t>рішеннями</w:t>
      </w:r>
      <w:proofErr w:type="spellEnd"/>
      <w:r w:rsidRPr="001F2DF7">
        <w:rPr>
          <w:color w:val="000000"/>
          <w:sz w:val="28"/>
          <w:szCs w:val="28"/>
        </w:rPr>
        <w:t xml:space="preserve"> </w:t>
      </w:r>
      <w:r w:rsidRPr="001F2DF7">
        <w:rPr>
          <w:color w:val="000000"/>
          <w:sz w:val="28"/>
          <w:szCs w:val="28"/>
          <w:lang w:val="uk-UA"/>
        </w:rPr>
        <w:t>Дрогобицької міської ради Львівської області,</w:t>
      </w:r>
      <w:r w:rsidRPr="001F2DF7">
        <w:rPr>
          <w:color w:val="000000"/>
          <w:sz w:val="28"/>
          <w:szCs w:val="28"/>
        </w:rPr>
        <w:t xml:space="preserve"> </w:t>
      </w:r>
      <w:proofErr w:type="spellStart"/>
      <w:r w:rsidRPr="001F2DF7">
        <w:rPr>
          <w:color w:val="000000"/>
          <w:sz w:val="28"/>
          <w:szCs w:val="28"/>
        </w:rPr>
        <w:t>даним</w:t>
      </w:r>
      <w:proofErr w:type="spellEnd"/>
      <w:r w:rsidRPr="001F2DF7">
        <w:rPr>
          <w:color w:val="000000"/>
          <w:sz w:val="28"/>
          <w:szCs w:val="28"/>
        </w:rPr>
        <w:t xml:space="preserve"> Статутом</w:t>
      </w:r>
      <w:r w:rsidRPr="001F2DF7">
        <w:rPr>
          <w:color w:val="000000"/>
          <w:sz w:val="28"/>
          <w:szCs w:val="28"/>
          <w:lang w:val="uk-UA"/>
        </w:rPr>
        <w:t>.</w:t>
      </w:r>
    </w:p>
    <w:p w:rsidR="00472746" w:rsidRPr="00472746" w:rsidRDefault="00472746" w:rsidP="00472746">
      <w:pPr>
        <w:jc w:val="both"/>
        <w:rPr>
          <w:sz w:val="28"/>
          <w:szCs w:val="28"/>
          <w:lang w:val="uk-UA"/>
        </w:rPr>
      </w:pPr>
      <w:r>
        <w:rPr>
          <w:b/>
          <w:sz w:val="28"/>
          <w:szCs w:val="28"/>
          <w:lang w:val="uk-UA"/>
        </w:rPr>
        <w:t xml:space="preserve">         </w:t>
      </w:r>
      <w:r w:rsidRPr="001F2DF7">
        <w:rPr>
          <w:b/>
          <w:sz w:val="28"/>
          <w:szCs w:val="28"/>
          <w:lang w:val="uk-UA"/>
        </w:rPr>
        <w:t>1.5.</w:t>
      </w:r>
      <w:r w:rsidRPr="001F2DF7">
        <w:rPr>
          <w:sz w:val="28"/>
          <w:szCs w:val="28"/>
          <w:lang w:val="uk-UA"/>
        </w:rPr>
        <w:t xml:space="preserve"> Установа є підпорядкованою і підзвітною </w:t>
      </w:r>
      <w:r w:rsidRPr="001F2DF7">
        <w:rPr>
          <w:color w:val="000000"/>
          <w:sz w:val="28"/>
          <w:szCs w:val="28"/>
          <w:lang w:val="uk-UA"/>
        </w:rPr>
        <w:t>управлінню культури та розвитку</w:t>
      </w:r>
      <w:r w:rsidRPr="001F2DF7">
        <w:rPr>
          <w:color w:val="0000FF"/>
          <w:sz w:val="28"/>
          <w:szCs w:val="28"/>
          <w:lang w:val="uk-UA"/>
        </w:rPr>
        <w:t xml:space="preserve"> </w:t>
      </w:r>
      <w:r w:rsidRPr="001F2DF7">
        <w:rPr>
          <w:color w:val="000000"/>
          <w:sz w:val="28"/>
          <w:szCs w:val="28"/>
          <w:lang w:val="uk-UA"/>
        </w:rPr>
        <w:t xml:space="preserve">туризму </w:t>
      </w:r>
      <w:r w:rsidRPr="001F2DF7">
        <w:rPr>
          <w:sz w:val="28"/>
          <w:szCs w:val="28"/>
          <w:lang w:val="uk-UA"/>
        </w:rPr>
        <w:t>виконавчих органів Дрогобицької міської ради</w:t>
      </w:r>
      <w:r w:rsidRPr="001F2DF7">
        <w:rPr>
          <w:color w:val="0000FF"/>
          <w:sz w:val="28"/>
          <w:szCs w:val="28"/>
          <w:lang w:val="uk-UA"/>
        </w:rPr>
        <w:t xml:space="preserve"> </w:t>
      </w:r>
      <w:r w:rsidRPr="001F2DF7">
        <w:rPr>
          <w:color w:val="000000"/>
          <w:sz w:val="28"/>
          <w:szCs w:val="28"/>
          <w:lang w:val="uk-UA"/>
        </w:rPr>
        <w:t>Львівської області,</w:t>
      </w:r>
      <w:r w:rsidRPr="001F2DF7">
        <w:rPr>
          <w:sz w:val="28"/>
          <w:szCs w:val="28"/>
          <w:lang w:val="uk-UA"/>
        </w:rPr>
        <w:t xml:space="preserve"> який являється Органом управління.</w:t>
      </w:r>
    </w:p>
    <w:p w:rsidR="00472746" w:rsidRPr="001F2DF7" w:rsidRDefault="00472746" w:rsidP="00472746">
      <w:pPr>
        <w:widowControl w:val="0"/>
        <w:shd w:val="clear" w:color="auto" w:fill="FFFFFF"/>
        <w:tabs>
          <w:tab w:val="left" w:pos="785"/>
        </w:tabs>
        <w:autoSpaceDE w:val="0"/>
        <w:jc w:val="both"/>
        <w:rPr>
          <w:sz w:val="28"/>
          <w:szCs w:val="28"/>
        </w:rPr>
      </w:pPr>
      <w:r>
        <w:rPr>
          <w:b/>
          <w:color w:val="000000"/>
          <w:sz w:val="28"/>
          <w:szCs w:val="28"/>
          <w:lang w:val="uk-UA" w:eastAsia="uk-UA"/>
        </w:rPr>
        <w:tab/>
      </w:r>
      <w:r w:rsidRPr="001F2DF7">
        <w:rPr>
          <w:b/>
          <w:color w:val="000000"/>
          <w:sz w:val="28"/>
          <w:szCs w:val="28"/>
          <w:lang w:eastAsia="uk-UA"/>
        </w:rPr>
        <w:t>1.</w:t>
      </w:r>
      <w:r w:rsidRPr="001F2DF7">
        <w:rPr>
          <w:b/>
          <w:color w:val="000000"/>
          <w:sz w:val="28"/>
          <w:szCs w:val="28"/>
          <w:lang w:val="uk-UA" w:eastAsia="uk-UA"/>
        </w:rPr>
        <w:t>6.</w:t>
      </w:r>
      <w:r w:rsidRPr="001F2DF7">
        <w:rPr>
          <w:color w:val="000000"/>
          <w:sz w:val="28"/>
          <w:szCs w:val="28"/>
          <w:lang w:val="uk-UA" w:eastAsia="uk-UA"/>
        </w:rPr>
        <w:t xml:space="preserve"> </w:t>
      </w:r>
      <w:proofErr w:type="spellStart"/>
      <w:r w:rsidRPr="001F2DF7">
        <w:rPr>
          <w:color w:val="000000"/>
          <w:sz w:val="28"/>
          <w:szCs w:val="28"/>
        </w:rPr>
        <w:t>Утримання</w:t>
      </w:r>
      <w:proofErr w:type="spellEnd"/>
      <w:proofErr w:type="gramStart"/>
      <w:r w:rsidRPr="001F2DF7">
        <w:rPr>
          <w:color w:val="000000"/>
          <w:sz w:val="28"/>
          <w:szCs w:val="28"/>
        </w:rPr>
        <w:t xml:space="preserve"> </w:t>
      </w:r>
      <w:r w:rsidRPr="001F2DF7">
        <w:rPr>
          <w:sz w:val="28"/>
          <w:szCs w:val="28"/>
          <w:lang w:val="uk-UA"/>
        </w:rPr>
        <w:t>У</w:t>
      </w:r>
      <w:proofErr w:type="gramEnd"/>
      <w:r w:rsidRPr="001F2DF7">
        <w:rPr>
          <w:sz w:val="28"/>
          <w:szCs w:val="28"/>
          <w:lang w:val="uk-UA"/>
        </w:rPr>
        <w:t>станови</w:t>
      </w:r>
      <w:r w:rsidRPr="001F2DF7">
        <w:rPr>
          <w:color w:val="000000"/>
          <w:sz w:val="28"/>
          <w:szCs w:val="28"/>
          <w:lang w:val="uk-UA"/>
        </w:rPr>
        <w:t xml:space="preserve"> </w:t>
      </w:r>
      <w:proofErr w:type="spellStart"/>
      <w:r w:rsidRPr="001F2DF7">
        <w:rPr>
          <w:color w:val="000000"/>
          <w:sz w:val="28"/>
          <w:szCs w:val="28"/>
        </w:rPr>
        <w:t>здійснюється</w:t>
      </w:r>
      <w:proofErr w:type="spellEnd"/>
      <w:r w:rsidRPr="001F2DF7">
        <w:rPr>
          <w:color w:val="000000"/>
          <w:sz w:val="28"/>
          <w:szCs w:val="28"/>
        </w:rPr>
        <w:t xml:space="preserve"> за </w:t>
      </w:r>
      <w:proofErr w:type="spellStart"/>
      <w:r w:rsidRPr="001F2DF7">
        <w:rPr>
          <w:color w:val="000000"/>
          <w:sz w:val="28"/>
          <w:szCs w:val="28"/>
        </w:rPr>
        <w:t>рахунок</w:t>
      </w:r>
      <w:proofErr w:type="spellEnd"/>
      <w:r w:rsidRPr="001F2DF7">
        <w:rPr>
          <w:color w:val="000000"/>
          <w:sz w:val="28"/>
          <w:szCs w:val="28"/>
        </w:rPr>
        <w:t xml:space="preserve"> </w:t>
      </w:r>
      <w:proofErr w:type="spellStart"/>
      <w:r w:rsidRPr="001F2DF7">
        <w:rPr>
          <w:color w:val="000000"/>
          <w:sz w:val="28"/>
          <w:szCs w:val="28"/>
        </w:rPr>
        <w:t>коштів</w:t>
      </w:r>
      <w:proofErr w:type="spellEnd"/>
      <w:r w:rsidRPr="001F2DF7">
        <w:rPr>
          <w:color w:val="000000"/>
          <w:sz w:val="28"/>
          <w:szCs w:val="28"/>
        </w:rPr>
        <w:t xml:space="preserve"> бюджету</w:t>
      </w:r>
      <w:r w:rsidRPr="001F2DF7">
        <w:rPr>
          <w:color w:val="000000"/>
          <w:sz w:val="28"/>
          <w:szCs w:val="28"/>
          <w:lang w:val="uk-UA"/>
        </w:rPr>
        <w:t xml:space="preserve"> Дрогобицької територіальної громади</w:t>
      </w:r>
      <w:r w:rsidRPr="001F2DF7">
        <w:rPr>
          <w:color w:val="000000"/>
          <w:sz w:val="28"/>
          <w:szCs w:val="28"/>
        </w:rPr>
        <w:t xml:space="preserve"> та </w:t>
      </w:r>
      <w:proofErr w:type="spellStart"/>
      <w:r w:rsidRPr="001F2DF7">
        <w:rPr>
          <w:color w:val="000000"/>
          <w:sz w:val="28"/>
          <w:szCs w:val="28"/>
        </w:rPr>
        <w:t>інших</w:t>
      </w:r>
      <w:proofErr w:type="spellEnd"/>
      <w:r w:rsidRPr="001F2DF7">
        <w:rPr>
          <w:color w:val="000000"/>
          <w:sz w:val="28"/>
          <w:szCs w:val="28"/>
        </w:rPr>
        <w:t xml:space="preserve"> </w:t>
      </w:r>
      <w:proofErr w:type="spellStart"/>
      <w:r w:rsidRPr="001F2DF7">
        <w:rPr>
          <w:color w:val="000000"/>
          <w:sz w:val="28"/>
          <w:szCs w:val="28"/>
        </w:rPr>
        <w:t>джерел</w:t>
      </w:r>
      <w:proofErr w:type="spellEnd"/>
      <w:r w:rsidRPr="001F2DF7">
        <w:rPr>
          <w:color w:val="000000"/>
          <w:sz w:val="28"/>
          <w:szCs w:val="28"/>
        </w:rPr>
        <w:t xml:space="preserve"> не </w:t>
      </w:r>
      <w:proofErr w:type="spellStart"/>
      <w:r w:rsidRPr="001F2DF7">
        <w:rPr>
          <w:color w:val="000000"/>
          <w:sz w:val="28"/>
          <w:szCs w:val="28"/>
        </w:rPr>
        <w:t>заборонених</w:t>
      </w:r>
      <w:proofErr w:type="spellEnd"/>
      <w:r w:rsidRPr="001F2DF7">
        <w:rPr>
          <w:color w:val="000000"/>
          <w:sz w:val="28"/>
          <w:szCs w:val="28"/>
        </w:rPr>
        <w:t xml:space="preserve"> </w:t>
      </w:r>
      <w:proofErr w:type="spellStart"/>
      <w:r w:rsidRPr="001F2DF7">
        <w:rPr>
          <w:color w:val="000000"/>
          <w:sz w:val="28"/>
          <w:szCs w:val="28"/>
        </w:rPr>
        <w:t>законодавством</w:t>
      </w:r>
      <w:proofErr w:type="spellEnd"/>
      <w:r w:rsidRPr="001F2DF7">
        <w:rPr>
          <w:color w:val="000000"/>
          <w:sz w:val="28"/>
          <w:szCs w:val="28"/>
        </w:rPr>
        <w:t xml:space="preserve"> </w:t>
      </w:r>
      <w:proofErr w:type="spellStart"/>
      <w:r w:rsidRPr="001F2DF7">
        <w:rPr>
          <w:color w:val="000000"/>
          <w:sz w:val="28"/>
          <w:szCs w:val="28"/>
        </w:rPr>
        <w:t>України</w:t>
      </w:r>
      <w:proofErr w:type="spellEnd"/>
      <w:r w:rsidRPr="001F2DF7">
        <w:rPr>
          <w:color w:val="000000"/>
          <w:sz w:val="28"/>
          <w:szCs w:val="28"/>
        </w:rPr>
        <w:t>.</w:t>
      </w:r>
      <w:r w:rsidRPr="001F2DF7">
        <w:rPr>
          <w:color w:val="000000"/>
          <w:sz w:val="28"/>
          <w:szCs w:val="28"/>
          <w:lang w:val="uk-UA"/>
        </w:rPr>
        <w:t xml:space="preserve"> </w:t>
      </w:r>
    </w:p>
    <w:p w:rsidR="00472746" w:rsidRPr="00643CE8" w:rsidRDefault="00472746" w:rsidP="00472746">
      <w:pPr>
        <w:ind w:firstLine="708"/>
        <w:jc w:val="both"/>
        <w:rPr>
          <w:sz w:val="28"/>
          <w:szCs w:val="28"/>
          <w:lang w:val="uk-UA"/>
        </w:rPr>
      </w:pPr>
      <w:r w:rsidRPr="00643CE8">
        <w:rPr>
          <w:b/>
          <w:color w:val="000000"/>
          <w:sz w:val="28"/>
          <w:szCs w:val="28"/>
          <w:lang w:val="uk-UA" w:eastAsia="uk-UA"/>
        </w:rPr>
        <w:t>1.</w:t>
      </w:r>
      <w:r w:rsidRPr="001F2DF7">
        <w:rPr>
          <w:b/>
          <w:color w:val="000000"/>
          <w:sz w:val="28"/>
          <w:szCs w:val="28"/>
          <w:lang w:val="uk-UA" w:eastAsia="uk-UA"/>
        </w:rPr>
        <w:t>7.</w:t>
      </w:r>
      <w:r w:rsidRPr="001F2DF7">
        <w:rPr>
          <w:color w:val="000000"/>
          <w:sz w:val="28"/>
          <w:szCs w:val="28"/>
          <w:lang w:val="uk-UA" w:eastAsia="uk-UA"/>
        </w:rPr>
        <w:t xml:space="preserve"> </w:t>
      </w:r>
      <w:r w:rsidRPr="001F2DF7">
        <w:rPr>
          <w:sz w:val="28"/>
          <w:szCs w:val="28"/>
          <w:lang w:val="uk-UA"/>
        </w:rPr>
        <w:t>Установа є юридичною особою, має самостійний кошторис,  бланки зі своїм найменуванням, кутовий штамп, круглу печатку встановленого зразка, ідентифікаційний код, інші реквізити та атрибути юридичної особи відповідно до законодавства України</w:t>
      </w:r>
      <w:r w:rsidRPr="001F2DF7">
        <w:rPr>
          <w:rStyle w:val="a5"/>
          <w:color w:val="000000"/>
          <w:lang w:val="uk-UA" w:eastAsia="uk-UA"/>
        </w:rPr>
        <w:t>.</w:t>
      </w:r>
      <w:r w:rsidRPr="001F2DF7">
        <w:rPr>
          <w:sz w:val="28"/>
          <w:szCs w:val="28"/>
          <w:lang w:val="uk-UA"/>
        </w:rPr>
        <w:t xml:space="preserve"> </w:t>
      </w:r>
    </w:p>
    <w:p w:rsidR="00472746" w:rsidRPr="001F2DF7" w:rsidRDefault="00472746" w:rsidP="00472746">
      <w:pPr>
        <w:widowControl w:val="0"/>
        <w:shd w:val="clear" w:color="auto" w:fill="FFFFFF"/>
        <w:tabs>
          <w:tab w:val="left" w:pos="785"/>
        </w:tabs>
        <w:autoSpaceDE w:val="0"/>
        <w:jc w:val="both"/>
        <w:rPr>
          <w:sz w:val="28"/>
          <w:szCs w:val="28"/>
        </w:rPr>
      </w:pPr>
      <w:r>
        <w:rPr>
          <w:b/>
          <w:color w:val="000000"/>
          <w:sz w:val="28"/>
          <w:szCs w:val="28"/>
          <w:lang w:val="uk-UA" w:eastAsia="uk-UA"/>
        </w:rPr>
        <w:tab/>
      </w:r>
      <w:r w:rsidRPr="001F2DF7">
        <w:rPr>
          <w:b/>
          <w:color w:val="000000"/>
          <w:sz w:val="28"/>
          <w:szCs w:val="28"/>
          <w:lang w:val="uk-UA" w:eastAsia="uk-UA"/>
        </w:rPr>
        <w:t>1.8.</w:t>
      </w:r>
      <w:r w:rsidRPr="001F2DF7">
        <w:rPr>
          <w:sz w:val="28"/>
          <w:szCs w:val="28"/>
          <w:lang w:val="uk-UA"/>
        </w:rPr>
        <w:t xml:space="preserve"> Установа є бюджетною неприбутковою некомерційною установою</w:t>
      </w:r>
      <w:r w:rsidRPr="001F2DF7">
        <w:rPr>
          <w:sz w:val="28"/>
          <w:szCs w:val="28"/>
        </w:rPr>
        <w:t>.</w:t>
      </w:r>
    </w:p>
    <w:p w:rsidR="00472746" w:rsidRPr="001F2DF7" w:rsidRDefault="00472746" w:rsidP="00472746">
      <w:pPr>
        <w:ind w:firstLine="708"/>
        <w:jc w:val="both"/>
        <w:rPr>
          <w:sz w:val="28"/>
          <w:szCs w:val="28"/>
        </w:rPr>
      </w:pPr>
      <w:r w:rsidRPr="001F2DF7">
        <w:rPr>
          <w:b/>
          <w:sz w:val="28"/>
          <w:szCs w:val="28"/>
          <w:lang w:val="uk-UA"/>
        </w:rPr>
        <w:t>1.9.</w:t>
      </w:r>
      <w:r w:rsidRPr="001F2DF7">
        <w:rPr>
          <w:sz w:val="28"/>
          <w:szCs w:val="28"/>
          <w:lang w:val="uk-UA"/>
        </w:rPr>
        <w:t xml:space="preserve"> Засновник забезпечує функціонування та розвиток Установи.</w:t>
      </w:r>
    </w:p>
    <w:p w:rsidR="00472746" w:rsidRPr="001F2DF7" w:rsidRDefault="00472746" w:rsidP="00472746">
      <w:pPr>
        <w:ind w:firstLine="708"/>
        <w:jc w:val="both"/>
        <w:rPr>
          <w:sz w:val="28"/>
          <w:szCs w:val="28"/>
        </w:rPr>
      </w:pPr>
      <w:r w:rsidRPr="001F2DF7">
        <w:rPr>
          <w:b/>
          <w:sz w:val="28"/>
          <w:szCs w:val="28"/>
          <w:lang w:val="uk-UA"/>
        </w:rPr>
        <w:t>1.10.</w:t>
      </w:r>
      <w:r w:rsidRPr="001F2DF7">
        <w:rPr>
          <w:sz w:val="28"/>
          <w:szCs w:val="28"/>
          <w:lang w:val="uk-UA"/>
        </w:rPr>
        <w:t xml:space="preserve"> Відносини Установи з Органом управління - </w:t>
      </w:r>
      <w:r w:rsidRPr="001F2DF7">
        <w:rPr>
          <w:color w:val="000000"/>
          <w:sz w:val="28"/>
          <w:szCs w:val="28"/>
          <w:lang w:val="uk-UA"/>
        </w:rPr>
        <w:t>управлінням культури та розвитку туризму виконавчих органів Дрогобицької міської ради, Дрогобицькою міською радою Львівської області,</w:t>
      </w:r>
      <w:r w:rsidRPr="001F2DF7">
        <w:rPr>
          <w:sz w:val="28"/>
          <w:szCs w:val="28"/>
          <w:lang w:val="uk-UA"/>
        </w:rPr>
        <w:t xml:space="preserve"> департаментом з питань культури, національностей та релігій Львівської обласної державної адміністрації, </w:t>
      </w:r>
      <w:r w:rsidRPr="001F2DF7">
        <w:rPr>
          <w:color w:val="000000"/>
          <w:sz w:val="28"/>
          <w:szCs w:val="28"/>
          <w:lang w:val="uk-UA"/>
        </w:rPr>
        <w:t xml:space="preserve">комунальним </w:t>
      </w:r>
      <w:r w:rsidRPr="001F2DF7">
        <w:rPr>
          <w:sz w:val="28"/>
          <w:szCs w:val="28"/>
          <w:lang w:val="uk-UA"/>
        </w:rPr>
        <w:t xml:space="preserve">закладом Львівської обласної ради "Львівський державний обласний центр народної творчості і культурно-освітньої роботи" визначаються чинним законодавством та нормативними документами Міністерства культури  України. </w:t>
      </w:r>
    </w:p>
    <w:p w:rsidR="00472746" w:rsidRPr="001F2DF7" w:rsidRDefault="00472746" w:rsidP="00472746">
      <w:pPr>
        <w:ind w:firstLine="708"/>
        <w:jc w:val="both"/>
        <w:rPr>
          <w:sz w:val="28"/>
          <w:szCs w:val="28"/>
        </w:rPr>
      </w:pPr>
      <w:r w:rsidRPr="001F2DF7">
        <w:rPr>
          <w:b/>
          <w:sz w:val="28"/>
          <w:szCs w:val="28"/>
          <w:lang w:val="uk-UA"/>
        </w:rPr>
        <w:t>1.11.</w:t>
      </w:r>
      <w:r w:rsidRPr="001F2DF7">
        <w:rPr>
          <w:sz w:val="28"/>
          <w:szCs w:val="28"/>
          <w:lang w:val="uk-UA"/>
        </w:rPr>
        <w:t xml:space="preserve"> Повна назва українською мовою: Комунальна установа </w:t>
      </w:r>
      <w:r>
        <w:rPr>
          <w:sz w:val="28"/>
          <w:szCs w:val="28"/>
          <w:lang w:val="uk-UA"/>
        </w:rPr>
        <w:t>«</w:t>
      </w:r>
      <w:proofErr w:type="spellStart"/>
      <w:r>
        <w:rPr>
          <w:sz w:val="28"/>
          <w:szCs w:val="28"/>
          <w:lang w:val="uk-UA"/>
        </w:rPr>
        <w:t>Стебницький</w:t>
      </w:r>
      <w:proofErr w:type="spellEnd"/>
      <w:r>
        <w:rPr>
          <w:sz w:val="28"/>
          <w:szCs w:val="28"/>
          <w:lang w:val="uk-UA"/>
        </w:rPr>
        <w:t xml:space="preserve"> народний дім»</w:t>
      </w:r>
      <w:r w:rsidRPr="001F2DF7">
        <w:rPr>
          <w:sz w:val="28"/>
          <w:szCs w:val="28"/>
          <w:lang w:val="uk-UA"/>
        </w:rPr>
        <w:t>.</w:t>
      </w:r>
    </w:p>
    <w:p w:rsidR="00472746" w:rsidRPr="001F2DF7" w:rsidRDefault="00472746" w:rsidP="00472746">
      <w:pPr>
        <w:ind w:firstLine="708"/>
        <w:jc w:val="both"/>
        <w:rPr>
          <w:sz w:val="28"/>
          <w:szCs w:val="28"/>
        </w:rPr>
      </w:pPr>
      <w:r w:rsidRPr="001F2DF7">
        <w:rPr>
          <w:b/>
          <w:sz w:val="28"/>
          <w:szCs w:val="28"/>
          <w:lang w:val="uk-UA"/>
        </w:rPr>
        <w:t>1.12.</w:t>
      </w:r>
      <w:r w:rsidRPr="001F2DF7">
        <w:rPr>
          <w:sz w:val="28"/>
          <w:szCs w:val="28"/>
          <w:lang w:val="uk-UA"/>
        </w:rPr>
        <w:t xml:space="preserve"> Скорочена</w:t>
      </w:r>
      <w:r>
        <w:rPr>
          <w:sz w:val="28"/>
          <w:szCs w:val="28"/>
          <w:lang w:val="uk-UA"/>
        </w:rPr>
        <w:t xml:space="preserve"> назва українською мовою: СНД, «</w:t>
      </w:r>
      <w:proofErr w:type="spellStart"/>
      <w:r>
        <w:rPr>
          <w:sz w:val="28"/>
          <w:szCs w:val="28"/>
          <w:lang w:val="uk-UA"/>
        </w:rPr>
        <w:t>Стебницький</w:t>
      </w:r>
      <w:proofErr w:type="spellEnd"/>
      <w:r>
        <w:rPr>
          <w:sz w:val="28"/>
          <w:szCs w:val="28"/>
          <w:lang w:val="uk-UA"/>
        </w:rPr>
        <w:t xml:space="preserve"> Народний дім»</w:t>
      </w:r>
      <w:r w:rsidRPr="001F2DF7">
        <w:rPr>
          <w:sz w:val="28"/>
          <w:szCs w:val="28"/>
          <w:lang w:val="uk-UA"/>
        </w:rPr>
        <w:t>.</w:t>
      </w:r>
    </w:p>
    <w:p w:rsidR="00472746" w:rsidRPr="001F2DF7" w:rsidRDefault="00472746" w:rsidP="00472746">
      <w:pPr>
        <w:ind w:firstLine="708"/>
        <w:jc w:val="both"/>
        <w:rPr>
          <w:sz w:val="28"/>
          <w:szCs w:val="28"/>
          <w:lang w:val="en-US"/>
        </w:rPr>
      </w:pPr>
      <w:r w:rsidRPr="001F2DF7">
        <w:rPr>
          <w:b/>
          <w:sz w:val="28"/>
          <w:szCs w:val="28"/>
          <w:lang w:val="uk-UA"/>
        </w:rPr>
        <w:t>1.13.</w:t>
      </w:r>
      <w:r w:rsidRPr="001F2DF7">
        <w:rPr>
          <w:sz w:val="28"/>
          <w:szCs w:val="28"/>
          <w:lang w:val="uk-UA"/>
        </w:rPr>
        <w:t xml:space="preserve"> Повна назва англійською мовою:</w:t>
      </w:r>
      <w:r w:rsidRPr="001F2DF7">
        <w:rPr>
          <w:rStyle w:val="gt-baf-word-clickable"/>
          <w:sz w:val="28"/>
          <w:szCs w:val="28"/>
          <w:lang w:val="uk-UA"/>
        </w:rPr>
        <w:t xml:space="preserve"> </w:t>
      </w:r>
      <w:r w:rsidRPr="001F2DF7">
        <w:rPr>
          <w:rStyle w:val="shorttext"/>
          <w:sz w:val="28"/>
          <w:szCs w:val="28"/>
          <w:lang w:val="en-US"/>
        </w:rPr>
        <w:t>M</w:t>
      </w:r>
      <w:r w:rsidRPr="00483D56">
        <w:rPr>
          <w:rStyle w:val="shorttext"/>
          <w:sz w:val="28"/>
          <w:szCs w:val="28"/>
          <w:lang w:val="en-US"/>
        </w:rPr>
        <w:t xml:space="preserve">unicipal institution </w:t>
      </w:r>
      <w:r>
        <w:rPr>
          <w:rStyle w:val="shorttext"/>
          <w:sz w:val="28"/>
          <w:szCs w:val="28"/>
          <w:lang w:val="uk-UA"/>
        </w:rPr>
        <w:t>«</w:t>
      </w:r>
      <w:r>
        <w:rPr>
          <w:rStyle w:val="shorttext"/>
          <w:sz w:val="28"/>
          <w:szCs w:val="28"/>
          <w:lang w:val="en-US"/>
        </w:rPr>
        <w:t xml:space="preserve">People’s House of </w:t>
      </w:r>
      <w:proofErr w:type="spellStart"/>
      <w:r>
        <w:rPr>
          <w:rStyle w:val="shorttext"/>
          <w:sz w:val="28"/>
          <w:szCs w:val="28"/>
          <w:lang w:val="en-US"/>
        </w:rPr>
        <w:t>Stebnik</w:t>
      </w:r>
      <w:proofErr w:type="spellEnd"/>
      <w:r>
        <w:rPr>
          <w:rStyle w:val="shorttext"/>
          <w:sz w:val="28"/>
          <w:szCs w:val="28"/>
          <w:lang w:val="uk-UA"/>
        </w:rPr>
        <w:t>»</w:t>
      </w:r>
      <w:r w:rsidRPr="001F2DF7">
        <w:rPr>
          <w:rStyle w:val="shorttext"/>
          <w:sz w:val="28"/>
          <w:szCs w:val="28"/>
          <w:lang w:val="uk-UA"/>
        </w:rPr>
        <w:t>.</w:t>
      </w:r>
    </w:p>
    <w:p w:rsidR="00472746" w:rsidRPr="001F2DF7" w:rsidRDefault="00472746" w:rsidP="00472746">
      <w:pPr>
        <w:ind w:firstLine="708"/>
        <w:jc w:val="both"/>
        <w:rPr>
          <w:sz w:val="28"/>
          <w:szCs w:val="28"/>
          <w:lang w:val="en-US"/>
        </w:rPr>
      </w:pPr>
      <w:r w:rsidRPr="001F2DF7">
        <w:rPr>
          <w:b/>
          <w:sz w:val="28"/>
          <w:szCs w:val="28"/>
          <w:lang w:val="uk-UA"/>
        </w:rPr>
        <w:t>1.14.</w:t>
      </w:r>
      <w:r w:rsidRPr="001F2DF7">
        <w:rPr>
          <w:sz w:val="28"/>
          <w:szCs w:val="28"/>
          <w:lang w:val="uk-UA"/>
        </w:rPr>
        <w:t xml:space="preserve"> Скорочена назва англійською мовою:</w:t>
      </w:r>
      <w:r w:rsidRPr="001F2DF7">
        <w:rPr>
          <w:rStyle w:val="gt-baf-word-clickable"/>
          <w:sz w:val="28"/>
          <w:szCs w:val="28"/>
          <w:lang w:val="uk-UA"/>
        </w:rPr>
        <w:t xml:space="preserve"> </w:t>
      </w:r>
      <w:r>
        <w:rPr>
          <w:rStyle w:val="shorttext"/>
          <w:sz w:val="28"/>
          <w:szCs w:val="28"/>
          <w:lang w:val="uk-UA"/>
        </w:rPr>
        <w:t>«</w:t>
      </w:r>
      <w:r w:rsidRPr="001F2DF7">
        <w:rPr>
          <w:rStyle w:val="shorttext"/>
          <w:sz w:val="28"/>
          <w:szCs w:val="28"/>
          <w:lang w:val="en-US"/>
        </w:rPr>
        <w:t>People</w:t>
      </w:r>
      <w:r w:rsidRPr="001F2DF7">
        <w:rPr>
          <w:rStyle w:val="shorttext"/>
          <w:sz w:val="28"/>
          <w:szCs w:val="28"/>
          <w:lang w:val="uk-UA"/>
        </w:rPr>
        <w:t>’</w:t>
      </w:r>
      <w:r w:rsidRPr="001F2DF7">
        <w:rPr>
          <w:rStyle w:val="shorttext"/>
          <w:sz w:val="28"/>
          <w:szCs w:val="28"/>
          <w:lang w:val="en-US"/>
        </w:rPr>
        <w:t>s</w:t>
      </w:r>
      <w:r w:rsidRPr="001F2DF7">
        <w:rPr>
          <w:rStyle w:val="shorttext"/>
          <w:sz w:val="28"/>
          <w:szCs w:val="28"/>
          <w:lang w:val="uk-UA"/>
        </w:rPr>
        <w:t xml:space="preserve"> </w:t>
      </w:r>
      <w:r w:rsidRPr="001F2DF7">
        <w:rPr>
          <w:rStyle w:val="shorttext"/>
          <w:sz w:val="28"/>
          <w:szCs w:val="28"/>
          <w:lang w:val="en-US"/>
        </w:rPr>
        <w:t>House</w:t>
      </w:r>
      <w:r w:rsidRPr="001F2DF7">
        <w:rPr>
          <w:rStyle w:val="shorttext"/>
          <w:sz w:val="28"/>
          <w:szCs w:val="28"/>
          <w:lang w:val="uk-UA"/>
        </w:rPr>
        <w:t xml:space="preserve"> </w:t>
      </w:r>
      <w:r w:rsidRPr="001F2DF7">
        <w:rPr>
          <w:rStyle w:val="shorttext"/>
          <w:sz w:val="28"/>
          <w:szCs w:val="28"/>
          <w:lang w:val="en-US"/>
        </w:rPr>
        <w:t>of</w:t>
      </w:r>
      <w:r w:rsidRPr="001F2DF7">
        <w:rPr>
          <w:rStyle w:val="shorttext"/>
          <w:sz w:val="28"/>
          <w:szCs w:val="28"/>
          <w:lang w:val="uk-UA"/>
        </w:rPr>
        <w:t xml:space="preserve"> </w:t>
      </w:r>
      <w:proofErr w:type="spellStart"/>
      <w:r w:rsidRPr="001F2DF7">
        <w:rPr>
          <w:rStyle w:val="shorttext"/>
          <w:sz w:val="28"/>
          <w:szCs w:val="28"/>
          <w:lang w:val="en-US"/>
        </w:rPr>
        <w:t>Stebnik</w:t>
      </w:r>
      <w:proofErr w:type="spellEnd"/>
      <w:r>
        <w:rPr>
          <w:rStyle w:val="shorttext"/>
          <w:sz w:val="28"/>
          <w:szCs w:val="28"/>
          <w:lang w:val="uk-UA"/>
        </w:rPr>
        <w:t>»</w:t>
      </w:r>
      <w:r w:rsidRPr="001F2DF7">
        <w:rPr>
          <w:rStyle w:val="shorttext"/>
          <w:sz w:val="28"/>
          <w:szCs w:val="28"/>
          <w:lang w:val="uk-UA"/>
        </w:rPr>
        <w:t>.</w:t>
      </w:r>
    </w:p>
    <w:p w:rsidR="00472746" w:rsidRPr="001F2DF7" w:rsidRDefault="00472746" w:rsidP="00472746">
      <w:pPr>
        <w:ind w:firstLine="708"/>
        <w:rPr>
          <w:sz w:val="28"/>
          <w:szCs w:val="28"/>
        </w:rPr>
      </w:pPr>
      <w:r w:rsidRPr="001F2DF7">
        <w:rPr>
          <w:b/>
          <w:sz w:val="28"/>
          <w:szCs w:val="28"/>
          <w:lang w:val="uk-UA"/>
        </w:rPr>
        <w:t>1.15.</w:t>
      </w:r>
      <w:r w:rsidRPr="001F2DF7">
        <w:rPr>
          <w:sz w:val="28"/>
          <w:szCs w:val="28"/>
          <w:lang w:val="uk-UA"/>
        </w:rPr>
        <w:t xml:space="preserve"> Юридична адреса: 82172, Львівська обл.,</w:t>
      </w:r>
      <w:r w:rsidRPr="001F2DF7">
        <w:rPr>
          <w:color w:val="FF0000"/>
          <w:sz w:val="28"/>
          <w:szCs w:val="28"/>
          <w:lang w:val="uk-UA"/>
        </w:rPr>
        <w:t xml:space="preserve"> </w:t>
      </w:r>
      <w:r w:rsidRPr="001F2DF7">
        <w:rPr>
          <w:color w:val="000000"/>
          <w:sz w:val="28"/>
          <w:szCs w:val="28"/>
          <w:lang w:val="uk-UA"/>
        </w:rPr>
        <w:t>Дрогобицький район,</w:t>
      </w:r>
      <w:r w:rsidRPr="001F2DF7">
        <w:rPr>
          <w:color w:val="FF0000"/>
          <w:sz w:val="28"/>
          <w:szCs w:val="28"/>
          <w:lang w:val="uk-UA"/>
        </w:rPr>
        <w:t xml:space="preserve"> </w:t>
      </w:r>
      <w:r w:rsidRPr="001F2DF7">
        <w:rPr>
          <w:sz w:val="28"/>
          <w:szCs w:val="28"/>
          <w:lang w:val="uk-UA"/>
        </w:rPr>
        <w:t>м.</w:t>
      </w:r>
      <w:r>
        <w:rPr>
          <w:sz w:val="28"/>
          <w:szCs w:val="28"/>
          <w:lang w:val="uk-UA"/>
        </w:rPr>
        <w:t xml:space="preserve"> </w:t>
      </w:r>
      <w:r w:rsidRPr="001F2DF7">
        <w:rPr>
          <w:sz w:val="28"/>
          <w:szCs w:val="28"/>
          <w:lang w:val="uk-UA"/>
        </w:rPr>
        <w:t xml:space="preserve">Стебник, </w:t>
      </w:r>
      <w:r w:rsidRPr="001F2DF7">
        <w:rPr>
          <w:color w:val="3465A4"/>
          <w:sz w:val="28"/>
          <w:szCs w:val="28"/>
          <w:lang w:val="uk-UA"/>
        </w:rPr>
        <w:t xml:space="preserve"> </w:t>
      </w:r>
      <w:r w:rsidRPr="001F2DF7">
        <w:rPr>
          <w:sz w:val="28"/>
          <w:szCs w:val="28"/>
          <w:lang w:val="uk-UA"/>
        </w:rPr>
        <w:t>майдан Шевченка 5/1.</w:t>
      </w:r>
    </w:p>
    <w:p w:rsidR="00472746" w:rsidRPr="001F2DF7" w:rsidRDefault="00472746" w:rsidP="00472746">
      <w:pPr>
        <w:ind w:firstLine="708"/>
        <w:jc w:val="both"/>
        <w:rPr>
          <w:sz w:val="28"/>
          <w:szCs w:val="28"/>
        </w:rPr>
      </w:pPr>
      <w:r w:rsidRPr="001F2DF7">
        <w:rPr>
          <w:b/>
          <w:sz w:val="28"/>
          <w:szCs w:val="28"/>
          <w:lang w:val="uk-UA"/>
        </w:rPr>
        <w:t>1.16.</w:t>
      </w:r>
      <w:r w:rsidRPr="001F2DF7">
        <w:rPr>
          <w:sz w:val="28"/>
          <w:szCs w:val="28"/>
          <w:lang w:val="uk-UA"/>
        </w:rPr>
        <w:t xml:space="preserve"> Установа </w:t>
      </w:r>
      <w:r w:rsidRPr="001F2DF7">
        <w:rPr>
          <w:sz w:val="28"/>
          <w:szCs w:val="28"/>
        </w:rPr>
        <w:t xml:space="preserve">не </w:t>
      </w:r>
      <w:proofErr w:type="spellStart"/>
      <w:r w:rsidRPr="001F2DF7">
        <w:rPr>
          <w:sz w:val="28"/>
          <w:szCs w:val="28"/>
        </w:rPr>
        <w:t>несе</w:t>
      </w:r>
      <w:proofErr w:type="spellEnd"/>
      <w:r w:rsidRPr="001F2DF7">
        <w:rPr>
          <w:sz w:val="28"/>
          <w:szCs w:val="28"/>
        </w:rPr>
        <w:t xml:space="preserve"> </w:t>
      </w:r>
      <w:proofErr w:type="spellStart"/>
      <w:r w:rsidRPr="001F2DF7">
        <w:rPr>
          <w:sz w:val="28"/>
          <w:szCs w:val="28"/>
        </w:rPr>
        <w:t>відповідальності</w:t>
      </w:r>
      <w:proofErr w:type="spellEnd"/>
      <w:r w:rsidRPr="001F2DF7">
        <w:rPr>
          <w:sz w:val="28"/>
          <w:szCs w:val="28"/>
        </w:rPr>
        <w:t xml:space="preserve"> за </w:t>
      </w:r>
      <w:proofErr w:type="spellStart"/>
      <w:r w:rsidRPr="001F2DF7">
        <w:rPr>
          <w:sz w:val="28"/>
          <w:szCs w:val="28"/>
        </w:rPr>
        <w:t>зобов’язаннями</w:t>
      </w:r>
      <w:proofErr w:type="spellEnd"/>
      <w:r w:rsidRPr="001F2DF7">
        <w:rPr>
          <w:sz w:val="28"/>
          <w:szCs w:val="28"/>
        </w:rPr>
        <w:t xml:space="preserve"> </w:t>
      </w:r>
      <w:proofErr w:type="spellStart"/>
      <w:r w:rsidRPr="001F2DF7">
        <w:rPr>
          <w:sz w:val="28"/>
          <w:szCs w:val="28"/>
        </w:rPr>
        <w:t>Засновника</w:t>
      </w:r>
      <w:proofErr w:type="spellEnd"/>
      <w:r w:rsidRPr="001F2DF7">
        <w:rPr>
          <w:sz w:val="28"/>
          <w:szCs w:val="28"/>
        </w:rPr>
        <w:t xml:space="preserve"> та</w:t>
      </w:r>
      <w:r w:rsidRPr="001F2DF7">
        <w:rPr>
          <w:sz w:val="28"/>
          <w:szCs w:val="28"/>
          <w:lang w:val="uk-UA"/>
        </w:rPr>
        <w:t xml:space="preserve"> Органу управління</w:t>
      </w:r>
      <w:r w:rsidRPr="001F2DF7">
        <w:rPr>
          <w:sz w:val="28"/>
          <w:szCs w:val="28"/>
        </w:rPr>
        <w:t xml:space="preserve">. </w:t>
      </w:r>
      <w:proofErr w:type="spellStart"/>
      <w:r w:rsidRPr="001F2DF7">
        <w:rPr>
          <w:sz w:val="28"/>
          <w:szCs w:val="28"/>
        </w:rPr>
        <w:t>Засновник</w:t>
      </w:r>
      <w:proofErr w:type="spellEnd"/>
      <w:r w:rsidRPr="001F2DF7">
        <w:rPr>
          <w:sz w:val="28"/>
          <w:szCs w:val="28"/>
        </w:rPr>
        <w:t xml:space="preserve"> </w:t>
      </w:r>
      <w:r w:rsidRPr="001F2DF7">
        <w:rPr>
          <w:sz w:val="28"/>
          <w:szCs w:val="28"/>
          <w:lang w:val="uk-UA"/>
        </w:rPr>
        <w:t>та Орган управління</w:t>
      </w:r>
      <w:r w:rsidRPr="001F2DF7">
        <w:rPr>
          <w:sz w:val="28"/>
          <w:szCs w:val="28"/>
        </w:rPr>
        <w:t xml:space="preserve"> не </w:t>
      </w:r>
      <w:proofErr w:type="spellStart"/>
      <w:r w:rsidRPr="001F2DF7">
        <w:rPr>
          <w:sz w:val="28"/>
          <w:szCs w:val="28"/>
        </w:rPr>
        <w:t>несе</w:t>
      </w:r>
      <w:proofErr w:type="spellEnd"/>
      <w:r w:rsidRPr="001F2DF7">
        <w:rPr>
          <w:sz w:val="28"/>
          <w:szCs w:val="28"/>
        </w:rPr>
        <w:t xml:space="preserve"> </w:t>
      </w:r>
      <w:proofErr w:type="spellStart"/>
      <w:r w:rsidRPr="001F2DF7">
        <w:rPr>
          <w:sz w:val="28"/>
          <w:szCs w:val="28"/>
        </w:rPr>
        <w:t>відповідальності</w:t>
      </w:r>
      <w:proofErr w:type="spellEnd"/>
      <w:r w:rsidRPr="001F2DF7">
        <w:rPr>
          <w:sz w:val="28"/>
          <w:szCs w:val="28"/>
        </w:rPr>
        <w:t xml:space="preserve"> за </w:t>
      </w:r>
      <w:proofErr w:type="spellStart"/>
      <w:r w:rsidRPr="001F2DF7">
        <w:rPr>
          <w:sz w:val="28"/>
          <w:szCs w:val="28"/>
        </w:rPr>
        <w:t>зобов’язаннями</w:t>
      </w:r>
      <w:proofErr w:type="spellEnd"/>
      <w:proofErr w:type="gramStart"/>
      <w:r w:rsidRPr="001F2DF7">
        <w:rPr>
          <w:sz w:val="28"/>
          <w:szCs w:val="28"/>
        </w:rPr>
        <w:t xml:space="preserve"> </w:t>
      </w:r>
      <w:r w:rsidRPr="001F2DF7">
        <w:rPr>
          <w:sz w:val="28"/>
          <w:szCs w:val="28"/>
          <w:lang w:val="uk-UA"/>
        </w:rPr>
        <w:t>У</w:t>
      </w:r>
      <w:proofErr w:type="gramEnd"/>
      <w:r w:rsidRPr="001F2DF7">
        <w:rPr>
          <w:sz w:val="28"/>
          <w:szCs w:val="28"/>
          <w:lang w:val="uk-UA"/>
        </w:rPr>
        <w:t>станови</w:t>
      </w:r>
      <w:r w:rsidRPr="001F2DF7">
        <w:rPr>
          <w:sz w:val="28"/>
          <w:szCs w:val="28"/>
        </w:rPr>
        <w:t>.</w:t>
      </w:r>
      <w:r w:rsidRPr="001F2DF7">
        <w:rPr>
          <w:sz w:val="28"/>
          <w:szCs w:val="28"/>
          <w:lang w:val="uk-UA"/>
        </w:rPr>
        <w:t xml:space="preserve"> </w:t>
      </w:r>
    </w:p>
    <w:p w:rsidR="00472746" w:rsidRPr="001F2DF7" w:rsidRDefault="00472746" w:rsidP="00472746">
      <w:pPr>
        <w:widowControl w:val="0"/>
        <w:shd w:val="clear" w:color="auto" w:fill="FFFFFF"/>
        <w:tabs>
          <w:tab w:val="left" w:pos="785"/>
        </w:tabs>
        <w:autoSpaceDE w:val="0"/>
        <w:jc w:val="both"/>
        <w:rPr>
          <w:color w:val="000000"/>
          <w:sz w:val="28"/>
          <w:szCs w:val="28"/>
          <w:lang w:val="uk-UA" w:eastAsia="uk-UA"/>
        </w:rPr>
      </w:pPr>
    </w:p>
    <w:p w:rsidR="00472746" w:rsidRPr="001F2DF7" w:rsidRDefault="00472746" w:rsidP="00472746">
      <w:pPr>
        <w:tabs>
          <w:tab w:val="left" w:pos="5775"/>
        </w:tabs>
        <w:ind w:firstLine="284"/>
        <w:jc w:val="center"/>
        <w:rPr>
          <w:sz w:val="28"/>
          <w:szCs w:val="28"/>
          <w:lang w:val="uk-UA"/>
        </w:rPr>
      </w:pPr>
      <w:r w:rsidRPr="001F2DF7">
        <w:rPr>
          <w:b/>
          <w:sz w:val="28"/>
          <w:szCs w:val="28"/>
          <w:lang w:val="uk-UA"/>
        </w:rPr>
        <w:t xml:space="preserve">2.   </w:t>
      </w:r>
      <w:r w:rsidRPr="001F2DF7">
        <w:rPr>
          <w:rStyle w:val="FontStyle12"/>
          <w:b/>
          <w:sz w:val="28"/>
          <w:szCs w:val="28"/>
          <w:lang w:val="uk-UA" w:eastAsia="uk-UA"/>
        </w:rPr>
        <w:t>ДІЯЛЬНІСТЬ, ЗАВДАННЯ, ФУНКЦІЇ УСТАНОВИ</w:t>
      </w:r>
    </w:p>
    <w:p w:rsidR="00472746" w:rsidRPr="00F94D80" w:rsidRDefault="00472746" w:rsidP="00472746">
      <w:pPr>
        <w:tabs>
          <w:tab w:val="left" w:pos="5775"/>
        </w:tabs>
        <w:jc w:val="both"/>
        <w:rPr>
          <w:sz w:val="28"/>
          <w:szCs w:val="28"/>
          <w:lang w:val="uk-UA"/>
        </w:rPr>
      </w:pPr>
      <w:r>
        <w:rPr>
          <w:b/>
          <w:sz w:val="28"/>
          <w:szCs w:val="28"/>
          <w:lang w:val="uk-UA"/>
        </w:rPr>
        <w:t xml:space="preserve">          </w:t>
      </w:r>
      <w:r w:rsidRPr="001F2DF7">
        <w:rPr>
          <w:b/>
          <w:sz w:val="28"/>
          <w:szCs w:val="28"/>
          <w:lang w:val="uk-UA"/>
        </w:rPr>
        <w:t>2.1.</w:t>
      </w:r>
      <w:r w:rsidRPr="001F2DF7">
        <w:rPr>
          <w:sz w:val="28"/>
          <w:szCs w:val="28"/>
          <w:lang w:val="uk-UA"/>
        </w:rPr>
        <w:t xml:space="preserve"> Діяльність Установи будується на принципах доступності, гуманізму, демократизму, незалежності від політичних, громадських і релігійних об’єднань, взаємозв’язку розумового, морального, фізичного та естетичного виховання, рівності умов кожної людини для повної реалізації її здібностей, таланту, всебічного розвитку, органічного зв’язку з національною історією, культурою, традиціями, гнучкості і прогностичності, єдності і наступності, безперервності і різноманітності, поєднання державного управління і громадського самоврядування. Головними видами діяльності Установи є:</w:t>
      </w:r>
    </w:p>
    <w:p w:rsidR="00472746" w:rsidRPr="00472746" w:rsidRDefault="00472746" w:rsidP="00472746">
      <w:pPr>
        <w:numPr>
          <w:ilvl w:val="0"/>
          <w:numId w:val="7"/>
        </w:numPr>
        <w:jc w:val="both"/>
        <w:rPr>
          <w:sz w:val="28"/>
          <w:szCs w:val="28"/>
          <w:lang w:val="uk-UA"/>
        </w:rPr>
      </w:pPr>
      <w:r w:rsidRPr="001F2DF7">
        <w:rPr>
          <w:sz w:val="28"/>
          <w:szCs w:val="28"/>
          <w:lang w:val="uk-UA"/>
        </w:rPr>
        <w:t>створення та організація діяльності гуртків, студій, аматорських колективів, об’єднань, клубних формувань, клубів за інтересами, підтримка громадсько-важливих, соціальних, культурних, творчих ініціатив, тощо;</w:t>
      </w:r>
    </w:p>
    <w:p w:rsidR="00472746" w:rsidRPr="001F2DF7" w:rsidRDefault="00472746" w:rsidP="00472746">
      <w:pPr>
        <w:numPr>
          <w:ilvl w:val="0"/>
          <w:numId w:val="7"/>
        </w:numPr>
        <w:tabs>
          <w:tab w:val="left" w:pos="5775"/>
        </w:tabs>
        <w:jc w:val="both"/>
        <w:rPr>
          <w:sz w:val="28"/>
          <w:szCs w:val="28"/>
        </w:rPr>
      </w:pPr>
      <w:r w:rsidRPr="001F2DF7">
        <w:rPr>
          <w:sz w:val="28"/>
          <w:szCs w:val="28"/>
          <w:lang w:val="uk-UA"/>
        </w:rPr>
        <w:t>розробка планів, цільових комплексних програм і рекомендацій з питань</w:t>
      </w:r>
      <w:r w:rsidRPr="001F2DF7">
        <w:rPr>
          <w:sz w:val="28"/>
          <w:szCs w:val="28"/>
        </w:rPr>
        <w:t xml:space="preserve"> </w:t>
      </w:r>
      <w:r w:rsidRPr="001F2DF7">
        <w:rPr>
          <w:sz w:val="28"/>
          <w:szCs w:val="28"/>
          <w:lang w:val="uk-UA"/>
        </w:rPr>
        <w:t>розвитку установ клубного типу, традиційної народної культури, самодіяльного та аматорського мистецтва;</w:t>
      </w:r>
    </w:p>
    <w:p w:rsidR="00472746" w:rsidRPr="001F2DF7" w:rsidRDefault="00472746" w:rsidP="00472746">
      <w:pPr>
        <w:numPr>
          <w:ilvl w:val="0"/>
          <w:numId w:val="7"/>
        </w:numPr>
        <w:jc w:val="both"/>
        <w:rPr>
          <w:sz w:val="28"/>
          <w:szCs w:val="28"/>
        </w:rPr>
      </w:pPr>
      <w:r w:rsidRPr="001F2DF7">
        <w:rPr>
          <w:sz w:val="28"/>
          <w:szCs w:val="28"/>
          <w:lang w:val="uk-UA"/>
        </w:rPr>
        <w:t>організація і проведення фестивалів, конкурсів, оглядів, виставок, зустрічей, різноманітних форм показу, тощо;</w:t>
      </w:r>
    </w:p>
    <w:p w:rsidR="00472746" w:rsidRPr="001F2DF7" w:rsidRDefault="00472746" w:rsidP="00472746">
      <w:pPr>
        <w:numPr>
          <w:ilvl w:val="0"/>
          <w:numId w:val="7"/>
        </w:numPr>
        <w:jc w:val="both"/>
        <w:rPr>
          <w:sz w:val="28"/>
          <w:szCs w:val="28"/>
        </w:rPr>
      </w:pPr>
      <w:r w:rsidRPr="001F2DF7">
        <w:rPr>
          <w:sz w:val="28"/>
          <w:szCs w:val="28"/>
          <w:lang w:val="uk-UA"/>
        </w:rPr>
        <w:t>організація та проведення спектаклів, концертів, вистав, інших театрально-видовищних заходів, у тому числі за участю професійних творчих колективів та окремих виконавців;</w:t>
      </w:r>
    </w:p>
    <w:p w:rsidR="00472746" w:rsidRPr="001F2DF7" w:rsidRDefault="00472746" w:rsidP="00472746">
      <w:pPr>
        <w:numPr>
          <w:ilvl w:val="0"/>
          <w:numId w:val="7"/>
        </w:numPr>
        <w:tabs>
          <w:tab w:val="left" w:pos="5775"/>
        </w:tabs>
        <w:jc w:val="both"/>
        <w:rPr>
          <w:sz w:val="28"/>
          <w:szCs w:val="28"/>
        </w:rPr>
      </w:pPr>
      <w:r w:rsidRPr="001F2DF7">
        <w:rPr>
          <w:sz w:val="28"/>
          <w:szCs w:val="28"/>
          <w:lang w:val="uk-UA"/>
        </w:rPr>
        <w:t>організація та проведення масових заходів, народних гулянь, обрядів, ритуалів відповідно до місцевих звичаїв і традицій, масових театралізованих свят;</w:t>
      </w:r>
    </w:p>
    <w:p w:rsidR="00472746" w:rsidRPr="001F2DF7" w:rsidRDefault="00472746" w:rsidP="00472746">
      <w:pPr>
        <w:numPr>
          <w:ilvl w:val="0"/>
          <w:numId w:val="7"/>
        </w:numPr>
        <w:tabs>
          <w:tab w:val="left" w:pos="5775"/>
        </w:tabs>
        <w:jc w:val="both"/>
        <w:rPr>
          <w:sz w:val="28"/>
          <w:szCs w:val="28"/>
        </w:rPr>
      </w:pPr>
      <w:r w:rsidRPr="001F2DF7">
        <w:rPr>
          <w:sz w:val="28"/>
          <w:szCs w:val="28"/>
          <w:lang w:val="uk-UA"/>
        </w:rPr>
        <w:t>надання платних послуг згідно вимог чинного</w:t>
      </w:r>
      <w:r w:rsidRPr="001F2DF7">
        <w:rPr>
          <w:sz w:val="28"/>
          <w:szCs w:val="28"/>
        </w:rPr>
        <w:t xml:space="preserve"> </w:t>
      </w:r>
      <w:r w:rsidRPr="001F2DF7">
        <w:rPr>
          <w:sz w:val="28"/>
          <w:szCs w:val="28"/>
          <w:lang w:val="uk-UA"/>
        </w:rPr>
        <w:t>законодавства.</w:t>
      </w:r>
    </w:p>
    <w:p w:rsidR="00472746" w:rsidRPr="001F2DF7" w:rsidRDefault="00472746" w:rsidP="00472746">
      <w:pPr>
        <w:tabs>
          <w:tab w:val="left" w:pos="5775"/>
        </w:tabs>
        <w:jc w:val="both"/>
        <w:rPr>
          <w:sz w:val="28"/>
          <w:szCs w:val="28"/>
        </w:rPr>
      </w:pPr>
      <w:r>
        <w:rPr>
          <w:b/>
          <w:sz w:val="28"/>
          <w:szCs w:val="28"/>
          <w:lang w:val="uk-UA"/>
        </w:rPr>
        <w:t xml:space="preserve">         </w:t>
      </w:r>
      <w:r w:rsidRPr="001F2DF7">
        <w:rPr>
          <w:b/>
          <w:sz w:val="28"/>
          <w:szCs w:val="28"/>
          <w:lang w:val="uk-UA"/>
        </w:rPr>
        <w:t>2.2.</w:t>
      </w:r>
      <w:r w:rsidRPr="001F2DF7">
        <w:rPr>
          <w:sz w:val="28"/>
          <w:szCs w:val="28"/>
          <w:lang w:val="uk-UA"/>
        </w:rPr>
        <w:t xml:space="preserve"> Завданнями Установи є:</w:t>
      </w:r>
    </w:p>
    <w:p w:rsidR="00472746" w:rsidRPr="001F2DF7" w:rsidRDefault="00472746" w:rsidP="00472746">
      <w:pPr>
        <w:numPr>
          <w:ilvl w:val="0"/>
          <w:numId w:val="7"/>
        </w:numPr>
        <w:tabs>
          <w:tab w:val="left" w:pos="5775"/>
        </w:tabs>
        <w:jc w:val="both"/>
        <w:rPr>
          <w:sz w:val="28"/>
          <w:szCs w:val="28"/>
        </w:rPr>
      </w:pPr>
      <w:r w:rsidRPr="001F2DF7">
        <w:rPr>
          <w:sz w:val="28"/>
          <w:szCs w:val="28"/>
          <w:lang w:val="uk-UA"/>
        </w:rPr>
        <w:t xml:space="preserve">виховання громадянина України на засадах прав і свобод людини та громадянина, </w:t>
      </w:r>
      <w:proofErr w:type="spellStart"/>
      <w:r w:rsidRPr="001F2DF7">
        <w:rPr>
          <w:sz w:val="28"/>
          <w:szCs w:val="28"/>
        </w:rPr>
        <w:t>любові</w:t>
      </w:r>
      <w:proofErr w:type="spellEnd"/>
      <w:r w:rsidRPr="001F2DF7">
        <w:rPr>
          <w:sz w:val="28"/>
          <w:szCs w:val="28"/>
        </w:rPr>
        <w:t xml:space="preserve"> до </w:t>
      </w:r>
      <w:proofErr w:type="spellStart"/>
      <w:r w:rsidRPr="001F2DF7">
        <w:rPr>
          <w:sz w:val="28"/>
          <w:szCs w:val="28"/>
        </w:rPr>
        <w:t>свого</w:t>
      </w:r>
      <w:proofErr w:type="spellEnd"/>
      <w:r w:rsidRPr="001F2DF7">
        <w:rPr>
          <w:sz w:val="28"/>
          <w:szCs w:val="28"/>
        </w:rPr>
        <w:t xml:space="preserve"> народу,</w:t>
      </w:r>
      <w:r w:rsidRPr="001F2DF7">
        <w:rPr>
          <w:sz w:val="28"/>
          <w:szCs w:val="28"/>
          <w:lang w:val="uk-UA"/>
        </w:rPr>
        <w:t xml:space="preserve"> турботи про його благо, любові</w:t>
      </w:r>
      <w:r w:rsidRPr="001F2DF7">
        <w:rPr>
          <w:sz w:val="28"/>
          <w:szCs w:val="28"/>
        </w:rPr>
        <w:t xml:space="preserve"> до </w:t>
      </w:r>
      <w:proofErr w:type="spellStart"/>
      <w:r w:rsidRPr="001F2DF7">
        <w:rPr>
          <w:sz w:val="28"/>
          <w:szCs w:val="28"/>
        </w:rPr>
        <w:t>України</w:t>
      </w:r>
      <w:proofErr w:type="spellEnd"/>
      <w:r w:rsidRPr="001F2DF7">
        <w:rPr>
          <w:sz w:val="28"/>
          <w:szCs w:val="28"/>
          <w:lang w:val="uk-UA"/>
        </w:rPr>
        <w:t xml:space="preserve"> і </w:t>
      </w:r>
      <w:proofErr w:type="spellStart"/>
      <w:r w:rsidRPr="001F2DF7">
        <w:rPr>
          <w:sz w:val="28"/>
          <w:szCs w:val="28"/>
        </w:rPr>
        <w:t>готовності</w:t>
      </w:r>
      <w:proofErr w:type="spellEnd"/>
      <w:r w:rsidRPr="001F2DF7">
        <w:rPr>
          <w:sz w:val="28"/>
          <w:szCs w:val="28"/>
        </w:rPr>
        <w:t xml:space="preserve"> </w:t>
      </w:r>
      <w:proofErr w:type="spellStart"/>
      <w:r w:rsidRPr="001F2DF7">
        <w:rPr>
          <w:sz w:val="28"/>
          <w:szCs w:val="28"/>
        </w:rPr>
        <w:t>відстояти</w:t>
      </w:r>
      <w:proofErr w:type="spellEnd"/>
      <w:r w:rsidRPr="001F2DF7">
        <w:rPr>
          <w:sz w:val="28"/>
          <w:szCs w:val="28"/>
        </w:rPr>
        <w:t xml:space="preserve"> </w:t>
      </w:r>
      <w:proofErr w:type="spellStart"/>
      <w:r w:rsidRPr="001F2DF7">
        <w:rPr>
          <w:sz w:val="28"/>
          <w:szCs w:val="28"/>
        </w:rPr>
        <w:t>незалежність</w:t>
      </w:r>
      <w:proofErr w:type="spellEnd"/>
      <w:r w:rsidRPr="001F2DF7">
        <w:rPr>
          <w:sz w:val="28"/>
          <w:szCs w:val="28"/>
        </w:rPr>
        <w:t xml:space="preserve"> </w:t>
      </w:r>
      <w:proofErr w:type="spellStart"/>
      <w:r w:rsidRPr="001F2DF7">
        <w:rPr>
          <w:sz w:val="28"/>
          <w:szCs w:val="28"/>
        </w:rPr>
        <w:t>Батьківщини</w:t>
      </w:r>
      <w:proofErr w:type="spellEnd"/>
      <w:r w:rsidRPr="001F2DF7">
        <w:rPr>
          <w:sz w:val="28"/>
          <w:szCs w:val="28"/>
          <w:lang w:val="uk-UA"/>
        </w:rPr>
        <w:t>, поваги до Державних символів, Конституції України;</w:t>
      </w:r>
    </w:p>
    <w:p w:rsidR="00472746" w:rsidRPr="001F2DF7" w:rsidRDefault="00472746" w:rsidP="00472746">
      <w:pPr>
        <w:numPr>
          <w:ilvl w:val="0"/>
          <w:numId w:val="7"/>
        </w:numPr>
        <w:tabs>
          <w:tab w:val="left" w:pos="5775"/>
        </w:tabs>
        <w:jc w:val="both"/>
        <w:rPr>
          <w:sz w:val="28"/>
          <w:szCs w:val="28"/>
        </w:rPr>
      </w:pPr>
      <w:r w:rsidRPr="001F2DF7">
        <w:rPr>
          <w:sz w:val="28"/>
          <w:szCs w:val="28"/>
          <w:lang w:val="uk-UA"/>
        </w:rPr>
        <w:t>реалізація завдань державної політики в галузі народної творчості, культурно-освітньої роботи та організації дозвілля;</w:t>
      </w:r>
    </w:p>
    <w:p w:rsidR="00472746" w:rsidRPr="001F2DF7" w:rsidRDefault="00472746" w:rsidP="00472746">
      <w:pPr>
        <w:numPr>
          <w:ilvl w:val="0"/>
          <w:numId w:val="7"/>
        </w:numPr>
        <w:tabs>
          <w:tab w:val="left" w:pos="5775"/>
        </w:tabs>
        <w:jc w:val="both"/>
        <w:rPr>
          <w:sz w:val="28"/>
          <w:szCs w:val="28"/>
        </w:rPr>
      </w:pPr>
      <w:r w:rsidRPr="001F2DF7">
        <w:rPr>
          <w:sz w:val="28"/>
          <w:szCs w:val="28"/>
          <w:lang w:val="uk-UA"/>
        </w:rPr>
        <w:t>відродження, збереження і розвиток духовності українського народу, української національної культури, культури інших національностей, що проживають на території України;</w:t>
      </w:r>
    </w:p>
    <w:p w:rsidR="00472746" w:rsidRPr="001F2DF7" w:rsidRDefault="00472746" w:rsidP="00472746">
      <w:pPr>
        <w:numPr>
          <w:ilvl w:val="0"/>
          <w:numId w:val="7"/>
        </w:numPr>
        <w:tabs>
          <w:tab w:val="left" w:pos="5775"/>
        </w:tabs>
        <w:jc w:val="both"/>
        <w:rPr>
          <w:sz w:val="28"/>
          <w:szCs w:val="28"/>
        </w:rPr>
      </w:pPr>
      <w:r w:rsidRPr="001F2DF7">
        <w:rPr>
          <w:sz w:val="28"/>
          <w:szCs w:val="28"/>
          <w:lang w:val="uk-UA"/>
        </w:rPr>
        <w:t>реалізація державних і регіональних програм розвитку установ клубного типу;</w:t>
      </w:r>
    </w:p>
    <w:p w:rsidR="00472746" w:rsidRPr="001F2DF7" w:rsidRDefault="00472746" w:rsidP="00472746">
      <w:pPr>
        <w:numPr>
          <w:ilvl w:val="0"/>
          <w:numId w:val="7"/>
        </w:numPr>
        <w:tabs>
          <w:tab w:val="left" w:pos="5775"/>
        </w:tabs>
        <w:jc w:val="both"/>
        <w:rPr>
          <w:sz w:val="28"/>
          <w:szCs w:val="28"/>
        </w:rPr>
      </w:pPr>
      <w:r w:rsidRPr="001F2DF7">
        <w:rPr>
          <w:sz w:val="28"/>
          <w:szCs w:val="28"/>
          <w:lang w:val="uk-UA"/>
        </w:rPr>
        <w:t>сприяння вдосконаленню законодавства в організації та управлінні клубною справою;</w:t>
      </w:r>
    </w:p>
    <w:p w:rsidR="00472746" w:rsidRPr="001F2DF7" w:rsidRDefault="00472746" w:rsidP="00472746">
      <w:pPr>
        <w:numPr>
          <w:ilvl w:val="0"/>
          <w:numId w:val="7"/>
        </w:numPr>
        <w:jc w:val="both"/>
        <w:rPr>
          <w:sz w:val="28"/>
          <w:szCs w:val="28"/>
        </w:rPr>
      </w:pPr>
      <w:r w:rsidRPr="001F2DF7">
        <w:rPr>
          <w:sz w:val="28"/>
          <w:szCs w:val="28"/>
          <w:lang w:val="uk-UA"/>
        </w:rPr>
        <w:t>збереження, створення, розповсюдження культурних надбань;</w:t>
      </w:r>
    </w:p>
    <w:p w:rsidR="00472746" w:rsidRPr="001F2DF7" w:rsidRDefault="00472746" w:rsidP="00472746">
      <w:pPr>
        <w:numPr>
          <w:ilvl w:val="0"/>
          <w:numId w:val="7"/>
        </w:numPr>
        <w:jc w:val="both"/>
        <w:rPr>
          <w:sz w:val="28"/>
          <w:szCs w:val="28"/>
        </w:rPr>
      </w:pPr>
      <w:r w:rsidRPr="001F2DF7">
        <w:rPr>
          <w:sz w:val="28"/>
          <w:szCs w:val="28"/>
          <w:lang w:val="uk-UA"/>
        </w:rPr>
        <w:t>розвиток усіх видів та жанрів самодіяльної народної творчості, аматорського мистецтва, народних художніх промислів;</w:t>
      </w:r>
    </w:p>
    <w:p w:rsidR="00472746" w:rsidRPr="001F2DF7" w:rsidRDefault="00472746" w:rsidP="00472746">
      <w:pPr>
        <w:numPr>
          <w:ilvl w:val="0"/>
          <w:numId w:val="7"/>
        </w:numPr>
        <w:jc w:val="both"/>
        <w:rPr>
          <w:sz w:val="28"/>
          <w:szCs w:val="28"/>
        </w:rPr>
      </w:pPr>
      <w:r w:rsidRPr="001F2DF7">
        <w:rPr>
          <w:sz w:val="28"/>
          <w:szCs w:val="28"/>
          <w:lang w:val="uk-UA"/>
        </w:rPr>
        <w:t xml:space="preserve">методичний супровід та участь у громадсько-важливих, соціальних, культурних, творчих, </w:t>
      </w:r>
      <w:r w:rsidRPr="001F2DF7">
        <w:rPr>
          <w:color w:val="000000"/>
          <w:sz w:val="28"/>
          <w:szCs w:val="28"/>
          <w:lang w:val="uk-UA"/>
        </w:rPr>
        <w:t xml:space="preserve">спортивно-оздоровчих, відпочинкових </w:t>
      </w:r>
      <w:r w:rsidRPr="001F2DF7">
        <w:rPr>
          <w:sz w:val="28"/>
          <w:szCs w:val="28"/>
          <w:lang w:val="uk-UA"/>
        </w:rPr>
        <w:t>ініціативах, тощо;</w:t>
      </w:r>
    </w:p>
    <w:p w:rsidR="00472746" w:rsidRPr="001F2DF7" w:rsidRDefault="00472746" w:rsidP="00472746">
      <w:pPr>
        <w:numPr>
          <w:ilvl w:val="0"/>
          <w:numId w:val="7"/>
        </w:numPr>
        <w:jc w:val="both"/>
        <w:rPr>
          <w:sz w:val="28"/>
          <w:szCs w:val="28"/>
        </w:rPr>
      </w:pPr>
      <w:r w:rsidRPr="001F2DF7">
        <w:rPr>
          <w:sz w:val="28"/>
          <w:szCs w:val="28"/>
          <w:lang w:val="uk-UA"/>
        </w:rPr>
        <w:t>вивчення культурних запитів, розкриття творчих здібностей і обдарувань в різновікових групах населення;</w:t>
      </w:r>
    </w:p>
    <w:p w:rsidR="00472746" w:rsidRPr="001F2DF7" w:rsidRDefault="00472746" w:rsidP="00472746">
      <w:pPr>
        <w:numPr>
          <w:ilvl w:val="0"/>
          <w:numId w:val="7"/>
        </w:numPr>
        <w:tabs>
          <w:tab w:val="left" w:pos="5775"/>
        </w:tabs>
        <w:jc w:val="both"/>
        <w:rPr>
          <w:sz w:val="28"/>
          <w:szCs w:val="28"/>
        </w:rPr>
      </w:pPr>
      <w:r w:rsidRPr="001F2DF7">
        <w:rPr>
          <w:sz w:val="28"/>
          <w:szCs w:val="28"/>
          <w:lang w:val="uk-UA"/>
        </w:rPr>
        <w:t>урізноманітнення форм і методів культурно-освітньої роботи, впровадження інноваційних процесів, запровадження нових моделей співробітництва в усі напрямки соціокультурної діяльності Установи;</w:t>
      </w:r>
    </w:p>
    <w:p w:rsidR="00472746" w:rsidRPr="001F2DF7" w:rsidRDefault="00472746" w:rsidP="00472746">
      <w:pPr>
        <w:numPr>
          <w:ilvl w:val="0"/>
          <w:numId w:val="7"/>
        </w:numPr>
        <w:spacing w:after="20"/>
        <w:jc w:val="both"/>
        <w:rPr>
          <w:sz w:val="28"/>
          <w:szCs w:val="28"/>
        </w:rPr>
      </w:pPr>
      <w:r w:rsidRPr="001F2DF7">
        <w:rPr>
          <w:sz w:val="28"/>
          <w:szCs w:val="28"/>
          <w:lang w:val="uk-UA"/>
        </w:rPr>
        <w:t xml:space="preserve">реалізація за грошову винагороду у неспеціалізованих торговельних об'єктах (кіосках, лотках, салонах-магазинах, виставках) репродукцій, наборів листівок, афіш, плакатів, тощо, а також сувенірних виробів, значків, виробів </w:t>
      </w:r>
      <w:proofErr w:type="spellStart"/>
      <w:r w:rsidRPr="001F2DF7">
        <w:rPr>
          <w:sz w:val="28"/>
          <w:szCs w:val="28"/>
          <w:lang w:val="uk-UA"/>
        </w:rPr>
        <w:t>майстів</w:t>
      </w:r>
      <w:proofErr w:type="spellEnd"/>
      <w:r w:rsidRPr="001F2DF7">
        <w:rPr>
          <w:sz w:val="28"/>
          <w:szCs w:val="28"/>
          <w:lang w:val="uk-UA"/>
        </w:rPr>
        <w:t xml:space="preserve"> народних промислів, декоративно-ужиткового мистецтва тощо;</w:t>
      </w:r>
    </w:p>
    <w:p w:rsidR="00472746" w:rsidRPr="001F2DF7" w:rsidRDefault="00472746" w:rsidP="00472746">
      <w:pPr>
        <w:numPr>
          <w:ilvl w:val="0"/>
          <w:numId w:val="7"/>
        </w:numPr>
        <w:tabs>
          <w:tab w:val="left" w:pos="5775"/>
        </w:tabs>
        <w:jc w:val="both"/>
        <w:rPr>
          <w:sz w:val="28"/>
          <w:szCs w:val="28"/>
        </w:rPr>
      </w:pPr>
      <w:r w:rsidRPr="001F2DF7">
        <w:rPr>
          <w:sz w:val="28"/>
          <w:szCs w:val="28"/>
          <w:lang w:val="uk-UA"/>
        </w:rPr>
        <w:t xml:space="preserve">задоволення інформаційних, культурно-освітніх, </w:t>
      </w:r>
      <w:r w:rsidRPr="001F2DF7">
        <w:rPr>
          <w:color w:val="000000"/>
          <w:sz w:val="28"/>
          <w:szCs w:val="28"/>
          <w:lang w:val="uk-UA"/>
        </w:rPr>
        <w:t>спортивно-оздоровчих, відпочинкових потреб,</w:t>
      </w:r>
      <w:r w:rsidRPr="001F2DF7">
        <w:rPr>
          <w:sz w:val="28"/>
          <w:szCs w:val="28"/>
          <w:lang w:val="uk-UA"/>
        </w:rPr>
        <w:t xml:space="preserve"> організація дозвілля для різновікових груп населення, у тому числі проведення вечорів відпочинку, дискотек, молодіжних і тематичних балів, карнавалів, дитячих ранків, розважальних та пізнавальних програм, тощо;</w:t>
      </w:r>
    </w:p>
    <w:p w:rsidR="00472746" w:rsidRPr="001F2DF7" w:rsidRDefault="00472746" w:rsidP="00472746">
      <w:pPr>
        <w:numPr>
          <w:ilvl w:val="0"/>
          <w:numId w:val="7"/>
        </w:numPr>
        <w:tabs>
          <w:tab w:val="left" w:pos="5775"/>
        </w:tabs>
        <w:jc w:val="both"/>
        <w:rPr>
          <w:sz w:val="28"/>
          <w:szCs w:val="28"/>
        </w:rPr>
      </w:pPr>
      <w:r w:rsidRPr="001F2DF7">
        <w:rPr>
          <w:sz w:val="28"/>
          <w:szCs w:val="28"/>
          <w:lang w:val="uk-UA"/>
        </w:rPr>
        <w:t>удосконалення організаційної структури Установи;</w:t>
      </w:r>
    </w:p>
    <w:p w:rsidR="00472746" w:rsidRPr="001F2DF7" w:rsidRDefault="00472746" w:rsidP="00472746">
      <w:pPr>
        <w:numPr>
          <w:ilvl w:val="0"/>
          <w:numId w:val="7"/>
        </w:numPr>
        <w:tabs>
          <w:tab w:val="left" w:pos="5775"/>
        </w:tabs>
        <w:jc w:val="both"/>
        <w:rPr>
          <w:sz w:val="28"/>
          <w:szCs w:val="28"/>
        </w:rPr>
      </w:pPr>
      <w:r w:rsidRPr="001F2DF7">
        <w:rPr>
          <w:sz w:val="28"/>
          <w:szCs w:val="28"/>
          <w:lang w:val="uk-UA"/>
        </w:rPr>
        <w:t>забезпечення підвищення кваліфікаційного і професійного рівня працівників Установи;</w:t>
      </w:r>
    </w:p>
    <w:p w:rsidR="00472746" w:rsidRPr="001F2DF7" w:rsidRDefault="00472746" w:rsidP="00472746">
      <w:pPr>
        <w:numPr>
          <w:ilvl w:val="0"/>
          <w:numId w:val="7"/>
        </w:numPr>
        <w:jc w:val="both"/>
        <w:rPr>
          <w:sz w:val="28"/>
          <w:szCs w:val="28"/>
        </w:rPr>
      </w:pPr>
      <w:r w:rsidRPr="001F2DF7">
        <w:rPr>
          <w:sz w:val="28"/>
          <w:szCs w:val="28"/>
          <w:lang w:val="uk-UA"/>
        </w:rPr>
        <w:t>зміцнення та вдосконалення матеріальної бази для проведення культурно-освітньої роботи.</w:t>
      </w:r>
    </w:p>
    <w:p w:rsidR="00472746" w:rsidRDefault="00472746" w:rsidP="00472746">
      <w:pPr>
        <w:ind w:firstLine="360"/>
        <w:jc w:val="both"/>
        <w:rPr>
          <w:sz w:val="28"/>
          <w:szCs w:val="28"/>
          <w:lang w:val="uk-UA"/>
        </w:rPr>
      </w:pPr>
      <w:r>
        <w:rPr>
          <w:b/>
          <w:sz w:val="28"/>
          <w:szCs w:val="28"/>
          <w:lang w:val="uk-UA"/>
        </w:rPr>
        <w:t xml:space="preserve">    </w:t>
      </w:r>
      <w:r w:rsidRPr="001F2DF7">
        <w:rPr>
          <w:b/>
          <w:sz w:val="28"/>
          <w:szCs w:val="28"/>
          <w:lang w:val="uk-UA"/>
        </w:rPr>
        <w:t>2.3.</w:t>
      </w:r>
      <w:r w:rsidRPr="001F2DF7">
        <w:rPr>
          <w:sz w:val="28"/>
          <w:szCs w:val="28"/>
          <w:lang w:val="uk-UA"/>
        </w:rPr>
        <w:t xml:space="preserve"> Функцією Установи є культурно-освітня, виховна, методична, творча, навчальна, пізнавальна, </w:t>
      </w:r>
      <w:r w:rsidRPr="001F2DF7">
        <w:rPr>
          <w:color w:val="000000"/>
          <w:sz w:val="28"/>
          <w:szCs w:val="28"/>
          <w:lang w:val="uk-UA"/>
        </w:rPr>
        <w:t xml:space="preserve">відпочинкова, </w:t>
      </w:r>
      <w:r w:rsidRPr="001F2DF7">
        <w:rPr>
          <w:sz w:val="28"/>
          <w:szCs w:val="28"/>
          <w:lang w:val="uk-UA"/>
        </w:rPr>
        <w:t xml:space="preserve">розважальна, </w:t>
      </w:r>
      <w:r w:rsidRPr="001F2DF7">
        <w:rPr>
          <w:color w:val="000000"/>
          <w:sz w:val="28"/>
          <w:szCs w:val="28"/>
          <w:lang w:val="uk-UA"/>
        </w:rPr>
        <w:t xml:space="preserve">спортивно-оздоровча </w:t>
      </w:r>
      <w:r w:rsidRPr="001F2DF7">
        <w:rPr>
          <w:sz w:val="28"/>
          <w:szCs w:val="28"/>
          <w:lang w:val="uk-UA"/>
        </w:rPr>
        <w:t>робота.</w:t>
      </w:r>
      <w:r w:rsidRPr="001F2DF7">
        <w:rPr>
          <w:sz w:val="28"/>
          <w:szCs w:val="28"/>
        </w:rPr>
        <w:t xml:space="preserve"> </w:t>
      </w:r>
    </w:p>
    <w:p w:rsidR="00472746" w:rsidRDefault="00472746" w:rsidP="00472746">
      <w:pPr>
        <w:ind w:firstLine="360"/>
        <w:jc w:val="both"/>
        <w:rPr>
          <w:sz w:val="28"/>
          <w:szCs w:val="28"/>
          <w:lang w:val="uk-UA"/>
        </w:rPr>
      </w:pPr>
    </w:p>
    <w:p w:rsidR="00483D56" w:rsidRPr="00F94D80" w:rsidRDefault="00483D56" w:rsidP="00472746">
      <w:pPr>
        <w:ind w:firstLine="360"/>
        <w:jc w:val="both"/>
        <w:rPr>
          <w:sz w:val="28"/>
          <w:szCs w:val="28"/>
          <w:lang w:val="uk-UA"/>
        </w:rPr>
      </w:pPr>
    </w:p>
    <w:p w:rsidR="00472746" w:rsidRPr="00F94D80" w:rsidRDefault="00472746" w:rsidP="00472746">
      <w:pPr>
        <w:tabs>
          <w:tab w:val="left" w:pos="0"/>
        </w:tabs>
        <w:jc w:val="center"/>
        <w:rPr>
          <w:sz w:val="28"/>
          <w:szCs w:val="28"/>
          <w:lang w:val="uk-UA"/>
        </w:rPr>
      </w:pPr>
      <w:r w:rsidRPr="001F2DF7">
        <w:rPr>
          <w:b/>
          <w:sz w:val="28"/>
          <w:szCs w:val="28"/>
          <w:lang w:val="uk-UA"/>
        </w:rPr>
        <w:t>3.   ОБОВ’ЯЗКИ ТА ПРАВА УСТАНОВИ</w:t>
      </w:r>
    </w:p>
    <w:p w:rsidR="00472746" w:rsidRPr="001F2DF7" w:rsidRDefault="00472746" w:rsidP="00472746">
      <w:pPr>
        <w:shd w:val="clear" w:color="auto" w:fill="FFFFFF"/>
        <w:autoSpaceDE w:val="0"/>
        <w:ind w:firstLine="708"/>
        <w:jc w:val="both"/>
        <w:rPr>
          <w:sz w:val="28"/>
          <w:szCs w:val="28"/>
          <w:lang w:val="uk-UA"/>
        </w:rPr>
      </w:pPr>
      <w:r w:rsidRPr="001F2DF7">
        <w:rPr>
          <w:b/>
          <w:sz w:val="28"/>
          <w:szCs w:val="28"/>
          <w:lang w:val="uk-UA"/>
        </w:rPr>
        <w:t>3.1.</w:t>
      </w:r>
      <w:r w:rsidRPr="001F2DF7">
        <w:rPr>
          <w:sz w:val="28"/>
          <w:szCs w:val="28"/>
          <w:lang w:val="uk-UA"/>
        </w:rPr>
        <w:t xml:space="preserve"> Установа своєю діяльністю забезпечує реалізацію прав громадян на якісне культурно-освітнє, </w:t>
      </w:r>
      <w:r w:rsidRPr="001F2DF7">
        <w:rPr>
          <w:color w:val="000000"/>
          <w:sz w:val="28"/>
          <w:szCs w:val="28"/>
          <w:lang w:val="uk-UA"/>
        </w:rPr>
        <w:t xml:space="preserve">виховне, методичне, творче, навчальне, пізнавальне, відпочинкове, розважальне, спортивно-оздоровче </w:t>
      </w:r>
      <w:r w:rsidRPr="001F2DF7">
        <w:rPr>
          <w:sz w:val="28"/>
          <w:szCs w:val="28"/>
          <w:lang w:val="uk-UA"/>
        </w:rPr>
        <w:t>обслуговування</w:t>
      </w:r>
      <w:r w:rsidRPr="001F2DF7">
        <w:rPr>
          <w:color w:val="000000"/>
          <w:sz w:val="28"/>
          <w:szCs w:val="28"/>
          <w:lang w:val="uk-UA"/>
        </w:rPr>
        <w:t>.</w:t>
      </w:r>
    </w:p>
    <w:p w:rsidR="00472746" w:rsidRPr="001F2DF7" w:rsidRDefault="00472746" w:rsidP="00472746">
      <w:pPr>
        <w:shd w:val="clear" w:color="auto" w:fill="FFFFFF"/>
        <w:autoSpaceDE w:val="0"/>
        <w:ind w:firstLine="708"/>
        <w:jc w:val="both"/>
        <w:rPr>
          <w:sz w:val="28"/>
          <w:szCs w:val="28"/>
        </w:rPr>
      </w:pPr>
      <w:r w:rsidRPr="001F2DF7">
        <w:rPr>
          <w:b/>
          <w:color w:val="000000"/>
          <w:sz w:val="28"/>
          <w:szCs w:val="28"/>
          <w:lang w:val="uk-UA"/>
        </w:rPr>
        <w:t>3.2.</w:t>
      </w:r>
      <w:r w:rsidRPr="001F2DF7">
        <w:rPr>
          <w:color w:val="000000"/>
          <w:sz w:val="28"/>
          <w:szCs w:val="28"/>
          <w:lang w:val="uk-UA"/>
        </w:rPr>
        <w:t xml:space="preserve"> </w:t>
      </w:r>
      <w:r w:rsidRPr="001F2DF7">
        <w:rPr>
          <w:sz w:val="28"/>
          <w:szCs w:val="28"/>
          <w:lang w:val="uk-UA"/>
        </w:rPr>
        <w:t>Установа</w:t>
      </w:r>
      <w:r w:rsidRPr="001F2DF7">
        <w:rPr>
          <w:color w:val="000000"/>
          <w:sz w:val="28"/>
          <w:szCs w:val="28"/>
          <w:lang w:val="uk-UA"/>
        </w:rPr>
        <w:t xml:space="preserve"> зобов'язана проводити діяльність у відповідності до нормативної бази в галузі клубної справи.</w:t>
      </w:r>
    </w:p>
    <w:p w:rsidR="00472746" w:rsidRPr="001F2DF7" w:rsidRDefault="00472746" w:rsidP="00472746">
      <w:pPr>
        <w:shd w:val="clear" w:color="auto" w:fill="FFFFFF"/>
        <w:autoSpaceDE w:val="0"/>
        <w:ind w:firstLine="708"/>
        <w:jc w:val="both"/>
        <w:rPr>
          <w:sz w:val="28"/>
          <w:szCs w:val="28"/>
        </w:rPr>
      </w:pPr>
      <w:r w:rsidRPr="001F2DF7">
        <w:rPr>
          <w:b/>
          <w:color w:val="000000"/>
          <w:sz w:val="28"/>
          <w:szCs w:val="28"/>
          <w:lang w:val="uk-UA"/>
        </w:rPr>
        <w:t>3.3.</w:t>
      </w:r>
      <w:r w:rsidRPr="001F2DF7">
        <w:rPr>
          <w:color w:val="000000"/>
          <w:sz w:val="28"/>
          <w:szCs w:val="28"/>
          <w:lang w:val="uk-UA"/>
        </w:rPr>
        <w:t xml:space="preserve"> Основні культурно-</w:t>
      </w:r>
      <w:r w:rsidRPr="001F2DF7">
        <w:rPr>
          <w:sz w:val="28"/>
          <w:szCs w:val="28"/>
          <w:lang w:val="uk-UA"/>
        </w:rPr>
        <w:t>освітні</w:t>
      </w:r>
      <w:r w:rsidRPr="001F2DF7">
        <w:rPr>
          <w:color w:val="000000"/>
          <w:sz w:val="28"/>
          <w:szCs w:val="28"/>
          <w:lang w:val="uk-UA"/>
        </w:rPr>
        <w:t xml:space="preserve"> послуги надаються </w:t>
      </w:r>
      <w:r w:rsidRPr="001F2DF7">
        <w:rPr>
          <w:sz w:val="28"/>
          <w:szCs w:val="28"/>
          <w:lang w:val="uk-UA"/>
        </w:rPr>
        <w:t>Установою</w:t>
      </w:r>
      <w:r w:rsidRPr="001F2DF7">
        <w:rPr>
          <w:color w:val="000000"/>
          <w:sz w:val="28"/>
          <w:szCs w:val="28"/>
          <w:lang w:val="uk-UA"/>
        </w:rPr>
        <w:t xml:space="preserve"> безкоштовно.</w:t>
      </w:r>
    </w:p>
    <w:p w:rsidR="00472746" w:rsidRPr="001F2DF7" w:rsidRDefault="00472746" w:rsidP="00472746">
      <w:pPr>
        <w:shd w:val="clear" w:color="auto" w:fill="FFFFFF"/>
        <w:autoSpaceDE w:val="0"/>
        <w:ind w:firstLine="708"/>
        <w:jc w:val="both"/>
        <w:rPr>
          <w:sz w:val="28"/>
          <w:szCs w:val="28"/>
        </w:rPr>
      </w:pPr>
      <w:r w:rsidRPr="001F2DF7">
        <w:rPr>
          <w:b/>
          <w:color w:val="000000"/>
          <w:sz w:val="28"/>
          <w:szCs w:val="28"/>
          <w:lang w:val="uk-UA"/>
        </w:rPr>
        <w:t>3.4.</w:t>
      </w:r>
      <w:r w:rsidRPr="001F2DF7">
        <w:rPr>
          <w:color w:val="000000"/>
          <w:sz w:val="28"/>
          <w:szCs w:val="28"/>
          <w:lang w:val="uk-UA"/>
        </w:rPr>
        <w:t xml:space="preserve"> </w:t>
      </w:r>
      <w:r w:rsidRPr="001F2DF7">
        <w:rPr>
          <w:sz w:val="28"/>
          <w:szCs w:val="28"/>
          <w:lang w:val="uk-UA"/>
        </w:rPr>
        <w:t>Установа</w:t>
      </w:r>
      <w:r w:rsidRPr="001F2DF7">
        <w:rPr>
          <w:color w:val="000000"/>
          <w:sz w:val="28"/>
          <w:szCs w:val="28"/>
          <w:lang w:val="uk-UA"/>
        </w:rPr>
        <w:t xml:space="preserve"> має право:</w:t>
      </w:r>
    </w:p>
    <w:p w:rsidR="00472746" w:rsidRPr="001F2DF7" w:rsidRDefault="00472746" w:rsidP="00472746">
      <w:pPr>
        <w:numPr>
          <w:ilvl w:val="0"/>
          <w:numId w:val="2"/>
        </w:numPr>
        <w:shd w:val="clear" w:color="auto" w:fill="FFFFFF"/>
        <w:tabs>
          <w:tab w:val="left" w:pos="360"/>
        </w:tabs>
        <w:autoSpaceDE w:val="0"/>
        <w:ind w:left="360"/>
        <w:jc w:val="both"/>
        <w:rPr>
          <w:sz w:val="28"/>
          <w:szCs w:val="28"/>
        </w:rPr>
      </w:pPr>
      <w:r w:rsidRPr="001F2DF7">
        <w:rPr>
          <w:color w:val="000000"/>
          <w:sz w:val="28"/>
          <w:szCs w:val="28"/>
          <w:lang w:val="uk-UA"/>
        </w:rPr>
        <w:t>користуватися пільгами, що передбачені чинним законодавством;</w:t>
      </w:r>
    </w:p>
    <w:p w:rsidR="00472746" w:rsidRPr="001F2DF7" w:rsidRDefault="00472746" w:rsidP="00472746">
      <w:pPr>
        <w:numPr>
          <w:ilvl w:val="0"/>
          <w:numId w:val="2"/>
        </w:numPr>
        <w:shd w:val="clear" w:color="auto" w:fill="FFFFFF"/>
        <w:tabs>
          <w:tab w:val="left" w:pos="360"/>
        </w:tabs>
        <w:autoSpaceDE w:val="0"/>
        <w:ind w:left="360"/>
        <w:jc w:val="both"/>
        <w:rPr>
          <w:sz w:val="28"/>
          <w:szCs w:val="28"/>
        </w:rPr>
      </w:pPr>
      <w:r w:rsidRPr="001F2DF7">
        <w:rPr>
          <w:color w:val="000000"/>
          <w:sz w:val="28"/>
          <w:szCs w:val="28"/>
          <w:lang w:val="uk-UA"/>
        </w:rPr>
        <w:t>визначати форми і засоби організації культурно-</w:t>
      </w:r>
      <w:r w:rsidRPr="001F2DF7">
        <w:rPr>
          <w:sz w:val="28"/>
          <w:szCs w:val="28"/>
          <w:lang w:val="uk-UA"/>
        </w:rPr>
        <w:t>освітніх</w:t>
      </w:r>
      <w:r w:rsidRPr="001F2DF7">
        <w:rPr>
          <w:color w:val="000000"/>
          <w:sz w:val="28"/>
          <w:szCs w:val="28"/>
          <w:lang w:val="uk-UA"/>
        </w:rPr>
        <w:t xml:space="preserve"> послуг;</w:t>
      </w:r>
    </w:p>
    <w:p w:rsidR="00472746" w:rsidRPr="001F2DF7" w:rsidRDefault="00472746" w:rsidP="00472746">
      <w:pPr>
        <w:numPr>
          <w:ilvl w:val="0"/>
          <w:numId w:val="2"/>
        </w:numPr>
        <w:shd w:val="clear" w:color="auto" w:fill="FFFFFF"/>
        <w:tabs>
          <w:tab w:val="left" w:pos="360"/>
        </w:tabs>
        <w:autoSpaceDE w:val="0"/>
        <w:ind w:left="360"/>
        <w:jc w:val="both"/>
        <w:rPr>
          <w:sz w:val="28"/>
          <w:szCs w:val="28"/>
        </w:rPr>
      </w:pPr>
      <w:r w:rsidRPr="001F2DF7">
        <w:rPr>
          <w:color w:val="000000"/>
          <w:sz w:val="28"/>
          <w:szCs w:val="28"/>
          <w:lang w:val="uk-UA"/>
        </w:rPr>
        <w:t>організовувати підготовку, перепідготовку, підвищення кваліфікації та стажування кадрів;</w:t>
      </w:r>
    </w:p>
    <w:p w:rsidR="00472746" w:rsidRPr="001F2DF7" w:rsidRDefault="00472746" w:rsidP="00472746">
      <w:pPr>
        <w:numPr>
          <w:ilvl w:val="0"/>
          <w:numId w:val="4"/>
        </w:numPr>
        <w:shd w:val="clear" w:color="auto" w:fill="FFFFFF"/>
        <w:tabs>
          <w:tab w:val="left" w:pos="360"/>
        </w:tabs>
        <w:autoSpaceDE w:val="0"/>
        <w:ind w:left="360"/>
        <w:jc w:val="both"/>
        <w:rPr>
          <w:sz w:val="28"/>
          <w:szCs w:val="28"/>
        </w:rPr>
      </w:pPr>
      <w:r w:rsidRPr="001F2DF7">
        <w:rPr>
          <w:color w:val="000000"/>
          <w:sz w:val="28"/>
          <w:szCs w:val="28"/>
          <w:lang w:val="uk-UA"/>
        </w:rPr>
        <w:t>створювати структурні підрозділи, філії(за погодженням із Засновником або Органом управління)</w:t>
      </w:r>
      <w:r w:rsidRPr="001F2DF7">
        <w:rPr>
          <w:color w:val="000000"/>
          <w:sz w:val="28"/>
          <w:szCs w:val="28"/>
        </w:rPr>
        <w:t>;</w:t>
      </w:r>
    </w:p>
    <w:p w:rsidR="00472746" w:rsidRPr="001F2DF7" w:rsidRDefault="00472746" w:rsidP="00472746">
      <w:pPr>
        <w:numPr>
          <w:ilvl w:val="0"/>
          <w:numId w:val="4"/>
        </w:numPr>
        <w:shd w:val="clear" w:color="auto" w:fill="FFFFFF"/>
        <w:tabs>
          <w:tab w:val="left" w:pos="360"/>
        </w:tabs>
        <w:autoSpaceDE w:val="0"/>
        <w:ind w:left="360"/>
        <w:jc w:val="both"/>
        <w:rPr>
          <w:sz w:val="28"/>
          <w:szCs w:val="28"/>
        </w:rPr>
      </w:pPr>
      <w:r w:rsidRPr="001F2DF7">
        <w:rPr>
          <w:color w:val="000000"/>
          <w:sz w:val="28"/>
          <w:szCs w:val="28"/>
          <w:lang w:val="uk-UA"/>
        </w:rPr>
        <w:t>формувати штатний розпис(за погодженням із Засновником або Органом управління), встановлювати форми заробітної плати і матеріального заохочення в межах власного кошторису;</w:t>
      </w:r>
    </w:p>
    <w:p w:rsidR="00472746" w:rsidRPr="001F2DF7" w:rsidRDefault="00472746" w:rsidP="00472746">
      <w:pPr>
        <w:numPr>
          <w:ilvl w:val="0"/>
          <w:numId w:val="4"/>
        </w:numPr>
        <w:shd w:val="clear" w:color="auto" w:fill="FFFFFF"/>
        <w:tabs>
          <w:tab w:val="left" w:pos="360"/>
        </w:tabs>
        <w:autoSpaceDE w:val="0"/>
        <w:ind w:left="360"/>
        <w:jc w:val="both"/>
        <w:rPr>
          <w:sz w:val="28"/>
          <w:szCs w:val="28"/>
        </w:rPr>
      </w:pPr>
      <w:r w:rsidRPr="001F2DF7">
        <w:rPr>
          <w:color w:val="000000"/>
          <w:sz w:val="28"/>
          <w:szCs w:val="28"/>
          <w:lang w:val="uk-UA"/>
        </w:rPr>
        <w:t xml:space="preserve">запрошувати на роботу спеціалістів (за погодженням із Засновником або </w:t>
      </w:r>
      <w:r w:rsidRPr="001F2DF7">
        <w:rPr>
          <w:sz w:val="28"/>
          <w:szCs w:val="28"/>
          <w:lang w:val="uk-UA"/>
        </w:rPr>
        <w:t>О</w:t>
      </w:r>
      <w:r w:rsidRPr="001F2DF7">
        <w:rPr>
          <w:color w:val="000000"/>
          <w:sz w:val="28"/>
          <w:szCs w:val="28"/>
          <w:lang w:val="uk-UA"/>
        </w:rPr>
        <w:t>рганом управління), у тому числі і закордонних, на договірних (контрактних) умовах;</w:t>
      </w:r>
    </w:p>
    <w:p w:rsidR="00472746" w:rsidRPr="001F2DF7" w:rsidRDefault="00472746" w:rsidP="00472746">
      <w:pPr>
        <w:numPr>
          <w:ilvl w:val="0"/>
          <w:numId w:val="4"/>
        </w:numPr>
        <w:shd w:val="clear" w:color="auto" w:fill="FFFFFF"/>
        <w:tabs>
          <w:tab w:val="left" w:pos="360"/>
        </w:tabs>
        <w:autoSpaceDE w:val="0"/>
        <w:ind w:left="360"/>
        <w:jc w:val="both"/>
        <w:rPr>
          <w:sz w:val="28"/>
          <w:szCs w:val="28"/>
        </w:rPr>
      </w:pPr>
      <w:r w:rsidRPr="001F2DF7">
        <w:rPr>
          <w:color w:val="000000"/>
          <w:sz w:val="28"/>
          <w:szCs w:val="28"/>
          <w:lang w:val="uk-UA"/>
        </w:rPr>
        <w:t>отримувати кошти і матеріальні цінності від органів державного управління, юридичних і фізичних осіб;</w:t>
      </w:r>
    </w:p>
    <w:p w:rsidR="00472746" w:rsidRPr="001F2DF7" w:rsidRDefault="00472746" w:rsidP="00472746">
      <w:pPr>
        <w:numPr>
          <w:ilvl w:val="0"/>
          <w:numId w:val="4"/>
        </w:numPr>
        <w:shd w:val="clear" w:color="auto" w:fill="FFFFFF"/>
        <w:tabs>
          <w:tab w:val="left" w:pos="360"/>
        </w:tabs>
        <w:autoSpaceDE w:val="0"/>
        <w:ind w:left="360"/>
        <w:jc w:val="both"/>
        <w:rPr>
          <w:sz w:val="28"/>
          <w:szCs w:val="28"/>
        </w:rPr>
      </w:pPr>
      <w:r w:rsidRPr="001F2DF7">
        <w:rPr>
          <w:color w:val="000000"/>
          <w:sz w:val="28"/>
          <w:szCs w:val="28"/>
          <w:lang w:val="uk-UA"/>
        </w:rPr>
        <w:t>самостійно розпоряджатися коштами</w:t>
      </w:r>
      <w:r w:rsidRPr="001F2DF7">
        <w:rPr>
          <w:color w:val="000000"/>
          <w:sz w:val="28"/>
          <w:szCs w:val="28"/>
        </w:rPr>
        <w:t xml:space="preserve"> </w:t>
      </w:r>
      <w:r w:rsidRPr="001F2DF7">
        <w:rPr>
          <w:color w:val="000000"/>
          <w:sz w:val="28"/>
          <w:szCs w:val="28"/>
          <w:lang w:val="uk-UA"/>
        </w:rPr>
        <w:t>Установи відповідно до Статуту;</w:t>
      </w:r>
    </w:p>
    <w:p w:rsidR="00472746" w:rsidRPr="001F2DF7" w:rsidRDefault="00472746" w:rsidP="00472746">
      <w:pPr>
        <w:numPr>
          <w:ilvl w:val="0"/>
          <w:numId w:val="4"/>
        </w:numPr>
        <w:shd w:val="clear" w:color="auto" w:fill="FFFFFF"/>
        <w:tabs>
          <w:tab w:val="left" w:pos="360"/>
        </w:tabs>
        <w:autoSpaceDE w:val="0"/>
        <w:ind w:left="360"/>
        <w:jc w:val="both"/>
        <w:rPr>
          <w:sz w:val="28"/>
          <w:szCs w:val="28"/>
        </w:rPr>
      </w:pPr>
      <w:r w:rsidRPr="001F2DF7">
        <w:rPr>
          <w:color w:val="000000"/>
          <w:sz w:val="28"/>
          <w:szCs w:val="28"/>
          <w:lang w:val="uk-UA"/>
        </w:rPr>
        <w:t>розвивати власну матеріально-технічну базу;</w:t>
      </w:r>
    </w:p>
    <w:p w:rsidR="00472746" w:rsidRPr="001F2DF7" w:rsidRDefault="00472746" w:rsidP="00472746">
      <w:pPr>
        <w:numPr>
          <w:ilvl w:val="0"/>
          <w:numId w:val="4"/>
        </w:numPr>
        <w:shd w:val="clear" w:color="auto" w:fill="FFFFFF"/>
        <w:tabs>
          <w:tab w:val="left" w:pos="360"/>
        </w:tabs>
        <w:autoSpaceDE w:val="0"/>
        <w:ind w:left="360"/>
        <w:jc w:val="both"/>
        <w:rPr>
          <w:sz w:val="28"/>
          <w:szCs w:val="28"/>
        </w:rPr>
      </w:pPr>
      <w:r w:rsidRPr="001F2DF7">
        <w:rPr>
          <w:color w:val="000000"/>
          <w:sz w:val="28"/>
          <w:szCs w:val="28"/>
          <w:lang w:val="uk-UA"/>
        </w:rPr>
        <w:t>здійснювати у встановленому порядку співробітництво з іншими установами і організаціями іноземних держав, вести  міжнародну діяльність, бути членом  міжнародних організацій, брати участь у реалізації державних і регіональних програм у межах своєї компетенції та програм розвитку клубної справи;</w:t>
      </w:r>
    </w:p>
    <w:p w:rsidR="00472746" w:rsidRPr="001F2DF7" w:rsidRDefault="00472746" w:rsidP="00472746">
      <w:pPr>
        <w:numPr>
          <w:ilvl w:val="0"/>
          <w:numId w:val="4"/>
        </w:numPr>
        <w:shd w:val="clear" w:color="auto" w:fill="FFFFFF"/>
        <w:tabs>
          <w:tab w:val="left" w:pos="360"/>
        </w:tabs>
        <w:autoSpaceDE w:val="0"/>
        <w:ind w:left="360"/>
        <w:jc w:val="both"/>
        <w:rPr>
          <w:sz w:val="28"/>
          <w:szCs w:val="28"/>
        </w:rPr>
      </w:pPr>
      <w:r w:rsidRPr="001F2DF7">
        <w:rPr>
          <w:color w:val="000000"/>
          <w:sz w:val="28"/>
          <w:szCs w:val="28"/>
          <w:lang w:val="uk-UA"/>
        </w:rPr>
        <w:t>здійснювати іншу діяльність, спрямовану на виконання</w:t>
      </w:r>
      <w:r w:rsidRPr="001F2DF7">
        <w:rPr>
          <w:sz w:val="28"/>
          <w:szCs w:val="28"/>
          <w:lang w:val="uk-UA"/>
        </w:rPr>
        <w:t xml:space="preserve"> </w:t>
      </w:r>
      <w:r w:rsidRPr="001F2DF7">
        <w:rPr>
          <w:color w:val="000000"/>
          <w:sz w:val="28"/>
          <w:szCs w:val="28"/>
          <w:lang w:val="uk-UA"/>
        </w:rPr>
        <w:t xml:space="preserve">статутних завдань, яка не суперечить чинному законодавству. </w:t>
      </w:r>
    </w:p>
    <w:p w:rsidR="00472746" w:rsidRPr="001F2DF7" w:rsidRDefault="00472746" w:rsidP="00472746">
      <w:pPr>
        <w:shd w:val="clear" w:color="auto" w:fill="FFFFFF"/>
        <w:autoSpaceDE w:val="0"/>
        <w:ind w:firstLine="708"/>
        <w:jc w:val="both"/>
        <w:rPr>
          <w:sz w:val="28"/>
          <w:szCs w:val="28"/>
        </w:rPr>
      </w:pPr>
      <w:r w:rsidRPr="001F2DF7">
        <w:rPr>
          <w:b/>
          <w:color w:val="000000"/>
          <w:sz w:val="28"/>
          <w:szCs w:val="28"/>
          <w:lang w:val="uk-UA"/>
        </w:rPr>
        <w:t>3.5.</w:t>
      </w:r>
      <w:r w:rsidRPr="001F2DF7">
        <w:rPr>
          <w:color w:val="000000"/>
          <w:sz w:val="28"/>
          <w:szCs w:val="28"/>
          <w:lang w:val="uk-UA"/>
        </w:rPr>
        <w:t xml:space="preserve"> </w:t>
      </w:r>
      <w:r w:rsidRPr="001F2DF7">
        <w:rPr>
          <w:sz w:val="28"/>
          <w:szCs w:val="28"/>
          <w:lang w:val="uk-UA"/>
        </w:rPr>
        <w:t>Установа</w:t>
      </w:r>
      <w:r w:rsidRPr="001F2DF7">
        <w:rPr>
          <w:color w:val="000000"/>
          <w:sz w:val="28"/>
          <w:szCs w:val="28"/>
          <w:lang w:val="uk-UA"/>
        </w:rPr>
        <w:t xml:space="preserve"> має право на захист створених нею баз даних, інших об'єктів інтелектуальної власності відповідно до чинного законодавства.</w:t>
      </w:r>
    </w:p>
    <w:p w:rsidR="00472746" w:rsidRPr="001F2DF7" w:rsidRDefault="00472746" w:rsidP="00472746">
      <w:pPr>
        <w:pStyle w:val="Style5"/>
        <w:widowControl/>
        <w:spacing w:line="240" w:lineRule="auto"/>
        <w:ind w:firstLine="708"/>
        <w:rPr>
          <w:rFonts w:ascii="Times New Roman" w:hAnsi="Times New Roman" w:cs="Times New Roman"/>
          <w:sz w:val="28"/>
          <w:szCs w:val="28"/>
        </w:rPr>
      </w:pPr>
      <w:r w:rsidRPr="001F2DF7">
        <w:rPr>
          <w:rFonts w:ascii="Times New Roman" w:hAnsi="Times New Roman" w:cs="Times New Roman"/>
          <w:b/>
          <w:color w:val="000000"/>
          <w:sz w:val="28"/>
          <w:szCs w:val="28"/>
          <w:lang w:val="uk-UA"/>
        </w:rPr>
        <w:t>3.6.</w:t>
      </w:r>
      <w:r w:rsidRPr="001F2DF7">
        <w:rPr>
          <w:rFonts w:ascii="Times New Roman" w:hAnsi="Times New Roman" w:cs="Times New Roman"/>
          <w:color w:val="000000"/>
          <w:sz w:val="28"/>
          <w:szCs w:val="28"/>
          <w:lang w:val="uk-UA"/>
        </w:rPr>
        <w:t xml:space="preserve"> </w:t>
      </w:r>
      <w:r w:rsidRPr="001F2DF7">
        <w:rPr>
          <w:rFonts w:ascii="Times New Roman" w:hAnsi="Times New Roman" w:cs="Times New Roman"/>
          <w:sz w:val="28"/>
          <w:szCs w:val="28"/>
          <w:lang w:val="uk-UA"/>
        </w:rPr>
        <w:t>Установа</w:t>
      </w:r>
      <w:r w:rsidRPr="001F2DF7">
        <w:rPr>
          <w:rStyle w:val="FontStyle13"/>
          <w:sz w:val="28"/>
          <w:szCs w:val="28"/>
          <w:lang w:eastAsia="uk-UA"/>
        </w:rPr>
        <w:t xml:space="preserve"> </w:t>
      </w:r>
      <w:proofErr w:type="spellStart"/>
      <w:r w:rsidRPr="001F2DF7">
        <w:rPr>
          <w:rStyle w:val="FontStyle13"/>
          <w:sz w:val="28"/>
          <w:szCs w:val="28"/>
          <w:lang w:eastAsia="uk-UA"/>
        </w:rPr>
        <w:t>має</w:t>
      </w:r>
      <w:proofErr w:type="spellEnd"/>
      <w:r w:rsidRPr="001F2DF7">
        <w:rPr>
          <w:rStyle w:val="FontStyle13"/>
          <w:sz w:val="28"/>
          <w:szCs w:val="28"/>
          <w:lang w:eastAsia="uk-UA"/>
        </w:rPr>
        <w:t xml:space="preserve"> право </w:t>
      </w:r>
      <w:proofErr w:type="spellStart"/>
      <w:r w:rsidRPr="001F2DF7">
        <w:rPr>
          <w:rFonts w:ascii="Times New Roman" w:hAnsi="Times New Roman" w:cs="Times New Roman"/>
          <w:color w:val="000000"/>
          <w:sz w:val="28"/>
          <w:szCs w:val="28"/>
        </w:rPr>
        <w:t>н</w:t>
      </w:r>
      <w:r w:rsidRPr="001F2DF7">
        <w:rPr>
          <w:rFonts w:ascii="Times New Roman" w:hAnsi="Times New Roman" w:cs="Times New Roman"/>
          <w:color w:val="000000"/>
          <w:sz w:val="28"/>
          <w:szCs w:val="28"/>
          <w:lang w:val="uk-UA"/>
        </w:rPr>
        <w:t>адавати</w:t>
      </w:r>
      <w:proofErr w:type="spellEnd"/>
      <w:r w:rsidRPr="001F2DF7">
        <w:rPr>
          <w:rFonts w:ascii="Times New Roman" w:hAnsi="Times New Roman" w:cs="Times New Roman"/>
          <w:color w:val="000000"/>
          <w:sz w:val="28"/>
          <w:szCs w:val="28"/>
          <w:lang w:val="uk-UA"/>
        </w:rPr>
        <w:t xml:space="preserve"> платні послуги в</w:t>
      </w:r>
      <w:proofErr w:type="spellStart"/>
      <w:r w:rsidRPr="001F2DF7">
        <w:rPr>
          <w:rFonts w:ascii="Times New Roman" w:hAnsi="Times New Roman" w:cs="Times New Roman"/>
          <w:color w:val="000000"/>
          <w:sz w:val="28"/>
          <w:szCs w:val="28"/>
        </w:rPr>
        <w:t>ідповідно</w:t>
      </w:r>
      <w:proofErr w:type="spellEnd"/>
      <w:r w:rsidRPr="001F2DF7">
        <w:rPr>
          <w:rFonts w:ascii="Times New Roman" w:hAnsi="Times New Roman" w:cs="Times New Roman"/>
          <w:color w:val="000000"/>
          <w:sz w:val="28"/>
          <w:szCs w:val="28"/>
        </w:rPr>
        <w:t xml:space="preserve"> до </w:t>
      </w:r>
      <w:proofErr w:type="spellStart"/>
      <w:r w:rsidRPr="001F2DF7">
        <w:rPr>
          <w:rFonts w:ascii="Times New Roman" w:hAnsi="Times New Roman" w:cs="Times New Roman"/>
          <w:color w:val="000000"/>
          <w:sz w:val="28"/>
          <w:szCs w:val="28"/>
        </w:rPr>
        <w:t>переліку</w:t>
      </w:r>
      <w:proofErr w:type="spellEnd"/>
      <w:r w:rsidRPr="001F2DF7">
        <w:rPr>
          <w:rFonts w:ascii="Times New Roman" w:hAnsi="Times New Roman" w:cs="Times New Roman"/>
          <w:color w:val="000000"/>
          <w:sz w:val="28"/>
          <w:szCs w:val="28"/>
        </w:rPr>
        <w:t xml:space="preserve"> та</w:t>
      </w:r>
      <w:r w:rsidRPr="001F2DF7">
        <w:rPr>
          <w:rFonts w:ascii="Times New Roman" w:hAnsi="Times New Roman" w:cs="Times New Roman"/>
          <w:color w:val="000000"/>
          <w:sz w:val="28"/>
          <w:szCs w:val="28"/>
          <w:lang w:val="uk-UA"/>
        </w:rPr>
        <w:t xml:space="preserve"> порядку визначено</w:t>
      </w:r>
      <w:r w:rsidRPr="001F2DF7">
        <w:rPr>
          <w:rFonts w:ascii="Times New Roman" w:hAnsi="Times New Roman" w:cs="Times New Roman"/>
          <w:color w:val="000000"/>
          <w:sz w:val="28"/>
          <w:szCs w:val="28"/>
        </w:rPr>
        <w:t>го</w:t>
      </w:r>
      <w:r w:rsidRPr="001F2DF7">
        <w:rPr>
          <w:rFonts w:ascii="Times New Roman" w:hAnsi="Times New Roman" w:cs="Times New Roman"/>
          <w:color w:val="000000"/>
          <w:sz w:val="28"/>
          <w:szCs w:val="28"/>
          <w:lang w:val="uk-UA"/>
        </w:rPr>
        <w:t xml:space="preserve"> Кабінетом</w:t>
      </w:r>
      <w:r w:rsidRPr="001F2DF7">
        <w:rPr>
          <w:rFonts w:ascii="Times New Roman" w:hAnsi="Times New Roman" w:cs="Times New Roman"/>
          <w:color w:val="000000"/>
          <w:sz w:val="28"/>
          <w:szCs w:val="28"/>
        </w:rPr>
        <w:t xml:space="preserve"> </w:t>
      </w:r>
      <w:proofErr w:type="spellStart"/>
      <w:r w:rsidRPr="001F2DF7">
        <w:rPr>
          <w:rFonts w:ascii="Times New Roman" w:hAnsi="Times New Roman" w:cs="Times New Roman"/>
          <w:color w:val="000000"/>
          <w:sz w:val="28"/>
          <w:szCs w:val="28"/>
        </w:rPr>
        <w:t>Міністрів</w:t>
      </w:r>
      <w:proofErr w:type="spellEnd"/>
      <w:r w:rsidRPr="001F2DF7">
        <w:rPr>
          <w:rFonts w:ascii="Times New Roman" w:hAnsi="Times New Roman" w:cs="Times New Roman"/>
          <w:color w:val="000000"/>
          <w:sz w:val="28"/>
          <w:szCs w:val="28"/>
        </w:rPr>
        <w:t xml:space="preserve"> </w:t>
      </w:r>
      <w:proofErr w:type="spellStart"/>
      <w:r w:rsidRPr="001F2DF7">
        <w:rPr>
          <w:rFonts w:ascii="Times New Roman" w:hAnsi="Times New Roman" w:cs="Times New Roman"/>
          <w:color w:val="000000"/>
          <w:sz w:val="28"/>
          <w:szCs w:val="28"/>
        </w:rPr>
        <w:t>України</w:t>
      </w:r>
      <w:proofErr w:type="spellEnd"/>
      <w:r w:rsidRPr="001F2DF7">
        <w:rPr>
          <w:rFonts w:ascii="Times New Roman" w:hAnsi="Times New Roman" w:cs="Times New Roman"/>
          <w:color w:val="000000"/>
          <w:sz w:val="28"/>
          <w:szCs w:val="28"/>
          <w:lang w:val="uk-UA"/>
        </w:rPr>
        <w:t xml:space="preserve"> та Міністерством культури України</w:t>
      </w:r>
      <w:r w:rsidRPr="001F2DF7">
        <w:rPr>
          <w:rFonts w:ascii="Times New Roman" w:hAnsi="Times New Roman" w:cs="Times New Roman"/>
          <w:sz w:val="28"/>
          <w:szCs w:val="28"/>
        </w:rPr>
        <w:t>.</w:t>
      </w:r>
    </w:p>
    <w:p w:rsidR="00472746" w:rsidRPr="001F2DF7" w:rsidRDefault="00472746" w:rsidP="00472746">
      <w:pPr>
        <w:pStyle w:val="Style5"/>
        <w:widowControl/>
        <w:spacing w:line="240" w:lineRule="auto"/>
        <w:ind w:firstLine="708"/>
        <w:rPr>
          <w:rFonts w:ascii="Times New Roman" w:hAnsi="Times New Roman" w:cs="Times New Roman"/>
          <w:sz w:val="28"/>
          <w:szCs w:val="28"/>
        </w:rPr>
      </w:pPr>
      <w:r w:rsidRPr="001F2DF7">
        <w:rPr>
          <w:rFonts w:ascii="Times New Roman" w:hAnsi="Times New Roman" w:cs="Times New Roman"/>
          <w:b/>
          <w:sz w:val="28"/>
          <w:szCs w:val="28"/>
          <w:lang w:val="uk-UA"/>
        </w:rPr>
        <w:t>3.7.</w:t>
      </w:r>
      <w:r w:rsidRPr="001F2DF7">
        <w:rPr>
          <w:rFonts w:ascii="Times New Roman" w:hAnsi="Times New Roman" w:cs="Times New Roman"/>
          <w:sz w:val="28"/>
          <w:szCs w:val="28"/>
          <w:lang w:val="uk-UA"/>
        </w:rPr>
        <w:t xml:space="preserve"> Установа несе відповідальність перед особою, суспільством і державою за:</w:t>
      </w:r>
    </w:p>
    <w:p w:rsidR="00472746" w:rsidRPr="001F2DF7" w:rsidRDefault="00472746" w:rsidP="00472746">
      <w:pPr>
        <w:numPr>
          <w:ilvl w:val="0"/>
          <w:numId w:val="4"/>
        </w:numPr>
        <w:tabs>
          <w:tab w:val="left" w:pos="360"/>
          <w:tab w:val="left" w:pos="5775"/>
        </w:tabs>
        <w:ind w:left="360"/>
        <w:jc w:val="both"/>
        <w:rPr>
          <w:sz w:val="28"/>
          <w:szCs w:val="28"/>
        </w:rPr>
      </w:pPr>
      <w:r w:rsidRPr="001F2DF7">
        <w:rPr>
          <w:sz w:val="28"/>
          <w:szCs w:val="28"/>
          <w:lang w:val="uk-UA"/>
        </w:rPr>
        <w:t>реалізацію головних завдань, визначених Законом України «Про культуру»;</w:t>
      </w:r>
    </w:p>
    <w:p w:rsidR="00472746" w:rsidRPr="001F2DF7" w:rsidRDefault="00472746" w:rsidP="00472746">
      <w:pPr>
        <w:numPr>
          <w:ilvl w:val="0"/>
          <w:numId w:val="4"/>
        </w:numPr>
        <w:tabs>
          <w:tab w:val="left" w:pos="360"/>
          <w:tab w:val="left" w:pos="5775"/>
        </w:tabs>
        <w:ind w:left="360"/>
        <w:jc w:val="both"/>
        <w:rPr>
          <w:sz w:val="28"/>
          <w:szCs w:val="28"/>
        </w:rPr>
      </w:pPr>
      <w:r w:rsidRPr="001F2DF7">
        <w:rPr>
          <w:sz w:val="28"/>
          <w:szCs w:val="28"/>
          <w:lang w:val="uk-UA"/>
        </w:rPr>
        <w:t>безпечні умови діяльності;</w:t>
      </w:r>
    </w:p>
    <w:p w:rsidR="00472746" w:rsidRPr="001F2DF7" w:rsidRDefault="00472746" w:rsidP="00472746">
      <w:pPr>
        <w:numPr>
          <w:ilvl w:val="0"/>
          <w:numId w:val="4"/>
        </w:numPr>
        <w:tabs>
          <w:tab w:val="left" w:pos="360"/>
          <w:tab w:val="left" w:pos="5775"/>
        </w:tabs>
        <w:ind w:left="360"/>
        <w:jc w:val="both"/>
        <w:rPr>
          <w:sz w:val="28"/>
          <w:szCs w:val="28"/>
        </w:rPr>
      </w:pPr>
      <w:r w:rsidRPr="001F2DF7">
        <w:rPr>
          <w:sz w:val="28"/>
          <w:szCs w:val="28"/>
          <w:lang w:val="uk-UA"/>
        </w:rPr>
        <w:t>дотримання державних стандартів надання культурно-освітніх послуг;</w:t>
      </w:r>
    </w:p>
    <w:p w:rsidR="00472746" w:rsidRPr="001F2DF7" w:rsidRDefault="00472746" w:rsidP="00472746">
      <w:pPr>
        <w:numPr>
          <w:ilvl w:val="0"/>
          <w:numId w:val="4"/>
        </w:numPr>
        <w:tabs>
          <w:tab w:val="left" w:pos="360"/>
          <w:tab w:val="left" w:pos="5775"/>
        </w:tabs>
        <w:ind w:left="360"/>
        <w:jc w:val="both"/>
        <w:rPr>
          <w:sz w:val="28"/>
          <w:szCs w:val="28"/>
        </w:rPr>
      </w:pPr>
      <w:r w:rsidRPr="001F2DF7">
        <w:rPr>
          <w:sz w:val="28"/>
          <w:szCs w:val="28"/>
          <w:lang w:val="uk-UA"/>
        </w:rPr>
        <w:t xml:space="preserve">дотримання договірних зобов’язань з іншими суб’єктами та приватними </w:t>
      </w:r>
    </w:p>
    <w:p w:rsidR="00472746" w:rsidRPr="001F2DF7" w:rsidRDefault="00472746" w:rsidP="00472746">
      <w:pPr>
        <w:tabs>
          <w:tab w:val="left" w:pos="360"/>
          <w:tab w:val="left" w:pos="5775"/>
        </w:tabs>
        <w:jc w:val="both"/>
        <w:rPr>
          <w:sz w:val="28"/>
          <w:szCs w:val="28"/>
        </w:rPr>
      </w:pPr>
      <w:r w:rsidRPr="001F2DF7">
        <w:rPr>
          <w:sz w:val="28"/>
          <w:szCs w:val="28"/>
        </w:rPr>
        <w:t xml:space="preserve">     </w:t>
      </w:r>
      <w:r w:rsidRPr="001F2DF7">
        <w:rPr>
          <w:sz w:val="28"/>
          <w:szCs w:val="28"/>
          <w:lang w:val="uk-UA"/>
        </w:rPr>
        <w:t>особами, у тому числі зобов’язань за міжнародними угодами;</w:t>
      </w:r>
    </w:p>
    <w:p w:rsidR="00472746" w:rsidRPr="001F2DF7" w:rsidRDefault="00472746" w:rsidP="00472746">
      <w:pPr>
        <w:numPr>
          <w:ilvl w:val="0"/>
          <w:numId w:val="6"/>
        </w:numPr>
        <w:tabs>
          <w:tab w:val="left" w:pos="360"/>
          <w:tab w:val="left" w:pos="5775"/>
        </w:tabs>
        <w:ind w:left="360"/>
        <w:jc w:val="both"/>
        <w:rPr>
          <w:sz w:val="28"/>
          <w:szCs w:val="28"/>
        </w:rPr>
      </w:pPr>
      <w:r w:rsidRPr="001F2DF7">
        <w:rPr>
          <w:sz w:val="28"/>
          <w:szCs w:val="28"/>
          <w:lang w:val="uk-UA"/>
        </w:rPr>
        <w:t>дотримання фінансової дисципліни.</w:t>
      </w:r>
    </w:p>
    <w:p w:rsidR="00472746" w:rsidRPr="001F2DF7" w:rsidRDefault="00472746" w:rsidP="00472746">
      <w:pPr>
        <w:ind w:left="-360" w:firstLine="735"/>
        <w:rPr>
          <w:b/>
          <w:sz w:val="28"/>
          <w:szCs w:val="28"/>
          <w:lang w:val="uk-UA"/>
        </w:rPr>
      </w:pPr>
    </w:p>
    <w:p w:rsidR="00472746" w:rsidRDefault="00472746" w:rsidP="00472746">
      <w:pPr>
        <w:tabs>
          <w:tab w:val="left" w:pos="5775"/>
        </w:tabs>
        <w:jc w:val="center"/>
        <w:rPr>
          <w:b/>
          <w:sz w:val="28"/>
          <w:szCs w:val="28"/>
          <w:lang w:val="uk-UA"/>
        </w:rPr>
      </w:pPr>
      <w:r w:rsidRPr="001F2DF7">
        <w:rPr>
          <w:b/>
          <w:sz w:val="28"/>
          <w:szCs w:val="28"/>
          <w:lang w:val="uk-UA"/>
        </w:rPr>
        <w:t xml:space="preserve">4.   СТРУКТУРА ТА ОРГАНІЗАЦІЙНО-ПРАВОВІ ЗАСАДИ </w:t>
      </w:r>
    </w:p>
    <w:p w:rsidR="00472746" w:rsidRPr="00F94D80" w:rsidRDefault="00472746" w:rsidP="00472746">
      <w:pPr>
        <w:tabs>
          <w:tab w:val="left" w:pos="5775"/>
        </w:tabs>
        <w:jc w:val="center"/>
        <w:rPr>
          <w:sz w:val="28"/>
          <w:szCs w:val="28"/>
          <w:lang w:val="uk-UA"/>
        </w:rPr>
      </w:pPr>
      <w:r w:rsidRPr="001F2DF7">
        <w:rPr>
          <w:b/>
          <w:sz w:val="28"/>
          <w:szCs w:val="28"/>
          <w:lang w:val="uk-UA"/>
        </w:rPr>
        <w:t>ДІЯЛЬНОСТІ УСТАНОВИ</w:t>
      </w:r>
    </w:p>
    <w:p w:rsidR="00472746" w:rsidRPr="001F2DF7" w:rsidRDefault="00472746" w:rsidP="00472746">
      <w:pPr>
        <w:tabs>
          <w:tab w:val="left" w:pos="5775"/>
        </w:tabs>
        <w:jc w:val="both"/>
        <w:rPr>
          <w:sz w:val="28"/>
          <w:szCs w:val="28"/>
        </w:rPr>
      </w:pPr>
      <w:r>
        <w:rPr>
          <w:b/>
          <w:sz w:val="28"/>
          <w:szCs w:val="28"/>
          <w:lang w:val="uk-UA"/>
        </w:rPr>
        <w:t xml:space="preserve">          </w:t>
      </w:r>
      <w:r w:rsidRPr="001F2DF7">
        <w:rPr>
          <w:b/>
          <w:sz w:val="28"/>
          <w:szCs w:val="28"/>
          <w:lang w:val="uk-UA"/>
        </w:rPr>
        <w:t>4.1.</w:t>
      </w:r>
      <w:r w:rsidRPr="001F2DF7">
        <w:rPr>
          <w:sz w:val="28"/>
          <w:szCs w:val="28"/>
          <w:lang w:val="uk-UA"/>
        </w:rPr>
        <w:t xml:space="preserve"> Структура, штатний розпис Установи встановлюються у порядку та у відповідності до чинного законодавства.</w:t>
      </w:r>
    </w:p>
    <w:p w:rsidR="00472746" w:rsidRPr="00472746" w:rsidRDefault="00472746" w:rsidP="00472746">
      <w:pPr>
        <w:jc w:val="both"/>
        <w:rPr>
          <w:sz w:val="28"/>
          <w:szCs w:val="28"/>
          <w:lang w:val="uk-UA"/>
        </w:rPr>
      </w:pPr>
      <w:r>
        <w:rPr>
          <w:b/>
          <w:sz w:val="28"/>
          <w:szCs w:val="28"/>
          <w:lang w:val="uk-UA"/>
        </w:rPr>
        <w:t xml:space="preserve">         </w:t>
      </w:r>
      <w:r w:rsidRPr="001F2DF7">
        <w:rPr>
          <w:b/>
          <w:sz w:val="28"/>
          <w:szCs w:val="28"/>
          <w:lang w:val="uk-UA"/>
        </w:rPr>
        <w:t>4.2.</w:t>
      </w:r>
      <w:r w:rsidRPr="001F2DF7">
        <w:rPr>
          <w:rStyle w:val="FontStyle13"/>
          <w:sz w:val="28"/>
          <w:szCs w:val="28"/>
          <w:lang w:val="uk-UA" w:eastAsia="uk-UA"/>
        </w:rPr>
        <w:t xml:space="preserve"> Установа </w:t>
      </w:r>
      <w:r w:rsidRPr="001F2DF7">
        <w:rPr>
          <w:sz w:val="28"/>
          <w:szCs w:val="28"/>
          <w:lang w:val="uk-UA"/>
        </w:rPr>
        <w:t xml:space="preserve">планує і здійснює свою діяльність відповідно до культурних, освітніх, </w:t>
      </w:r>
      <w:proofErr w:type="spellStart"/>
      <w:r w:rsidRPr="001F2DF7">
        <w:rPr>
          <w:sz w:val="28"/>
          <w:szCs w:val="28"/>
          <w:lang w:val="uk-UA"/>
        </w:rPr>
        <w:t>дозвіллевих</w:t>
      </w:r>
      <w:proofErr w:type="spellEnd"/>
      <w:r w:rsidRPr="001F2DF7">
        <w:rPr>
          <w:color w:val="000000"/>
          <w:sz w:val="28"/>
          <w:szCs w:val="28"/>
          <w:lang w:val="uk-UA"/>
        </w:rPr>
        <w:t>, спортивно-оздоровчих, відпочинкових, розважальних</w:t>
      </w:r>
      <w:r w:rsidRPr="001F2DF7">
        <w:rPr>
          <w:sz w:val="28"/>
          <w:szCs w:val="28"/>
          <w:lang w:val="uk-UA"/>
        </w:rPr>
        <w:t xml:space="preserve"> потреб населення, виходячи з професійних можливостей та фінансових ресурсів.</w:t>
      </w:r>
    </w:p>
    <w:p w:rsidR="00472746" w:rsidRPr="001F2DF7" w:rsidRDefault="00472746" w:rsidP="00472746">
      <w:pPr>
        <w:jc w:val="both"/>
        <w:rPr>
          <w:sz w:val="28"/>
          <w:szCs w:val="28"/>
        </w:rPr>
      </w:pPr>
      <w:r>
        <w:rPr>
          <w:b/>
          <w:sz w:val="28"/>
          <w:szCs w:val="28"/>
          <w:lang w:val="uk-UA"/>
        </w:rPr>
        <w:t xml:space="preserve">        </w:t>
      </w:r>
      <w:r w:rsidRPr="001F2DF7">
        <w:rPr>
          <w:b/>
          <w:sz w:val="28"/>
          <w:szCs w:val="28"/>
          <w:lang w:val="uk-UA"/>
        </w:rPr>
        <w:t>4.3.</w:t>
      </w:r>
      <w:r w:rsidRPr="001F2DF7">
        <w:rPr>
          <w:sz w:val="28"/>
          <w:szCs w:val="28"/>
          <w:lang w:val="uk-UA"/>
        </w:rPr>
        <w:t xml:space="preserve"> З метою реалізації вказаних завдань Установа має право на договірних засадах в установленому порядку:</w:t>
      </w:r>
    </w:p>
    <w:p w:rsidR="00472746" w:rsidRPr="001F2DF7" w:rsidRDefault="00472746" w:rsidP="00472746">
      <w:pPr>
        <w:numPr>
          <w:ilvl w:val="0"/>
          <w:numId w:val="3"/>
        </w:numPr>
        <w:jc w:val="both"/>
        <w:rPr>
          <w:sz w:val="28"/>
          <w:szCs w:val="28"/>
        </w:rPr>
      </w:pPr>
      <w:r w:rsidRPr="001F2DF7">
        <w:rPr>
          <w:sz w:val="28"/>
          <w:szCs w:val="28"/>
          <w:lang w:val="uk-UA"/>
        </w:rPr>
        <w:t xml:space="preserve">здійснювати підготовку та проведення культурно-освітніх </w:t>
      </w:r>
      <w:proofErr w:type="spellStart"/>
      <w:r w:rsidRPr="001F2DF7">
        <w:rPr>
          <w:sz w:val="28"/>
          <w:szCs w:val="28"/>
          <w:lang w:val="uk-UA"/>
        </w:rPr>
        <w:t>міроприємств</w:t>
      </w:r>
      <w:proofErr w:type="spellEnd"/>
      <w:r w:rsidRPr="001F2DF7">
        <w:rPr>
          <w:sz w:val="28"/>
          <w:szCs w:val="28"/>
          <w:lang w:val="uk-UA"/>
        </w:rPr>
        <w:t xml:space="preserve">, тематичних, </w:t>
      </w:r>
      <w:r w:rsidRPr="001F2DF7">
        <w:rPr>
          <w:color w:val="000000"/>
          <w:sz w:val="28"/>
          <w:szCs w:val="28"/>
          <w:lang w:val="uk-UA"/>
        </w:rPr>
        <w:t xml:space="preserve">професійних, особистих свят і подій,  </w:t>
      </w:r>
      <w:r w:rsidRPr="001F2DF7">
        <w:rPr>
          <w:sz w:val="28"/>
          <w:szCs w:val="28"/>
          <w:lang w:val="uk-UA"/>
        </w:rPr>
        <w:t xml:space="preserve">вистав, видовищ, урочистостей, концертів аматорських та професійних колективів, лекцій, консультацій, зустрічей, лекторіїв з різних галузевих знань, вечорів відпочинку, дискотек, танців, карнавалів, дитячих ранків, розважальних та пізнавальних програм, ярмарків, лотерей, виставок-продажів, </w:t>
      </w:r>
      <w:proofErr w:type="spellStart"/>
      <w:r w:rsidRPr="001F2DF7">
        <w:rPr>
          <w:sz w:val="28"/>
          <w:szCs w:val="28"/>
          <w:lang w:val="uk-UA"/>
        </w:rPr>
        <w:t>фан-зон</w:t>
      </w:r>
      <w:proofErr w:type="spellEnd"/>
      <w:r w:rsidRPr="001F2DF7">
        <w:rPr>
          <w:sz w:val="28"/>
          <w:szCs w:val="28"/>
          <w:lang w:val="uk-UA"/>
        </w:rPr>
        <w:t xml:space="preserve"> тощо;   </w:t>
      </w:r>
    </w:p>
    <w:p w:rsidR="00472746" w:rsidRPr="001F2DF7" w:rsidRDefault="00472746" w:rsidP="00472746">
      <w:pPr>
        <w:numPr>
          <w:ilvl w:val="0"/>
          <w:numId w:val="3"/>
        </w:numPr>
        <w:jc w:val="both"/>
        <w:rPr>
          <w:sz w:val="28"/>
          <w:szCs w:val="28"/>
        </w:rPr>
      </w:pPr>
      <w:r w:rsidRPr="001F2DF7">
        <w:rPr>
          <w:sz w:val="28"/>
          <w:szCs w:val="28"/>
          <w:lang w:val="uk-UA"/>
        </w:rPr>
        <w:t>створювати медіа-центри, розважальні тематичні ігротеки,</w:t>
      </w:r>
      <w:r w:rsidRPr="001F2DF7">
        <w:rPr>
          <w:color w:val="000000"/>
          <w:sz w:val="28"/>
          <w:szCs w:val="28"/>
          <w:lang w:val="uk-UA"/>
        </w:rPr>
        <w:t xml:space="preserve"> </w:t>
      </w:r>
      <w:proofErr w:type="spellStart"/>
      <w:r w:rsidRPr="001F2DF7">
        <w:rPr>
          <w:color w:val="000000"/>
          <w:sz w:val="28"/>
          <w:szCs w:val="28"/>
          <w:lang w:val="uk-UA"/>
        </w:rPr>
        <w:t>коворкінг</w:t>
      </w:r>
      <w:proofErr w:type="spellEnd"/>
      <w:r w:rsidRPr="001F2DF7">
        <w:rPr>
          <w:color w:val="000000"/>
          <w:sz w:val="28"/>
          <w:szCs w:val="28"/>
          <w:lang w:val="uk-UA"/>
        </w:rPr>
        <w:t xml:space="preserve">, </w:t>
      </w:r>
      <w:proofErr w:type="spellStart"/>
      <w:r w:rsidRPr="001F2DF7">
        <w:rPr>
          <w:color w:val="000000"/>
          <w:sz w:val="28"/>
          <w:szCs w:val="28"/>
          <w:lang w:val="uk-UA"/>
        </w:rPr>
        <w:t>інтернет-кафе</w:t>
      </w:r>
      <w:proofErr w:type="spellEnd"/>
      <w:r w:rsidRPr="001F2DF7">
        <w:rPr>
          <w:color w:val="000000"/>
          <w:sz w:val="28"/>
          <w:szCs w:val="28"/>
          <w:lang w:val="uk-UA"/>
        </w:rPr>
        <w:t xml:space="preserve">, </w:t>
      </w:r>
      <w:r w:rsidRPr="001F2DF7">
        <w:rPr>
          <w:sz w:val="28"/>
          <w:szCs w:val="28"/>
          <w:lang w:val="uk-UA"/>
        </w:rPr>
        <w:t xml:space="preserve">студії </w:t>
      </w:r>
      <w:proofErr w:type="spellStart"/>
      <w:r w:rsidRPr="001F2DF7">
        <w:rPr>
          <w:sz w:val="28"/>
          <w:szCs w:val="28"/>
          <w:lang w:val="uk-UA"/>
        </w:rPr>
        <w:t>кіно-</w:t>
      </w:r>
      <w:proofErr w:type="spellEnd"/>
      <w:r w:rsidRPr="001F2DF7">
        <w:rPr>
          <w:sz w:val="28"/>
          <w:szCs w:val="28"/>
          <w:lang w:val="uk-UA"/>
        </w:rPr>
        <w:t xml:space="preserve">, </w:t>
      </w:r>
      <w:proofErr w:type="spellStart"/>
      <w:r w:rsidRPr="001F2DF7">
        <w:rPr>
          <w:sz w:val="28"/>
          <w:szCs w:val="28"/>
          <w:lang w:val="uk-UA"/>
        </w:rPr>
        <w:t>відео-</w:t>
      </w:r>
      <w:proofErr w:type="spellEnd"/>
      <w:r w:rsidRPr="001F2DF7">
        <w:rPr>
          <w:sz w:val="28"/>
          <w:szCs w:val="28"/>
          <w:lang w:val="uk-UA"/>
        </w:rPr>
        <w:t xml:space="preserve"> і звукозапису тощо;</w:t>
      </w:r>
    </w:p>
    <w:p w:rsidR="00472746" w:rsidRPr="001F2DF7" w:rsidRDefault="00472746" w:rsidP="00472746">
      <w:pPr>
        <w:numPr>
          <w:ilvl w:val="0"/>
          <w:numId w:val="3"/>
        </w:numPr>
        <w:jc w:val="both"/>
        <w:rPr>
          <w:sz w:val="28"/>
          <w:szCs w:val="28"/>
        </w:rPr>
      </w:pPr>
      <w:r w:rsidRPr="001F2DF7">
        <w:rPr>
          <w:sz w:val="28"/>
          <w:szCs w:val="28"/>
          <w:lang w:val="uk-UA"/>
        </w:rPr>
        <w:t xml:space="preserve">надавати у прокат сценічні костюми, інвентар, музичні інструменти, </w:t>
      </w:r>
      <w:proofErr w:type="spellStart"/>
      <w:r w:rsidRPr="001F2DF7">
        <w:rPr>
          <w:sz w:val="28"/>
          <w:szCs w:val="28"/>
          <w:lang w:val="uk-UA"/>
        </w:rPr>
        <w:t>аудіо-</w:t>
      </w:r>
      <w:proofErr w:type="spellEnd"/>
      <w:r w:rsidRPr="001F2DF7">
        <w:rPr>
          <w:sz w:val="28"/>
          <w:szCs w:val="28"/>
          <w:lang w:val="uk-UA"/>
        </w:rPr>
        <w:t xml:space="preserve"> і відеоматеріали, акустичну апаратуру, світлову апаратуру, </w:t>
      </w:r>
      <w:proofErr w:type="spellStart"/>
      <w:r w:rsidRPr="001F2DF7">
        <w:rPr>
          <w:color w:val="000000"/>
          <w:sz w:val="28"/>
          <w:szCs w:val="28"/>
          <w:lang w:val="uk-UA"/>
        </w:rPr>
        <w:t>відеопроектори</w:t>
      </w:r>
      <w:proofErr w:type="spellEnd"/>
      <w:r w:rsidRPr="001F2DF7">
        <w:rPr>
          <w:color w:val="000000"/>
          <w:sz w:val="28"/>
          <w:szCs w:val="28"/>
          <w:lang w:val="uk-UA"/>
        </w:rPr>
        <w:t>, оргтехніку, тощо;</w:t>
      </w:r>
    </w:p>
    <w:p w:rsidR="00472746" w:rsidRPr="001F2DF7" w:rsidRDefault="00472746" w:rsidP="00472746">
      <w:pPr>
        <w:numPr>
          <w:ilvl w:val="0"/>
          <w:numId w:val="3"/>
        </w:numPr>
        <w:jc w:val="both"/>
        <w:rPr>
          <w:sz w:val="28"/>
          <w:szCs w:val="28"/>
        </w:rPr>
      </w:pPr>
      <w:r w:rsidRPr="001F2DF7">
        <w:rPr>
          <w:sz w:val="28"/>
          <w:szCs w:val="28"/>
          <w:lang w:val="uk-UA"/>
        </w:rPr>
        <w:t>виготовляти сценічні костюми, реквізит, декорації, тощо;</w:t>
      </w:r>
    </w:p>
    <w:p w:rsidR="00472746" w:rsidRPr="001F2DF7" w:rsidRDefault="00472746" w:rsidP="00472746">
      <w:pPr>
        <w:numPr>
          <w:ilvl w:val="0"/>
          <w:numId w:val="3"/>
        </w:numPr>
        <w:jc w:val="both"/>
        <w:rPr>
          <w:sz w:val="28"/>
          <w:szCs w:val="28"/>
        </w:rPr>
      </w:pPr>
      <w:r w:rsidRPr="001F2DF7">
        <w:rPr>
          <w:sz w:val="28"/>
          <w:szCs w:val="28"/>
          <w:lang w:val="uk-UA"/>
        </w:rPr>
        <w:t>надавати методичну допомогу в проведенні заходів, художньому оформленні приміщень, розробці сценаріїв, тощо;</w:t>
      </w:r>
    </w:p>
    <w:p w:rsidR="00472746" w:rsidRPr="001F2DF7" w:rsidRDefault="00472746" w:rsidP="00472746">
      <w:pPr>
        <w:numPr>
          <w:ilvl w:val="0"/>
          <w:numId w:val="3"/>
        </w:numPr>
        <w:jc w:val="both"/>
        <w:rPr>
          <w:sz w:val="28"/>
          <w:szCs w:val="28"/>
        </w:rPr>
      </w:pPr>
      <w:r w:rsidRPr="001F2DF7">
        <w:rPr>
          <w:sz w:val="28"/>
          <w:szCs w:val="28"/>
          <w:lang w:val="uk-UA"/>
        </w:rPr>
        <w:t>надавати приміщення в оренду, виконувати інші види діяльності, які не суперечать чинному законодавству за погодженням із Засновником або з Органом управління;</w:t>
      </w:r>
    </w:p>
    <w:p w:rsidR="00472746" w:rsidRPr="001F2DF7" w:rsidRDefault="00472746" w:rsidP="00472746">
      <w:pPr>
        <w:numPr>
          <w:ilvl w:val="0"/>
          <w:numId w:val="3"/>
        </w:numPr>
        <w:tabs>
          <w:tab w:val="left" w:pos="5775"/>
        </w:tabs>
        <w:jc w:val="both"/>
        <w:rPr>
          <w:sz w:val="28"/>
          <w:szCs w:val="28"/>
        </w:rPr>
      </w:pPr>
      <w:r w:rsidRPr="001F2DF7">
        <w:rPr>
          <w:sz w:val="28"/>
          <w:szCs w:val="28"/>
          <w:lang w:val="uk-UA"/>
        </w:rPr>
        <w:t>використовувати різні форми морального та матеріального заохочення учасників культурно-освітньої діяльності Установи;</w:t>
      </w:r>
    </w:p>
    <w:p w:rsidR="00472746" w:rsidRPr="001F2DF7" w:rsidRDefault="00472746" w:rsidP="00472746">
      <w:pPr>
        <w:pStyle w:val="a6"/>
        <w:spacing w:after="200"/>
        <w:ind w:left="0" w:firstLine="708"/>
        <w:jc w:val="both"/>
        <w:rPr>
          <w:sz w:val="28"/>
          <w:szCs w:val="28"/>
        </w:rPr>
      </w:pPr>
      <w:r w:rsidRPr="001F2DF7">
        <w:rPr>
          <w:rStyle w:val="FontStyle12"/>
          <w:b/>
          <w:sz w:val="28"/>
          <w:szCs w:val="28"/>
          <w:lang w:eastAsia="uk-UA"/>
        </w:rPr>
        <w:t>4.4</w:t>
      </w:r>
      <w:r w:rsidRPr="001F2DF7">
        <w:rPr>
          <w:b/>
          <w:sz w:val="28"/>
          <w:szCs w:val="28"/>
        </w:rPr>
        <w:t>.</w:t>
      </w:r>
      <w:r w:rsidRPr="001F2DF7">
        <w:rPr>
          <w:sz w:val="28"/>
          <w:szCs w:val="28"/>
        </w:rPr>
        <w:t xml:space="preserve"> Установа залучає у встановленому законодавством порядку до участі в культурно-освітніх, </w:t>
      </w:r>
      <w:proofErr w:type="spellStart"/>
      <w:r w:rsidRPr="001F2DF7">
        <w:rPr>
          <w:sz w:val="28"/>
          <w:szCs w:val="28"/>
        </w:rPr>
        <w:t>дозвіллевих</w:t>
      </w:r>
      <w:proofErr w:type="spellEnd"/>
      <w:r w:rsidRPr="001F2DF7">
        <w:rPr>
          <w:sz w:val="28"/>
          <w:szCs w:val="28"/>
        </w:rPr>
        <w:t>, масових та інших заходах дошкільні, позашкільні, загальноосвітні, професійно-технічні, вищі навчальні заклади, інші заклади та організації, якщо співпраця не регламентована встановленим законодавством заклади та організації залучаються за згодою.</w:t>
      </w:r>
    </w:p>
    <w:p w:rsidR="00472746" w:rsidRPr="001F2DF7" w:rsidRDefault="00472746" w:rsidP="00472746">
      <w:pPr>
        <w:pStyle w:val="a6"/>
        <w:ind w:left="0" w:firstLine="708"/>
        <w:jc w:val="both"/>
        <w:rPr>
          <w:sz w:val="28"/>
          <w:szCs w:val="28"/>
        </w:rPr>
      </w:pPr>
      <w:r w:rsidRPr="001F2DF7">
        <w:rPr>
          <w:rStyle w:val="FontStyle12"/>
          <w:b/>
          <w:sz w:val="28"/>
          <w:szCs w:val="28"/>
          <w:lang w:eastAsia="uk-UA"/>
        </w:rPr>
        <w:t>4.5</w:t>
      </w:r>
      <w:r w:rsidRPr="001F2DF7">
        <w:rPr>
          <w:b/>
          <w:sz w:val="28"/>
          <w:szCs w:val="28"/>
        </w:rPr>
        <w:t>.</w:t>
      </w:r>
      <w:r w:rsidRPr="001F2DF7">
        <w:rPr>
          <w:sz w:val="28"/>
          <w:szCs w:val="28"/>
        </w:rPr>
        <w:t xml:space="preserve"> Установа, має право на надання платних послуг</w:t>
      </w:r>
      <w:r w:rsidRPr="001F2DF7">
        <w:rPr>
          <w:color w:val="000000"/>
          <w:sz w:val="28"/>
          <w:szCs w:val="28"/>
        </w:rPr>
        <w:t xml:space="preserve">: оренда залів, окремих приміщень, концертна діяльність аматорських колективів, окремих виконавців, </w:t>
      </w:r>
    </w:p>
    <w:p w:rsidR="00472746" w:rsidRPr="001F2DF7" w:rsidRDefault="00472746" w:rsidP="00472746">
      <w:pPr>
        <w:pStyle w:val="a6"/>
        <w:ind w:left="0"/>
        <w:jc w:val="both"/>
        <w:rPr>
          <w:sz w:val="28"/>
          <w:szCs w:val="28"/>
        </w:rPr>
      </w:pPr>
      <w:r w:rsidRPr="001F2DF7">
        <w:rPr>
          <w:color w:val="000000"/>
          <w:sz w:val="28"/>
          <w:szCs w:val="28"/>
        </w:rPr>
        <w:t xml:space="preserve">організація тематичних, професійних, особистих </w:t>
      </w:r>
      <w:r w:rsidRPr="001F2DF7">
        <w:rPr>
          <w:sz w:val="28"/>
          <w:szCs w:val="28"/>
        </w:rPr>
        <w:t>свят, вистав, видовищ, урочистостей, лекцій, консультацій, зустрічей, вечорів відпочинку, дискотек, танців, карнавалів, дитячих ранків, розважальних та пізнавальних програм, ярмарків, лотерей, виставок і виставок-продажів,</w:t>
      </w:r>
      <w:r w:rsidRPr="001F2DF7">
        <w:rPr>
          <w:color w:val="0000FF"/>
          <w:sz w:val="28"/>
          <w:szCs w:val="28"/>
        </w:rPr>
        <w:t xml:space="preserve"> </w:t>
      </w:r>
      <w:proofErr w:type="spellStart"/>
      <w:r w:rsidRPr="001F2DF7">
        <w:rPr>
          <w:color w:val="000000"/>
          <w:sz w:val="28"/>
          <w:szCs w:val="28"/>
        </w:rPr>
        <w:t>коворкінгів</w:t>
      </w:r>
      <w:proofErr w:type="spellEnd"/>
      <w:r w:rsidRPr="001F2DF7">
        <w:rPr>
          <w:color w:val="000000"/>
          <w:sz w:val="28"/>
          <w:szCs w:val="28"/>
        </w:rPr>
        <w:t xml:space="preserve">, </w:t>
      </w:r>
      <w:proofErr w:type="spellStart"/>
      <w:r w:rsidRPr="001F2DF7">
        <w:rPr>
          <w:color w:val="000000"/>
          <w:sz w:val="28"/>
          <w:szCs w:val="28"/>
        </w:rPr>
        <w:t>інтернет-кафе</w:t>
      </w:r>
      <w:proofErr w:type="spellEnd"/>
      <w:r w:rsidRPr="001F2DF7">
        <w:rPr>
          <w:color w:val="000000"/>
          <w:sz w:val="28"/>
          <w:szCs w:val="28"/>
        </w:rPr>
        <w:t>,</w:t>
      </w:r>
      <w:r w:rsidRPr="001F2DF7">
        <w:rPr>
          <w:sz w:val="28"/>
          <w:szCs w:val="28"/>
        </w:rPr>
        <w:t xml:space="preserve"> тощо).</w:t>
      </w:r>
    </w:p>
    <w:p w:rsidR="00472746" w:rsidRPr="001F2DF7" w:rsidRDefault="00472746" w:rsidP="00472746">
      <w:pPr>
        <w:pStyle w:val="a6"/>
        <w:ind w:left="0" w:firstLine="360"/>
        <w:jc w:val="both"/>
        <w:rPr>
          <w:b/>
          <w:i/>
          <w:position w:val="1"/>
          <w:sz w:val="28"/>
          <w:szCs w:val="28"/>
        </w:rPr>
      </w:pPr>
    </w:p>
    <w:p w:rsidR="00472746" w:rsidRPr="00F94D80" w:rsidRDefault="00472746" w:rsidP="00472746">
      <w:pPr>
        <w:jc w:val="center"/>
        <w:rPr>
          <w:sz w:val="28"/>
          <w:szCs w:val="28"/>
          <w:lang w:val="uk-UA"/>
        </w:rPr>
      </w:pPr>
      <w:r w:rsidRPr="001F2DF7">
        <w:rPr>
          <w:b/>
          <w:position w:val="4"/>
          <w:sz w:val="28"/>
          <w:szCs w:val="28"/>
          <w:lang w:val="uk-UA"/>
        </w:rPr>
        <w:t>5.   УПРАВЛІННЯ І ДІЯЛЬНІСТЬ</w:t>
      </w:r>
    </w:p>
    <w:p w:rsidR="00472746" w:rsidRPr="001F2DF7" w:rsidRDefault="00472746" w:rsidP="00472746">
      <w:pPr>
        <w:ind w:firstLine="708"/>
        <w:jc w:val="both"/>
        <w:rPr>
          <w:sz w:val="28"/>
          <w:szCs w:val="28"/>
        </w:rPr>
      </w:pPr>
      <w:r w:rsidRPr="001F2DF7">
        <w:rPr>
          <w:b/>
          <w:sz w:val="28"/>
          <w:szCs w:val="28"/>
          <w:lang w:val="uk-UA"/>
        </w:rPr>
        <w:t>5.1.</w:t>
      </w:r>
      <w:r w:rsidRPr="001F2DF7">
        <w:rPr>
          <w:sz w:val="28"/>
          <w:szCs w:val="28"/>
          <w:lang w:val="uk-UA"/>
        </w:rPr>
        <w:t xml:space="preserve"> Керівництво Установою здійснює директор, який визначається на конкурсній основі і призначається на посаду, шляхом укладання контракту, на строк до 5-ти років. Призначення на посаду директора та звільнення з посади здійснюється Органом управління. Директором може бути призначена особа, яка являється громадянином України, має вищу освіту в галузі культури та мистецтва, стаж роботи</w:t>
      </w:r>
      <w:r w:rsidRPr="001F2DF7">
        <w:rPr>
          <w:sz w:val="28"/>
          <w:szCs w:val="28"/>
        </w:rPr>
        <w:t xml:space="preserve"> </w:t>
      </w:r>
      <w:r w:rsidRPr="001F2DF7">
        <w:rPr>
          <w:sz w:val="28"/>
          <w:szCs w:val="28"/>
          <w:lang w:val="uk-UA"/>
        </w:rPr>
        <w:t xml:space="preserve">в галузі культури та мистецтва не менше трьох років. </w:t>
      </w:r>
    </w:p>
    <w:p w:rsidR="00472746" w:rsidRPr="001F2DF7" w:rsidRDefault="00472746" w:rsidP="00472746">
      <w:pPr>
        <w:jc w:val="both"/>
        <w:rPr>
          <w:sz w:val="28"/>
          <w:szCs w:val="28"/>
        </w:rPr>
      </w:pPr>
      <w:r w:rsidRPr="001F2DF7">
        <w:rPr>
          <w:sz w:val="28"/>
          <w:szCs w:val="28"/>
          <w:lang w:val="uk-UA"/>
        </w:rPr>
        <w:t xml:space="preserve">Директор: </w:t>
      </w:r>
    </w:p>
    <w:p w:rsidR="00472746" w:rsidRPr="001F2DF7" w:rsidRDefault="00472746" w:rsidP="00472746">
      <w:pPr>
        <w:numPr>
          <w:ilvl w:val="0"/>
          <w:numId w:val="10"/>
        </w:numPr>
        <w:jc w:val="both"/>
        <w:rPr>
          <w:sz w:val="28"/>
          <w:szCs w:val="28"/>
        </w:rPr>
      </w:pPr>
      <w:r w:rsidRPr="001F2DF7">
        <w:rPr>
          <w:sz w:val="28"/>
          <w:szCs w:val="28"/>
          <w:lang w:val="uk-UA"/>
        </w:rPr>
        <w:t>володіє повноваженнями і правами та несе обов’язки, встановлені  законодавчими та іншими нормативно-правовими актами, які  поширюються на Установу, Статутом Установи та контрактом;</w:t>
      </w:r>
    </w:p>
    <w:p w:rsidR="00472746" w:rsidRPr="001F2DF7" w:rsidRDefault="00472746" w:rsidP="00472746">
      <w:pPr>
        <w:numPr>
          <w:ilvl w:val="0"/>
          <w:numId w:val="10"/>
        </w:numPr>
        <w:jc w:val="both"/>
        <w:rPr>
          <w:sz w:val="28"/>
          <w:szCs w:val="28"/>
        </w:rPr>
      </w:pPr>
      <w:r w:rsidRPr="001F2DF7">
        <w:rPr>
          <w:sz w:val="28"/>
          <w:szCs w:val="28"/>
          <w:lang w:val="uk-UA"/>
        </w:rPr>
        <w:t>призначає на посади та звільняє працівників Установи відповідно до чинного законодавства;</w:t>
      </w:r>
      <w:r w:rsidRPr="001F2DF7">
        <w:rPr>
          <w:color w:val="FF0000"/>
          <w:sz w:val="28"/>
          <w:szCs w:val="28"/>
          <w:lang w:val="uk-UA"/>
        </w:rPr>
        <w:t xml:space="preserve"> </w:t>
      </w:r>
    </w:p>
    <w:p w:rsidR="00472746" w:rsidRPr="001F2DF7" w:rsidRDefault="00472746" w:rsidP="00472746">
      <w:pPr>
        <w:pStyle w:val="a6"/>
        <w:numPr>
          <w:ilvl w:val="0"/>
          <w:numId w:val="10"/>
        </w:numPr>
        <w:tabs>
          <w:tab w:val="left" w:pos="1701"/>
        </w:tabs>
        <w:spacing w:after="20"/>
        <w:jc w:val="both"/>
        <w:rPr>
          <w:sz w:val="28"/>
          <w:szCs w:val="28"/>
        </w:rPr>
      </w:pPr>
      <w:r w:rsidRPr="001F2DF7">
        <w:rPr>
          <w:sz w:val="28"/>
          <w:szCs w:val="28"/>
        </w:rPr>
        <w:t>забезпечує добір кадрів, створює належні умови для підвищення їх фахового рівня, формує структуру та штатний розпис Установи, який затверджується керівником Органу управління та затверджує документи, які регламентують діяльність Установи у відповідності до чинного законодавства;</w:t>
      </w:r>
    </w:p>
    <w:p w:rsidR="00472746" w:rsidRPr="001F2DF7" w:rsidRDefault="00472746" w:rsidP="00472746">
      <w:pPr>
        <w:numPr>
          <w:ilvl w:val="0"/>
          <w:numId w:val="10"/>
        </w:numPr>
        <w:jc w:val="both"/>
        <w:rPr>
          <w:sz w:val="28"/>
          <w:szCs w:val="28"/>
        </w:rPr>
      </w:pPr>
      <w:r w:rsidRPr="001F2DF7">
        <w:rPr>
          <w:sz w:val="28"/>
          <w:szCs w:val="28"/>
          <w:lang w:val="uk-UA"/>
        </w:rPr>
        <w:t>забезпечує складання, в установленому порядку, річного плану роботи Установи та подає його на затвердження Органу управління в термін визначений розпорядчим документом Органу управління;</w:t>
      </w:r>
    </w:p>
    <w:p w:rsidR="00472746" w:rsidRPr="001F2DF7" w:rsidRDefault="00472746" w:rsidP="00472746">
      <w:pPr>
        <w:numPr>
          <w:ilvl w:val="0"/>
          <w:numId w:val="10"/>
        </w:numPr>
        <w:jc w:val="both"/>
        <w:rPr>
          <w:sz w:val="28"/>
          <w:szCs w:val="28"/>
        </w:rPr>
      </w:pPr>
      <w:r w:rsidRPr="001F2DF7">
        <w:rPr>
          <w:color w:val="000000"/>
          <w:sz w:val="28"/>
          <w:szCs w:val="28"/>
          <w:lang w:val="uk-UA"/>
        </w:rPr>
        <w:t>подає в установленому порядку в Орган управління квартальний та річний звіти;</w:t>
      </w:r>
    </w:p>
    <w:p w:rsidR="00472746" w:rsidRPr="001F2DF7" w:rsidRDefault="00472746" w:rsidP="00472746">
      <w:pPr>
        <w:numPr>
          <w:ilvl w:val="0"/>
          <w:numId w:val="10"/>
        </w:numPr>
        <w:jc w:val="both"/>
        <w:rPr>
          <w:sz w:val="28"/>
          <w:szCs w:val="28"/>
        </w:rPr>
      </w:pPr>
      <w:r w:rsidRPr="001F2DF7">
        <w:rPr>
          <w:sz w:val="28"/>
          <w:szCs w:val="28"/>
          <w:lang w:val="uk-UA"/>
        </w:rPr>
        <w:t xml:space="preserve">забезпечує контроль за виконанням планів, програм, культурно-освітніх, </w:t>
      </w:r>
      <w:proofErr w:type="spellStart"/>
      <w:r w:rsidRPr="001F2DF7">
        <w:rPr>
          <w:sz w:val="28"/>
          <w:szCs w:val="28"/>
          <w:lang w:val="uk-UA"/>
        </w:rPr>
        <w:t>дозвіллевих</w:t>
      </w:r>
      <w:proofErr w:type="spellEnd"/>
      <w:r w:rsidRPr="001F2DF7">
        <w:rPr>
          <w:sz w:val="28"/>
          <w:szCs w:val="28"/>
          <w:lang w:val="uk-UA"/>
        </w:rPr>
        <w:t xml:space="preserve"> заходів, організаційно-масової та методичної роботи Установи, її структурних підрозділів; </w:t>
      </w:r>
    </w:p>
    <w:p w:rsidR="00472746" w:rsidRPr="001F2DF7" w:rsidRDefault="00472746" w:rsidP="00472746">
      <w:pPr>
        <w:numPr>
          <w:ilvl w:val="0"/>
          <w:numId w:val="10"/>
        </w:numPr>
        <w:jc w:val="both"/>
        <w:rPr>
          <w:sz w:val="28"/>
          <w:szCs w:val="28"/>
        </w:rPr>
      </w:pPr>
      <w:r w:rsidRPr="001F2DF7">
        <w:rPr>
          <w:sz w:val="28"/>
          <w:szCs w:val="28"/>
          <w:lang w:val="uk-UA"/>
        </w:rPr>
        <w:t>несе відповідальність за виконання затвердженого плану роботи Установи;</w:t>
      </w:r>
    </w:p>
    <w:p w:rsidR="00472746" w:rsidRPr="001F2DF7" w:rsidRDefault="00472746" w:rsidP="00472746">
      <w:pPr>
        <w:numPr>
          <w:ilvl w:val="0"/>
          <w:numId w:val="10"/>
        </w:numPr>
        <w:jc w:val="both"/>
        <w:rPr>
          <w:sz w:val="28"/>
          <w:szCs w:val="28"/>
        </w:rPr>
      </w:pPr>
      <w:r w:rsidRPr="001F2DF7">
        <w:rPr>
          <w:sz w:val="28"/>
          <w:szCs w:val="28"/>
          <w:lang w:val="uk-UA"/>
        </w:rPr>
        <w:t xml:space="preserve">створює необхідні умови для розвитку народної творчості, культурно-освітньої, </w:t>
      </w:r>
      <w:proofErr w:type="spellStart"/>
      <w:r w:rsidRPr="001F2DF7">
        <w:rPr>
          <w:sz w:val="28"/>
          <w:szCs w:val="28"/>
          <w:lang w:val="uk-UA"/>
        </w:rPr>
        <w:t>дозвіллевої</w:t>
      </w:r>
      <w:proofErr w:type="spellEnd"/>
      <w:r w:rsidRPr="001F2DF7">
        <w:rPr>
          <w:sz w:val="28"/>
          <w:szCs w:val="28"/>
          <w:lang w:val="uk-UA"/>
        </w:rPr>
        <w:t xml:space="preserve"> діяльності відповідно до потреб громади;</w:t>
      </w:r>
    </w:p>
    <w:p w:rsidR="00472746" w:rsidRPr="001F2DF7" w:rsidRDefault="00472746" w:rsidP="00472746">
      <w:pPr>
        <w:numPr>
          <w:ilvl w:val="0"/>
          <w:numId w:val="10"/>
        </w:numPr>
        <w:jc w:val="both"/>
        <w:rPr>
          <w:sz w:val="28"/>
          <w:szCs w:val="28"/>
        </w:rPr>
      </w:pPr>
      <w:r w:rsidRPr="001F2DF7">
        <w:rPr>
          <w:sz w:val="28"/>
          <w:szCs w:val="28"/>
          <w:lang w:val="uk-UA"/>
        </w:rPr>
        <w:t>розпоряджається майном і коштами Установи, переданих в оперативне управління Засновником;</w:t>
      </w:r>
    </w:p>
    <w:p w:rsidR="00472746" w:rsidRPr="001F2DF7" w:rsidRDefault="00472746" w:rsidP="00472746">
      <w:pPr>
        <w:numPr>
          <w:ilvl w:val="0"/>
          <w:numId w:val="10"/>
        </w:numPr>
        <w:jc w:val="both"/>
        <w:rPr>
          <w:sz w:val="28"/>
          <w:szCs w:val="28"/>
        </w:rPr>
      </w:pPr>
      <w:r w:rsidRPr="001F2DF7">
        <w:rPr>
          <w:sz w:val="28"/>
          <w:szCs w:val="28"/>
          <w:lang w:val="uk-UA"/>
        </w:rPr>
        <w:t>представляє Установу у всіх підприємствах, установах та організаціях і відповідає перед Органом управління за результати діяльності Установи;</w:t>
      </w:r>
    </w:p>
    <w:p w:rsidR="00472746" w:rsidRPr="001F2DF7" w:rsidRDefault="00472746" w:rsidP="00472746">
      <w:pPr>
        <w:numPr>
          <w:ilvl w:val="0"/>
          <w:numId w:val="10"/>
        </w:numPr>
        <w:jc w:val="both"/>
        <w:rPr>
          <w:sz w:val="28"/>
          <w:szCs w:val="28"/>
        </w:rPr>
      </w:pPr>
      <w:r w:rsidRPr="001F2DF7">
        <w:rPr>
          <w:sz w:val="28"/>
          <w:szCs w:val="28"/>
          <w:lang w:val="uk-UA"/>
        </w:rPr>
        <w:t>застосовує заходи заохочення та дисциплінарного стягнення до працівників Установи у встановленому законом порядку;</w:t>
      </w:r>
    </w:p>
    <w:p w:rsidR="00472746" w:rsidRPr="001F2DF7" w:rsidRDefault="00472746" w:rsidP="00472746">
      <w:pPr>
        <w:numPr>
          <w:ilvl w:val="0"/>
          <w:numId w:val="10"/>
        </w:numPr>
        <w:jc w:val="both"/>
        <w:rPr>
          <w:sz w:val="28"/>
          <w:szCs w:val="28"/>
        </w:rPr>
      </w:pPr>
      <w:r w:rsidRPr="001F2DF7">
        <w:rPr>
          <w:sz w:val="28"/>
          <w:szCs w:val="28"/>
          <w:lang w:val="uk-UA"/>
        </w:rPr>
        <w:t xml:space="preserve">затверджує посадові </w:t>
      </w:r>
      <w:proofErr w:type="spellStart"/>
      <w:r w:rsidRPr="001F2DF7">
        <w:rPr>
          <w:sz w:val="28"/>
          <w:szCs w:val="28"/>
          <w:lang w:val="uk-UA"/>
        </w:rPr>
        <w:t>обов</w:t>
      </w:r>
      <w:proofErr w:type="spellEnd"/>
      <w:r w:rsidRPr="001F2DF7">
        <w:rPr>
          <w:sz w:val="28"/>
          <w:szCs w:val="28"/>
        </w:rPr>
        <w:t>’</w:t>
      </w:r>
      <w:proofErr w:type="spellStart"/>
      <w:r w:rsidRPr="001F2DF7">
        <w:rPr>
          <w:sz w:val="28"/>
          <w:szCs w:val="28"/>
          <w:lang w:val="uk-UA"/>
        </w:rPr>
        <w:t>язки</w:t>
      </w:r>
      <w:proofErr w:type="spellEnd"/>
      <w:r w:rsidRPr="001F2DF7">
        <w:rPr>
          <w:sz w:val="28"/>
          <w:szCs w:val="28"/>
          <w:lang w:val="uk-UA"/>
        </w:rPr>
        <w:t xml:space="preserve"> працівників Установи за погодженням з виборним органом профспілки;</w:t>
      </w:r>
    </w:p>
    <w:p w:rsidR="00472746" w:rsidRPr="001F2DF7" w:rsidRDefault="00472746" w:rsidP="00472746">
      <w:pPr>
        <w:numPr>
          <w:ilvl w:val="0"/>
          <w:numId w:val="10"/>
        </w:numPr>
        <w:jc w:val="both"/>
        <w:rPr>
          <w:sz w:val="28"/>
          <w:szCs w:val="28"/>
        </w:rPr>
      </w:pPr>
      <w:r w:rsidRPr="001F2DF7">
        <w:rPr>
          <w:sz w:val="28"/>
          <w:szCs w:val="28"/>
          <w:lang w:val="uk-UA"/>
        </w:rPr>
        <w:t>несе відповідальність</w:t>
      </w:r>
      <w:r w:rsidRPr="001F2DF7">
        <w:rPr>
          <w:bCs/>
          <w:sz w:val="28"/>
          <w:szCs w:val="28"/>
          <w:lang w:val="uk-UA"/>
        </w:rPr>
        <w:t xml:space="preserve"> згідно чинного законодавства </w:t>
      </w:r>
      <w:r w:rsidRPr="001F2DF7">
        <w:rPr>
          <w:sz w:val="28"/>
          <w:szCs w:val="28"/>
          <w:lang w:val="uk-UA"/>
        </w:rPr>
        <w:t>за виконання покладених на Установу завдань, результати фінансово-господарської діяльності, стан і збереження майна Установи  переданого в оперативне управління.</w:t>
      </w:r>
    </w:p>
    <w:p w:rsidR="00472746" w:rsidRPr="001F2DF7" w:rsidRDefault="00472746" w:rsidP="00472746">
      <w:pPr>
        <w:ind w:firstLine="708"/>
        <w:jc w:val="both"/>
        <w:rPr>
          <w:sz w:val="28"/>
          <w:szCs w:val="28"/>
        </w:rPr>
      </w:pPr>
      <w:r w:rsidRPr="001F2DF7">
        <w:rPr>
          <w:b/>
          <w:bCs/>
          <w:sz w:val="28"/>
          <w:szCs w:val="28"/>
          <w:lang w:val="uk-UA"/>
        </w:rPr>
        <w:t xml:space="preserve">5.2. </w:t>
      </w:r>
      <w:r w:rsidRPr="001F2DF7">
        <w:rPr>
          <w:bCs/>
          <w:sz w:val="28"/>
          <w:szCs w:val="28"/>
          <w:lang w:val="uk-UA"/>
        </w:rPr>
        <w:t>Творчі працівники та обслуговуючий персонал Установи здійснюють діяльність у відповідності до посадових інструкцій.</w:t>
      </w:r>
      <w:r w:rsidRPr="001F2DF7">
        <w:rPr>
          <w:sz w:val="28"/>
          <w:szCs w:val="28"/>
          <w:lang w:val="uk-UA"/>
        </w:rPr>
        <w:t xml:space="preserve"> </w:t>
      </w:r>
    </w:p>
    <w:p w:rsidR="00472746" w:rsidRPr="00F94D80" w:rsidRDefault="00472746" w:rsidP="00472746">
      <w:pPr>
        <w:ind w:firstLine="708"/>
        <w:jc w:val="both"/>
        <w:rPr>
          <w:sz w:val="28"/>
          <w:szCs w:val="28"/>
          <w:lang w:val="uk-UA"/>
        </w:rPr>
      </w:pPr>
      <w:r w:rsidRPr="001F2DF7">
        <w:rPr>
          <w:b/>
          <w:bCs/>
          <w:sz w:val="28"/>
          <w:szCs w:val="28"/>
          <w:lang w:val="uk-UA"/>
        </w:rPr>
        <w:t xml:space="preserve">5.3. </w:t>
      </w:r>
      <w:r w:rsidRPr="001F2DF7">
        <w:rPr>
          <w:bCs/>
          <w:sz w:val="28"/>
          <w:szCs w:val="28"/>
          <w:lang w:val="uk-UA"/>
        </w:rPr>
        <w:t>Для організації допомоги Установі з боку учасників клубних формувань, громадськості у проведенні культурно-освітніх, санітарно-господарських та інших заходів на загальних та інших зборах можуть утворюватись громадські ініціативні групи, порядок та строки діяльності яких визначаються виробничою необхідністю.</w:t>
      </w:r>
    </w:p>
    <w:p w:rsidR="00472746" w:rsidRPr="001F2DF7" w:rsidRDefault="00472746" w:rsidP="00472746">
      <w:pPr>
        <w:jc w:val="center"/>
        <w:rPr>
          <w:bCs/>
          <w:sz w:val="28"/>
          <w:szCs w:val="28"/>
          <w:lang w:val="uk-UA"/>
        </w:rPr>
      </w:pPr>
    </w:p>
    <w:p w:rsidR="00472746" w:rsidRPr="00F94D80" w:rsidRDefault="00472746" w:rsidP="00472746">
      <w:pPr>
        <w:jc w:val="center"/>
        <w:rPr>
          <w:sz w:val="28"/>
          <w:szCs w:val="28"/>
          <w:lang w:val="uk-UA"/>
        </w:rPr>
      </w:pPr>
      <w:r w:rsidRPr="001F2DF7">
        <w:rPr>
          <w:rStyle w:val="FontStyle12"/>
          <w:b/>
          <w:sz w:val="28"/>
          <w:szCs w:val="28"/>
          <w:lang w:val="uk-UA" w:eastAsia="uk-UA"/>
        </w:rPr>
        <w:t>6.</w:t>
      </w:r>
      <w:r w:rsidRPr="001F2DF7">
        <w:rPr>
          <w:b/>
          <w:sz w:val="28"/>
          <w:szCs w:val="28"/>
        </w:rPr>
        <w:t xml:space="preserve"> </w:t>
      </w:r>
      <w:r w:rsidRPr="001F2DF7">
        <w:rPr>
          <w:b/>
          <w:sz w:val="28"/>
          <w:szCs w:val="28"/>
          <w:lang w:val="uk-UA"/>
        </w:rPr>
        <w:t xml:space="preserve">  </w:t>
      </w:r>
      <w:r w:rsidRPr="001F2DF7">
        <w:rPr>
          <w:b/>
          <w:sz w:val="28"/>
          <w:szCs w:val="28"/>
        </w:rPr>
        <w:t>ТРУДОВИЙ КОЛЕКТИВ ТА ЙОГО САМОВРЯДУВАННЯ</w:t>
      </w:r>
    </w:p>
    <w:p w:rsidR="00472746" w:rsidRPr="001F2DF7" w:rsidRDefault="00472746" w:rsidP="00472746">
      <w:pPr>
        <w:ind w:firstLine="708"/>
        <w:jc w:val="both"/>
        <w:rPr>
          <w:sz w:val="28"/>
          <w:szCs w:val="28"/>
        </w:rPr>
      </w:pPr>
      <w:r w:rsidRPr="001F2DF7">
        <w:rPr>
          <w:b/>
          <w:sz w:val="28"/>
          <w:szCs w:val="28"/>
          <w:lang w:val="uk-UA"/>
        </w:rPr>
        <w:t>6.1.</w:t>
      </w:r>
      <w:r w:rsidRPr="001F2DF7">
        <w:rPr>
          <w:sz w:val="28"/>
          <w:szCs w:val="28"/>
          <w:lang w:val="uk-UA"/>
        </w:rPr>
        <w:t xml:space="preserve"> Трудовий колектив Установи складають усі працівники, які своєю працею беруть участь у її діяльності на основі трудового договору, контракту, колективного договору між адміністрацією і трудовим колективом, а також інших форм, що регулюють трудові відносини працівників з Установою.  </w:t>
      </w:r>
    </w:p>
    <w:p w:rsidR="00472746" w:rsidRPr="001F2DF7" w:rsidRDefault="00472746" w:rsidP="00472746">
      <w:pPr>
        <w:ind w:firstLine="708"/>
        <w:jc w:val="both"/>
        <w:rPr>
          <w:sz w:val="28"/>
          <w:szCs w:val="28"/>
        </w:rPr>
      </w:pPr>
      <w:r w:rsidRPr="001F2DF7">
        <w:rPr>
          <w:b/>
          <w:sz w:val="28"/>
          <w:szCs w:val="28"/>
          <w:lang w:val="uk-UA"/>
        </w:rPr>
        <w:t>6</w:t>
      </w:r>
      <w:r w:rsidRPr="001F2DF7">
        <w:rPr>
          <w:b/>
          <w:sz w:val="28"/>
          <w:szCs w:val="28"/>
        </w:rPr>
        <w:t>.</w:t>
      </w:r>
      <w:r w:rsidRPr="001F2DF7">
        <w:rPr>
          <w:b/>
          <w:sz w:val="28"/>
          <w:szCs w:val="28"/>
          <w:lang w:val="uk-UA"/>
        </w:rPr>
        <w:t>2</w:t>
      </w:r>
      <w:r w:rsidRPr="001F2DF7">
        <w:rPr>
          <w:b/>
          <w:sz w:val="28"/>
          <w:szCs w:val="28"/>
        </w:rPr>
        <w:t>.</w:t>
      </w:r>
      <w:r w:rsidRPr="001F2DF7">
        <w:rPr>
          <w:sz w:val="28"/>
          <w:szCs w:val="28"/>
          <w:lang w:val="uk-UA"/>
        </w:rPr>
        <w:t xml:space="preserve"> </w:t>
      </w:r>
      <w:r w:rsidRPr="001F2DF7">
        <w:rPr>
          <w:sz w:val="28"/>
          <w:szCs w:val="28"/>
        </w:rPr>
        <w:t xml:space="preserve">Органом </w:t>
      </w:r>
      <w:proofErr w:type="spellStart"/>
      <w:r w:rsidRPr="001F2DF7">
        <w:rPr>
          <w:sz w:val="28"/>
          <w:szCs w:val="28"/>
        </w:rPr>
        <w:t>самоврядування</w:t>
      </w:r>
      <w:proofErr w:type="spellEnd"/>
      <w:r w:rsidRPr="001F2DF7">
        <w:rPr>
          <w:sz w:val="28"/>
          <w:szCs w:val="28"/>
        </w:rPr>
        <w:t xml:space="preserve"> </w:t>
      </w:r>
      <w:r w:rsidRPr="001F2DF7">
        <w:rPr>
          <w:sz w:val="28"/>
          <w:szCs w:val="28"/>
          <w:lang w:val="uk-UA"/>
        </w:rPr>
        <w:t>Установи</w:t>
      </w:r>
      <w:r w:rsidRPr="001F2DF7">
        <w:rPr>
          <w:sz w:val="28"/>
          <w:szCs w:val="28"/>
        </w:rPr>
        <w:t xml:space="preserve"> </w:t>
      </w:r>
      <w:proofErr w:type="spellStart"/>
      <w:r w:rsidRPr="001F2DF7">
        <w:rPr>
          <w:sz w:val="28"/>
          <w:szCs w:val="28"/>
        </w:rPr>
        <w:t>є</w:t>
      </w:r>
      <w:proofErr w:type="spellEnd"/>
      <w:r w:rsidRPr="001F2DF7">
        <w:rPr>
          <w:sz w:val="28"/>
          <w:szCs w:val="28"/>
        </w:rPr>
        <w:t xml:space="preserve"> </w:t>
      </w:r>
      <w:proofErr w:type="spellStart"/>
      <w:r w:rsidRPr="001F2DF7">
        <w:rPr>
          <w:sz w:val="28"/>
          <w:szCs w:val="28"/>
        </w:rPr>
        <w:t>загальні</w:t>
      </w:r>
      <w:proofErr w:type="spellEnd"/>
      <w:r w:rsidRPr="001F2DF7">
        <w:rPr>
          <w:sz w:val="28"/>
          <w:szCs w:val="28"/>
        </w:rPr>
        <w:t xml:space="preserve"> </w:t>
      </w:r>
      <w:proofErr w:type="spellStart"/>
      <w:r w:rsidRPr="001F2DF7">
        <w:rPr>
          <w:sz w:val="28"/>
          <w:szCs w:val="28"/>
        </w:rPr>
        <w:t>збори</w:t>
      </w:r>
      <w:proofErr w:type="spellEnd"/>
      <w:r w:rsidRPr="001F2DF7">
        <w:rPr>
          <w:sz w:val="28"/>
          <w:szCs w:val="28"/>
        </w:rPr>
        <w:t xml:space="preserve"> трудового </w:t>
      </w:r>
      <w:proofErr w:type="spellStart"/>
      <w:r w:rsidRPr="001F2DF7">
        <w:rPr>
          <w:sz w:val="28"/>
          <w:szCs w:val="28"/>
        </w:rPr>
        <w:t>колективу</w:t>
      </w:r>
      <w:proofErr w:type="spellEnd"/>
      <w:r w:rsidRPr="001F2DF7">
        <w:rPr>
          <w:sz w:val="28"/>
          <w:szCs w:val="28"/>
          <w:lang w:val="uk-UA"/>
        </w:rPr>
        <w:t xml:space="preserve">, які скликаються за потреби, але не </w:t>
      </w:r>
      <w:proofErr w:type="gramStart"/>
      <w:r w:rsidRPr="001F2DF7">
        <w:rPr>
          <w:sz w:val="28"/>
          <w:szCs w:val="28"/>
          <w:lang w:val="uk-UA"/>
        </w:rPr>
        <w:t>р</w:t>
      </w:r>
      <w:proofErr w:type="gramEnd"/>
      <w:r w:rsidRPr="001F2DF7">
        <w:rPr>
          <w:sz w:val="28"/>
          <w:szCs w:val="28"/>
          <w:lang w:val="uk-UA"/>
        </w:rPr>
        <w:t>ідше два рази на рік.</w:t>
      </w:r>
    </w:p>
    <w:p w:rsidR="00472746" w:rsidRPr="001F2DF7" w:rsidRDefault="00472746" w:rsidP="00472746">
      <w:pPr>
        <w:ind w:firstLine="708"/>
        <w:jc w:val="both"/>
        <w:rPr>
          <w:sz w:val="28"/>
          <w:szCs w:val="28"/>
        </w:rPr>
      </w:pPr>
      <w:r w:rsidRPr="001F2DF7">
        <w:rPr>
          <w:b/>
          <w:sz w:val="28"/>
          <w:szCs w:val="28"/>
          <w:lang w:val="uk-UA"/>
        </w:rPr>
        <w:t>6</w:t>
      </w:r>
      <w:r w:rsidRPr="001F2DF7">
        <w:rPr>
          <w:b/>
          <w:sz w:val="28"/>
          <w:szCs w:val="28"/>
        </w:rPr>
        <w:t>.</w:t>
      </w:r>
      <w:r w:rsidRPr="001F2DF7">
        <w:rPr>
          <w:b/>
          <w:sz w:val="28"/>
          <w:szCs w:val="28"/>
          <w:lang w:val="uk-UA"/>
        </w:rPr>
        <w:t>3</w:t>
      </w:r>
      <w:r w:rsidRPr="001F2DF7">
        <w:rPr>
          <w:b/>
          <w:sz w:val="28"/>
          <w:szCs w:val="28"/>
        </w:rPr>
        <w:t>.</w:t>
      </w:r>
      <w:r w:rsidRPr="001F2DF7">
        <w:rPr>
          <w:sz w:val="28"/>
          <w:szCs w:val="28"/>
          <w:lang w:val="uk-UA"/>
        </w:rPr>
        <w:t xml:space="preserve"> </w:t>
      </w:r>
      <w:proofErr w:type="spellStart"/>
      <w:r w:rsidRPr="001F2DF7">
        <w:rPr>
          <w:sz w:val="28"/>
          <w:szCs w:val="28"/>
        </w:rPr>
        <w:t>Повноваження</w:t>
      </w:r>
      <w:proofErr w:type="spellEnd"/>
      <w:r w:rsidRPr="001F2DF7">
        <w:rPr>
          <w:sz w:val="28"/>
          <w:szCs w:val="28"/>
        </w:rPr>
        <w:t xml:space="preserve"> трудового </w:t>
      </w:r>
      <w:proofErr w:type="spellStart"/>
      <w:r w:rsidRPr="001F2DF7">
        <w:rPr>
          <w:sz w:val="28"/>
          <w:szCs w:val="28"/>
        </w:rPr>
        <w:t>колективу</w:t>
      </w:r>
      <w:proofErr w:type="spellEnd"/>
      <w:proofErr w:type="gramStart"/>
      <w:r w:rsidRPr="001F2DF7">
        <w:rPr>
          <w:sz w:val="28"/>
          <w:szCs w:val="28"/>
        </w:rPr>
        <w:t xml:space="preserve"> </w:t>
      </w:r>
      <w:r w:rsidRPr="001F2DF7">
        <w:rPr>
          <w:sz w:val="28"/>
          <w:szCs w:val="28"/>
          <w:lang w:val="uk-UA"/>
        </w:rPr>
        <w:t>У</w:t>
      </w:r>
      <w:proofErr w:type="gramEnd"/>
      <w:r w:rsidRPr="001F2DF7">
        <w:rPr>
          <w:sz w:val="28"/>
          <w:szCs w:val="28"/>
          <w:lang w:val="uk-UA"/>
        </w:rPr>
        <w:t>станови</w:t>
      </w:r>
      <w:r w:rsidRPr="001F2DF7">
        <w:rPr>
          <w:sz w:val="28"/>
          <w:szCs w:val="28"/>
        </w:rPr>
        <w:t xml:space="preserve"> </w:t>
      </w:r>
      <w:proofErr w:type="spellStart"/>
      <w:r w:rsidRPr="001F2DF7">
        <w:rPr>
          <w:sz w:val="28"/>
          <w:szCs w:val="28"/>
        </w:rPr>
        <w:t>реалізуються</w:t>
      </w:r>
      <w:proofErr w:type="spellEnd"/>
      <w:r w:rsidRPr="001F2DF7">
        <w:rPr>
          <w:sz w:val="28"/>
          <w:szCs w:val="28"/>
        </w:rPr>
        <w:t xml:space="preserve"> </w:t>
      </w:r>
      <w:proofErr w:type="spellStart"/>
      <w:r w:rsidRPr="001F2DF7">
        <w:rPr>
          <w:sz w:val="28"/>
          <w:szCs w:val="28"/>
        </w:rPr>
        <w:t>загальними</w:t>
      </w:r>
      <w:proofErr w:type="spellEnd"/>
      <w:r w:rsidRPr="001F2DF7">
        <w:rPr>
          <w:sz w:val="28"/>
          <w:szCs w:val="28"/>
        </w:rPr>
        <w:t xml:space="preserve"> </w:t>
      </w:r>
      <w:proofErr w:type="spellStart"/>
      <w:r w:rsidRPr="001F2DF7">
        <w:rPr>
          <w:sz w:val="28"/>
          <w:szCs w:val="28"/>
        </w:rPr>
        <w:t>зборами</w:t>
      </w:r>
      <w:proofErr w:type="spellEnd"/>
      <w:r w:rsidRPr="001F2DF7">
        <w:rPr>
          <w:sz w:val="28"/>
          <w:szCs w:val="28"/>
        </w:rPr>
        <w:t xml:space="preserve"> та </w:t>
      </w:r>
      <w:proofErr w:type="spellStart"/>
      <w:r w:rsidRPr="001F2DF7">
        <w:rPr>
          <w:sz w:val="28"/>
          <w:szCs w:val="28"/>
        </w:rPr>
        <w:t>їх</w:t>
      </w:r>
      <w:proofErr w:type="spellEnd"/>
      <w:r w:rsidRPr="001F2DF7">
        <w:rPr>
          <w:sz w:val="28"/>
          <w:szCs w:val="28"/>
        </w:rPr>
        <w:t xml:space="preserve"> </w:t>
      </w:r>
      <w:proofErr w:type="spellStart"/>
      <w:r w:rsidRPr="001F2DF7">
        <w:rPr>
          <w:sz w:val="28"/>
          <w:szCs w:val="28"/>
        </w:rPr>
        <w:t>виборним</w:t>
      </w:r>
      <w:proofErr w:type="spellEnd"/>
      <w:r w:rsidRPr="001F2DF7">
        <w:rPr>
          <w:sz w:val="28"/>
          <w:szCs w:val="28"/>
        </w:rPr>
        <w:t xml:space="preserve"> органом </w:t>
      </w:r>
      <w:r w:rsidRPr="001F2DF7">
        <w:rPr>
          <w:sz w:val="28"/>
          <w:szCs w:val="28"/>
          <w:lang w:val="uk-UA"/>
        </w:rPr>
        <w:t>-</w:t>
      </w:r>
      <w:r w:rsidRPr="001F2DF7">
        <w:rPr>
          <w:sz w:val="28"/>
          <w:szCs w:val="28"/>
        </w:rPr>
        <w:t xml:space="preserve"> </w:t>
      </w:r>
      <w:proofErr w:type="spellStart"/>
      <w:r w:rsidRPr="001F2DF7">
        <w:rPr>
          <w:sz w:val="28"/>
          <w:szCs w:val="28"/>
        </w:rPr>
        <w:t>профспілковим</w:t>
      </w:r>
      <w:proofErr w:type="spellEnd"/>
      <w:r w:rsidRPr="001F2DF7">
        <w:rPr>
          <w:sz w:val="28"/>
          <w:szCs w:val="28"/>
        </w:rPr>
        <w:t xml:space="preserve"> </w:t>
      </w:r>
      <w:proofErr w:type="spellStart"/>
      <w:r w:rsidRPr="001F2DF7">
        <w:rPr>
          <w:sz w:val="28"/>
          <w:szCs w:val="28"/>
        </w:rPr>
        <w:t>комітетом</w:t>
      </w:r>
      <w:proofErr w:type="spellEnd"/>
      <w:r w:rsidRPr="001F2DF7">
        <w:rPr>
          <w:sz w:val="28"/>
          <w:szCs w:val="28"/>
        </w:rPr>
        <w:t xml:space="preserve">, члени </w:t>
      </w:r>
      <w:proofErr w:type="spellStart"/>
      <w:r w:rsidRPr="001F2DF7">
        <w:rPr>
          <w:sz w:val="28"/>
          <w:szCs w:val="28"/>
        </w:rPr>
        <w:t>якого</w:t>
      </w:r>
      <w:proofErr w:type="spellEnd"/>
      <w:r w:rsidRPr="001F2DF7">
        <w:rPr>
          <w:sz w:val="28"/>
          <w:szCs w:val="28"/>
        </w:rPr>
        <w:t xml:space="preserve"> </w:t>
      </w:r>
      <w:proofErr w:type="spellStart"/>
      <w:r w:rsidRPr="001F2DF7">
        <w:rPr>
          <w:sz w:val="28"/>
          <w:szCs w:val="28"/>
        </w:rPr>
        <w:t>обираються</w:t>
      </w:r>
      <w:proofErr w:type="spellEnd"/>
      <w:r w:rsidRPr="001F2DF7">
        <w:rPr>
          <w:sz w:val="28"/>
          <w:szCs w:val="28"/>
        </w:rPr>
        <w:t xml:space="preserve"> на </w:t>
      </w:r>
      <w:proofErr w:type="spellStart"/>
      <w:r w:rsidRPr="001F2DF7">
        <w:rPr>
          <w:sz w:val="28"/>
          <w:szCs w:val="28"/>
        </w:rPr>
        <w:t>зборах</w:t>
      </w:r>
      <w:proofErr w:type="spellEnd"/>
      <w:r w:rsidRPr="001F2DF7">
        <w:rPr>
          <w:sz w:val="28"/>
          <w:szCs w:val="28"/>
        </w:rPr>
        <w:t xml:space="preserve"> трудового коллективу</w:t>
      </w:r>
      <w:r w:rsidRPr="001F2DF7">
        <w:rPr>
          <w:sz w:val="28"/>
          <w:szCs w:val="28"/>
          <w:lang w:val="uk-UA"/>
        </w:rPr>
        <w:t xml:space="preserve"> у відповідності до чинного законодавства</w:t>
      </w:r>
      <w:r w:rsidRPr="001F2DF7">
        <w:rPr>
          <w:sz w:val="28"/>
          <w:szCs w:val="28"/>
        </w:rPr>
        <w:t>.</w:t>
      </w:r>
      <w:r w:rsidRPr="001F2DF7">
        <w:rPr>
          <w:sz w:val="28"/>
          <w:szCs w:val="28"/>
          <w:lang w:val="uk-UA"/>
        </w:rPr>
        <w:t xml:space="preserve">  </w:t>
      </w:r>
    </w:p>
    <w:p w:rsidR="00472746" w:rsidRPr="001F2DF7" w:rsidRDefault="00472746" w:rsidP="00472746">
      <w:pPr>
        <w:ind w:firstLine="708"/>
        <w:jc w:val="both"/>
        <w:rPr>
          <w:sz w:val="28"/>
          <w:szCs w:val="28"/>
        </w:rPr>
      </w:pPr>
      <w:r w:rsidRPr="001F2DF7">
        <w:rPr>
          <w:b/>
          <w:sz w:val="28"/>
          <w:szCs w:val="28"/>
          <w:lang w:val="uk-UA"/>
        </w:rPr>
        <w:t>6</w:t>
      </w:r>
      <w:r w:rsidRPr="001F2DF7">
        <w:rPr>
          <w:b/>
          <w:sz w:val="28"/>
          <w:szCs w:val="28"/>
        </w:rPr>
        <w:t>.</w:t>
      </w:r>
      <w:r w:rsidRPr="001F2DF7">
        <w:rPr>
          <w:b/>
          <w:sz w:val="28"/>
          <w:szCs w:val="28"/>
          <w:lang w:val="uk-UA"/>
        </w:rPr>
        <w:t>4</w:t>
      </w:r>
      <w:r w:rsidRPr="001F2DF7">
        <w:rPr>
          <w:b/>
          <w:sz w:val="28"/>
          <w:szCs w:val="28"/>
        </w:rPr>
        <w:t>.</w:t>
      </w:r>
      <w:r w:rsidRPr="001F2DF7">
        <w:rPr>
          <w:sz w:val="28"/>
          <w:szCs w:val="28"/>
          <w:lang w:val="uk-UA"/>
        </w:rPr>
        <w:t xml:space="preserve"> Трудовий колектив Установи укладає з адміністрацією колективний договір, предметом якого є виробничі, фінансові, соціально-культурні та інші питання.</w:t>
      </w:r>
    </w:p>
    <w:p w:rsidR="00472746" w:rsidRPr="001F2DF7" w:rsidRDefault="00472746" w:rsidP="00472746">
      <w:pPr>
        <w:ind w:firstLine="708"/>
        <w:jc w:val="both"/>
        <w:rPr>
          <w:sz w:val="28"/>
          <w:szCs w:val="28"/>
        </w:rPr>
      </w:pPr>
      <w:r w:rsidRPr="001F2DF7">
        <w:rPr>
          <w:b/>
          <w:sz w:val="28"/>
          <w:szCs w:val="28"/>
          <w:lang w:val="uk-UA"/>
        </w:rPr>
        <w:t>6</w:t>
      </w:r>
      <w:r w:rsidRPr="001F2DF7">
        <w:rPr>
          <w:b/>
          <w:sz w:val="28"/>
          <w:szCs w:val="28"/>
        </w:rPr>
        <w:t>.</w:t>
      </w:r>
      <w:r w:rsidRPr="001F2DF7">
        <w:rPr>
          <w:b/>
          <w:sz w:val="28"/>
          <w:szCs w:val="28"/>
          <w:lang w:val="uk-UA"/>
        </w:rPr>
        <w:t>5</w:t>
      </w:r>
      <w:r w:rsidRPr="001F2DF7">
        <w:rPr>
          <w:b/>
          <w:sz w:val="28"/>
          <w:szCs w:val="28"/>
        </w:rPr>
        <w:t>.</w:t>
      </w:r>
      <w:r w:rsidRPr="001F2DF7">
        <w:rPr>
          <w:b/>
          <w:sz w:val="28"/>
          <w:szCs w:val="28"/>
          <w:lang w:val="uk-UA"/>
        </w:rPr>
        <w:t xml:space="preserve"> </w:t>
      </w:r>
      <w:r w:rsidRPr="001F2DF7">
        <w:rPr>
          <w:sz w:val="28"/>
          <w:szCs w:val="28"/>
          <w:lang w:val="uk-UA"/>
        </w:rPr>
        <w:t>Сторони, які уклали колективний договір, двічі на рік взаємно звітують про його виконання на зборах трудового колективу.</w:t>
      </w:r>
    </w:p>
    <w:p w:rsidR="00472746" w:rsidRPr="001F2DF7" w:rsidRDefault="00472746" w:rsidP="00472746">
      <w:pPr>
        <w:ind w:firstLine="708"/>
        <w:jc w:val="both"/>
        <w:rPr>
          <w:sz w:val="28"/>
          <w:szCs w:val="28"/>
        </w:rPr>
      </w:pPr>
      <w:r w:rsidRPr="001F2DF7">
        <w:rPr>
          <w:b/>
          <w:sz w:val="28"/>
          <w:szCs w:val="28"/>
          <w:lang w:val="uk-UA"/>
        </w:rPr>
        <w:t>6</w:t>
      </w:r>
      <w:r w:rsidRPr="001F2DF7">
        <w:rPr>
          <w:b/>
          <w:sz w:val="28"/>
          <w:szCs w:val="28"/>
        </w:rPr>
        <w:t>.</w:t>
      </w:r>
      <w:r w:rsidRPr="001F2DF7">
        <w:rPr>
          <w:b/>
          <w:sz w:val="28"/>
          <w:szCs w:val="28"/>
          <w:lang w:val="uk-UA"/>
        </w:rPr>
        <w:t>6</w:t>
      </w:r>
      <w:r w:rsidRPr="001F2DF7">
        <w:rPr>
          <w:b/>
          <w:sz w:val="28"/>
          <w:szCs w:val="28"/>
        </w:rPr>
        <w:t>.</w:t>
      </w:r>
      <w:r w:rsidRPr="001F2DF7">
        <w:rPr>
          <w:sz w:val="28"/>
          <w:szCs w:val="28"/>
          <w:lang w:val="uk-UA"/>
        </w:rPr>
        <w:t xml:space="preserve"> Установа</w:t>
      </w:r>
      <w:r w:rsidRPr="001F2DF7">
        <w:rPr>
          <w:sz w:val="28"/>
          <w:szCs w:val="28"/>
        </w:rPr>
        <w:t xml:space="preserve"> </w:t>
      </w:r>
      <w:proofErr w:type="spellStart"/>
      <w:r w:rsidRPr="001F2DF7">
        <w:rPr>
          <w:sz w:val="28"/>
          <w:szCs w:val="28"/>
        </w:rPr>
        <w:t>гарантує</w:t>
      </w:r>
      <w:proofErr w:type="spellEnd"/>
      <w:r w:rsidRPr="001F2DF7">
        <w:rPr>
          <w:sz w:val="28"/>
          <w:szCs w:val="28"/>
        </w:rPr>
        <w:t xml:space="preserve"> </w:t>
      </w:r>
      <w:proofErr w:type="spellStart"/>
      <w:r w:rsidRPr="001F2DF7">
        <w:rPr>
          <w:sz w:val="28"/>
          <w:szCs w:val="28"/>
        </w:rPr>
        <w:t>діяльність</w:t>
      </w:r>
      <w:proofErr w:type="spellEnd"/>
      <w:r w:rsidRPr="001F2DF7">
        <w:rPr>
          <w:sz w:val="28"/>
          <w:szCs w:val="28"/>
        </w:rPr>
        <w:t xml:space="preserve"> </w:t>
      </w:r>
      <w:proofErr w:type="spellStart"/>
      <w:r w:rsidRPr="001F2DF7">
        <w:rPr>
          <w:sz w:val="28"/>
          <w:szCs w:val="28"/>
        </w:rPr>
        <w:t>профспілки</w:t>
      </w:r>
      <w:proofErr w:type="spellEnd"/>
      <w:r w:rsidRPr="001F2DF7">
        <w:rPr>
          <w:sz w:val="28"/>
          <w:szCs w:val="28"/>
        </w:rPr>
        <w:t xml:space="preserve">,  </w:t>
      </w:r>
      <w:proofErr w:type="spellStart"/>
      <w:r w:rsidRPr="001F2DF7">
        <w:rPr>
          <w:sz w:val="28"/>
          <w:szCs w:val="28"/>
        </w:rPr>
        <w:t>створеної</w:t>
      </w:r>
      <w:proofErr w:type="spellEnd"/>
      <w:r w:rsidRPr="001F2DF7">
        <w:rPr>
          <w:sz w:val="28"/>
          <w:szCs w:val="28"/>
        </w:rPr>
        <w:t xml:space="preserve"> в </w:t>
      </w:r>
      <w:r w:rsidRPr="001F2DF7">
        <w:rPr>
          <w:sz w:val="28"/>
          <w:szCs w:val="28"/>
          <w:lang w:val="uk-UA"/>
        </w:rPr>
        <w:t>Установі</w:t>
      </w:r>
      <w:r w:rsidRPr="001F2DF7">
        <w:rPr>
          <w:sz w:val="28"/>
          <w:szCs w:val="28"/>
        </w:rPr>
        <w:t xml:space="preserve">, </w:t>
      </w:r>
      <w:proofErr w:type="spellStart"/>
      <w:r w:rsidRPr="001F2DF7">
        <w:rPr>
          <w:sz w:val="28"/>
          <w:szCs w:val="28"/>
        </w:rPr>
        <w:t>забезпечує</w:t>
      </w:r>
      <w:proofErr w:type="spellEnd"/>
      <w:r w:rsidRPr="001F2DF7">
        <w:rPr>
          <w:sz w:val="28"/>
          <w:szCs w:val="28"/>
        </w:rPr>
        <w:t xml:space="preserve"> </w:t>
      </w:r>
      <w:proofErr w:type="spellStart"/>
      <w:r w:rsidRPr="001F2DF7">
        <w:rPr>
          <w:sz w:val="28"/>
          <w:szCs w:val="28"/>
        </w:rPr>
        <w:t>її</w:t>
      </w:r>
      <w:proofErr w:type="spellEnd"/>
      <w:r w:rsidRPr="001F2DF7">
        <w:rPr>
          <w:sz w:val="28"/>
          <w:szCs w:val="28"/>
        </w:rPr>
        <w:t xml:space="preserve"> </w:t>
      </w:r>
      <w:proofErr w:type="spellStart"/>
      <w:r w:rsidRPr="001F2DF7">
        <w:rPr>
          <w:sz w:val="28"/>
          <w:szCs w:val="28"/>
        </w:rPr>
        <w:t>утримання</w:t>
      </w:r>
      <w:proofErr w:type="spellEnd"/>
      <w:r w:rsidRPr="001F2DF7">
        <w:rPr>
          <w:sz w:val="28"/>
          <w:szCs w:val="28"/>
        </w:rPr>
        <w:t xml:space="preserve"> </w:t>
      </w:r>
      <w:proofErr w:type="spellStart"/>
      <w:r w:rsidRPr="001F2DF7">
        <w:rPr>
          <w:sz w:val="28"/>
          <w:szCs w:val="28"/>
        </w:rPr>
        <w:t>згідно</w:t>
      </w:r>
      <w:proofErr w:type="spellEnd"/>
      <w:r w:rsidRPr="001F2DF7">
        <w:rPr>
          <w:sz w:val="28"/>
          <w:szCs w:val="28"/>
        </w:rPr>
        <w:t xml:space="preserve"> </w:t>
      </w:r>
      <w:proofErr w:type="spellStart"/>
      <w:r w:rsidRPr="001F2DF7">
        <w:rPr>
          <w:sz w:val="28"/>
          <w:szCs w:val="28"/>
        </w:rPr>
        <w:t>колективного</w:t>
      </w:r>
      <w:proofErr w:type="spellEnd"/>
      <w:r w:rsidRPr="001F2DF7">
        <w:rPr>
          <w:sz w:val="28"/>
          <w:szCs w:val="28"/>
        </w:rPr>
        <w:t xml:space="preserve"> договору та чинного </w:t>
      </w:r>
      <w:proofErr w:type="spellStart"/>
      <w:r w:rsidRPr="001F2DF7">
        <w:rPr>
          <w:sz w:val="28"/>
          <w:szCs w:val="28"/>
        </w:rPr>
        <w:t>законодавства</w:t>
      </w:r>
      <w:proofErr w:type="spellEnd"/>
      <w:r w:rsidRPr="001F2DF7">
        <w:rPr>
          <w:sz w:val="28"/>
          <w:szCs w:val="28"/>
        </w:rPr>
        <w:t>.</w:t>
      </w:r>
    </w:p>
    <w:p w:rsidR="00472746" w:rsidRPr="001F2DF7" w:rsidRDefault="00472746" w:rsidP="00472746">
      <w:pPr>
        <w:ind w:firstLine="708"/>
        <w:jc w:val="both"/>
        <w:rPr>
          <w:sz w:val="28"/>
          <w:szCs w:val="28"/>
        </w:rPr>
      </w:pPr>
      <w:r w:rsidRPr="001F2DF7">
        <w:rPr>
          <w:b/>
          <w:sz w:val="28"/>
          <w:szCs w:val="28"/>
          <w:lang w:val="uk-UA"/>
        </w:rPr>
        <w:t>6</w:t>
      </w:r>
      <w:r w:rsidRPr="001F2DF7">
        <w:rPr>
          <w:b/>
          <w:sz w:val="28"/>
          <w:szCs w:val="28"/>
        </w:rPr>
        <w:t>.</w:t>
      </w:r>
      <w:r w:rsidRPr="001F2DF7">
        <w:rPr>
          <w:b/>
          <w:sz w:val="28"/>
          <w:szCs w:val="28"/>
          <w:lang w:val="uk-UA"/>
        </w:rPr>
        <w:t>7</w:t>
      </w:r>
      <w:r w:rsidRPr="001F2DF7">
        <w:rPr>
          <w:b/>
          <w:sz w:val="28"/>
          <w:szCs w:val="28"/>
        </w:rPr>
        <w:t>.</w:t>
      </w:r>
      <w:r w:rsidRPr="001F2DF7">
        <w:rPr>
          <w:b/>
          <w:sz w:val="28"/>
          <w:szCs w:val="28"/>
          <w:lang w:val="uk-UA"/>
        </w:rPr>
        <w:t xml:space="preserve"> </w:t>
      </w:r>
      <w:r w:rsidRPr="001F2DF7">
        <w:rPr>
          <w:sz w:val="28"/>
          <w:szCs w:val="28"/>
          <w:lang w:val="uk-UA"/>
        </w:rPr>
        <w:t xml:space="preserve">На загальних зборах колективу можуть бути напрацьовані пропозиції щодо змін до даного Статуту, які передаються на розгляд Засновникові. Статут може бути переглянутий цілком або частково відповідно до нових законодавчих актів(внесених змін до них), нормативних документів(внесених змін до них), що регламентують роботу Установи </w:t>
      </w:r>
      <w:proofErr w:type="spellStart"/>
      <w:r w:rsidRPr="001F2DF7">
        <w:rPr>
          <w:sz w:val="28"/>
          <w:szCs w:val="28"/>
        </w:rPr>
        <w:t>або</w:t>
      </w:r>
      <w:proofErr w:type="spellEnd"/>
      <w:r w:rsidRPr="001F2DF7">
        <w:rPr>
          <w:sz w:val="28"/>
          <w:szCs w:val="28"/>
        </w:rPr>
        <w:t xml:space="preserve"> за </w:t>
      </w:r>
      <w:proofErr w:type="spellStart"/>
      <w:r w:rsidRPr="001F2DF7">
        <w:rPr>
          <w:sz w:val="28"/>
          <w:szCs w:val="28"/>
        </w:rPr>
        <w:t>організаційною</w:t>
      </w:r>
      <w:proofErr w:type="spellEnd"/>
      <w:r w:rsidRPr="001F2DF7">
        <w:rPr>
          <w:sz w:val="28"/>
          <w:szCs w:val="28"/>
        </w:rPr>
        <w:t xml:space="preserve"> </w:t>
      </w:r>
      <w:proofErr w:type="spellStart"/>
      <w:r w:rsidRPr="001F2DF7">
        <w:rPr>
          <w:sz w:val="28"/>
          <w:szCs w:val="28"/>
        </w:rPr>
        <w:t>необхідністю</w:t>
      </w:r>
      <w:proofErr w:type="spellEnd"/>
      <w:r w:rsidRPr="001F2DF7">
        <w:rPr>
          <w:sz w:val="28"/>
          <w:szCs w:val="28"/>
        </w:rPr>
        <w:t>.</w:t>
      </w:r>
      <w:r w:rsidRPr="001F2DF7">
        <w:rPr>
          <w:sz w:val="28"/>
          <w:szCs w:val="28"/>
          <w:lang w:val="uk-UA"/>
        </w:rPr>
        <w:t xml:space="preserve"> Зміни  доповнення до цього Статуту є невід’ємною частиною цього Статуту.</w:t>
      </w:r>
    </w:p>
    <w:p w:rsidR="00472746" w:rsidRPr="001F2DF7" w:rsidRDefault="00472746" w:rsidP="00472746">
      <w:pPr>
        <w:ind w:firstLine="708"/>
        <w:jc w:val="both"/>
        <w:rPr>
          <w:sz w:val="28"/>
          <w:szCs w:val="28"/>
        </w:rPr>
      </w:pPr>
      <w:r w:rsidRPr="001F2DF7">
        <w:rPr>
          <w:b/>
          <w:sz w:val="28"/>
          <w:szCs w:val="28"/>
          <w:lang w:val="uk-UA"/>
        </w:rPr>
        <w:t>6</w:t>
      </w:r>
      <w:r w:rsidRPr="001F2DF7">
        <w:rPr>
          <w:b/>
          <w:sz w:val="28"/>
          <w:szCs w:val="28"/>
        </w:rPr>
        <w:t>.</w:t>
      </w:r>
      <w:r w:rsidRPr="001F2DF7">
        <w:rPr>
          <w:b/>
          <w:sz w:val="28"/>
          <w:szCs w:val="28"/>
          <w:lang w:val="uk-UA"/>
        </w:rPr>
        <w:t>8</w:t>
      </w:r>
      <w:r w:rsidRPr="001F2DF7">
        <w:rPr>
          <w:b/>
          <w:sz w:val="28"/>
          <w:szCs w:val="28"/>
        </w:rPr>
        <w:t>.</w:t>
      </w:r>
      <w:r w:rsidRPr="001F2DF7">
        <w:rPr>
          <w:sz w:val="28"/>
          <w:szCs w:val="28"/>
          <w:lang w:val="uk-UA"/>
        </w:rPr>
        <w:t xml:space="preserve"> Працівникам Установи гарантується:</w:t>
      </w:r>
    </w:p>
    <w:p w:rsidR="00472746" w:rsidRPr="001F2DF7" w:rsidRDefault="00472746" w:rsidP="00472746">
      <w:pPr>
        <w:numPr>
          <w:ilvl w:val="0"/>
          <w:numId w:val="1"/>
        </w:numPr>
        <w:jc w:val="both"/>
        <w:rPr>
          <w:sz w:val="28"/>
          <w:szCs w:val="28"/>
        </w:rPr>
      </w:pPr>
      <w:r w:rsidRPr="001F2DF7">
        <w:rPr>
          <w:sz w:val="28"/>
          <w:szCs w:val="28"/>
          <w:lang w:val="uk-UA"/>
        </w:rPr>
        <w:t>професійний, соціальний, правовий захист;</w:t>
      </w:r>
    </w:p>
    <w:p w:rsidR="00472746" w:rsidRPr="001F2DF7" w:rsidRDefault="00472746" w:rsidP="00472746">
      <w:pPr>
        <w:numPr>
          <w:ilvl w:val="0"/>
          <w:numId w:val="1"/>
        </w:numPr>
        <w:jc w:val="both"/>
        <w:rPr>
          <w:sz w:val="28"/>
          <w:szCs w:val="28"/>
        </w:rPr>
      </w:pPr>
      <w:r w:rsidRPr="001F2DF7">
        <w:rPr>
          <w:sz w:val="28"/>
          <w:szCs w:val="28"/>
          <w:lang w:val="uk-UA"/>
        </w:rPr>
        <w:t>підвищення кваліфікації, перепідготовки;</w:t>
      </w:r>
    </w:p>
    <w:p w:rsidR="00472746" w:rsidRPr="001F2DF7" w:rsidRDefault="00472746" w:rsidP="00472746">
      <w:pPr>
        <w:numPr>
          <w:ilvl w:val="0"/>
          <w:numId w:val="1"/>
        </w:numPr>
        <w:jc w:val="both"/>
        <w:rPr>
          <w:sz w:val="28"/>
          <w:szCs w:val="28"/>
        </w:rPr>
      </w:pPr>
      <w:r w:rsidRPr="001F2DF7">
        <w:rPr>
          <w:sz w:val="28"/>
          <w:szCs w:val="28"/>
          <w:lang w:val="uk-UA"/>
        </w:rPr>
        <w:t xml:space="preserve">встановлення ставок і посадових окладів на рівні не нижчому від мінімального розміру </w:t>
      </w:r>
      <w:proofErr w:type="spellStart"/>
      <w:r w:rsidRPr="001F2DF7">
        <w:rPr>
          <w:sz w:val="28"/>
          <w:szCs w:val="28"/>
          <w:lang w:val="uk-UA"/>
        </w:rPr>
        <w:t>заробітньої</w:t>
      </w:r>
      <w:proofErr w:type="spellEnd"/>
      <w:r w:rsidRPr="001F2DF7">
        <w:rPr>
          <w:sz w:val="28"/>
          <w:szCs w:val="28"/>
          <w:lang w:val="uk-UA"/>
        </w:rPr>
        <w:t xml:space="preserve"> плати;</w:t>
      </w:r>
    </w:p>
    <w:p w:rsidR="00472746" w:rsidRPr="001F2DF7" w:rsidRDefault="00472746" w:rsidP="00472746">
      <w:pPr>
        <w:numPr>
          <w:ilvl w:val="0"/>
          <w:numId w:val="1"/>
        </w:numPr>
        <w:jc w:val="both"/>
        <w:rPr>
          <w:sz w:val="28"/>
          <w:szCs w:val="28"/>
        </w:rPr>
      </w:pPr>
      <w:r w:rsidRPr="001F2DF7">
        <w:rPr>
          <w:sz w:val="28"/>
          <w:szCs w:val="28"/>
          <w:lang w:val="uk-UA"/>
        </w:rPr>
        <w:t>здійснення оплати праці, інших фінансових зобов'язань перед працівниками у першочерговому порядку, інші платежі здійснюються після виконань у повному об'ємі зобов'язань Установи, Органу управління, Засновника щодо оплати праці та інших фінансових зобов'язань перед працівниками;</w:t>
      </w:r>
    </w:p>
    <w:p w:rsidR="00472746" w:rsidRPr="001F2DF7" w:rsidRDefault="00472746" w:rsidP="00472746">
      <w:pPr>
        <w:numPr>
          <w:ilvl w:val="0"/>
          <w:numId w:val="1"/>
        </w:numPr>
        <w:jc w:val="both"/>
        <w:rPr>
          <w:sz w:val="28"/>
          <w:szCs w:val="28"/>
        </w:rPr>
      </w:pPr>
      <w:r w:rsidRPr="001F2DF7">
        <w:rPr>
          <w:sz w:val="28"/>
          <w:szCs w:val="28"/>
          <w:lang w:val="uk-UA"/>
        </w:rPr>
        <w:t>компенсація при втраті роботи у зв’язку із зміною організації виробництва яка гарантується законодавством.</w:t>
      </w:r>
    </w:p>
    <w:p w:rsidR="00472746" w:rsidRPr="001F2DF7" w:rsidRDefault="00472746" w:rsidP="00472746">
      <w:pPr>
        <w:ind w:firstLine="708"/>
        <w:jc w:val="both"/>
        <w:rPr>
          <w:sz w:val="28"/>
          <w:szCs w:val="28"/>
        </w:rPr>
      </w:pPr>
      <w:r w:rsidRPr="001F2DF7">
        <w:rPr>
          <w:b/>
          <w:sz w:val="28"/>
          <w:szCs w:val="28"/>
          <w:lang w:val="uk-UA"/>
        </w:rPr>
        <w:t>6</w:t>
      </w:r>
      <w:r w:rsidRPr="001F2DF7">
        <w:rPr>
          <w:b/>
          <w:sz w:val="28"/>
          <w:szCs w:val="28"/>
        </w:rPr>
        <w:t>.</w:t>
      </w:r>
      <w:r w:rsidRPr="001F2DF7">
        <w:rPr>
          <w:b/>
          <w:sz w:val="28"/>
          <w:szCs w:val="28"/>
          <w:lang w:val="uk-UA"/>
        </w:rPr>
        <w:t>9</w:t>
      </w:r>
      <w:r w:rsidRPr="001F2DF7">
        <w:rPr>
          <w:b/>
          <w:sz w:val="28"/>
          <w:szCs w:val="28"/>
        </w:rPr>
        <w:t>.</w:t>
      </w:r>
      <w:r w:rsidRPr="001F2DF7">
        <w:rPr>
          <w:sz w:val="28"/>
          <w:szCs w:val="28"/>
          <w:lang w:val="uk-UA"/>
        </w:rPr>
        <w:t xml:space="preserve">  Трудовий колектив Установи зобов’язаний:</w:t>
      </w:r>
    </w:p>
    <w:p w:rsidR="00472746" w:rsidRPr="001F2DF7" w:rsidRDefault="00472746" w:rsidP="00472746">
      <w:pPr>
        <w:numPr>
          <w:ilvl w:val="0"/>
          <w:numId w:val="10"/>
        </w:numPr>
        <w:jc w:val="both"/>
        <w:rPr>
          <w:sz w:val="28"/>
          <w:szCs w:val="28"/>
        </w:rPr>
      </w:pPr>
      <w:r w:rsidRPr="001F2DF7">
        <w:rPr>
          <w:sz w:val="28"/>
          <w:szCs w:val="28"/>
          <w:lang w:val="uk-UA"/>
        </w:rPr>
        <w:t>забезпечувати своєю працею виконання Установою завдань, визначених цим  Статутом;</w:t>
      </w:r>
    </w:p>
    <w:p w:rsidR="00472746" w:rsidRPr="001F2DF7" w:rsidRDefault="00472746" w:rsidP="00472746">
      <w:pPr>
        <w:numPr>
          <w:ilvl w:val="0"/>
          <w:numId w:val="10"/>
        </w:numPr>
        <w:jc w:val="both"/>
        <w:rPr>
          <w:sz w:val="28"/>
          <w:szCs w:val="28"/>
        </w:rPr>
      </w:pPr>
      <w:r w:rsidRPr="001F2DF7">
        <w:rPr>
          <w:sz w:val="28"/>
          <w:szCs w:val="28"/>
          <w:lang w:val="uk-UA"/>
        </w:rPr>
        <w:t>права і обов’язки працівників Установи визначаються правилами внутрішнього трудового розпорядку, посадовими інструкціями затвердженими директором Установи за погодженням з виборним органом профспілки та Органом управління.</w:t>
      </w:r>
    </w:p>
    <w:p w:rsidR="00472746" w:rsidRPr="001F2DF7" w:rsidRDefault="00472746" w:rsidP="00472746">
      <w:pPr>
        <w:ind w:firstLine="360"/>
        <w:jc w:val="center"/>
        <w:rPr>
          <w:sz w:val="28"/>
          <w:szCs w:val="28"/>
          <w:lang w:val="uk-UA"/>
        </w:rPr>
      </w:pPr>
    </w:p>
    <w:p w:rsidR="00472746" w:rsidRPr="00F94D80" w:rsidRDefault="00472746" w:rsidP="00472746">
      <w:pPr>
        <w:jc w:val="center"/>
        <w:rPr>
          <w:sz w:val="28"/>
          <w:szCs w:val="28"/>
          <w:lang w:val="uk-UA"/>
        </w:rPr>
      </w:pPr>
      <w:r w:rsidRPr="001F2DF7">
        <w:rPr>
          <w:b/>
          <w:bCs/>
          <w:sz w:val="28"/>
          <w:szCs w:val="28"/>
          <w:lang w:val="uk-UA"/>
        </w:rPr>
        <w:t>7</w:t>
      </w:r>
      <w:r w:rsidRPr="001F2DF7">
        <w:rPr>
          <w:b/>
          <w:bCs/>
          <w:sz w:val="28"/>
          <w:szCs w:val="28"/>
        </w:rPr>
        <w:t>. Ф</w:t>
      </w:r>
      <w:r w:rsidRPr="001F2DF7">
        <w:rPr>
          <w:b/>
          <w:bCs/>
          <w:sz w:val="28"/>
          <w:szCs w:val="28"/>
          <w:lang w:val="uk-UA"/>
        </w:rPr>
        <w:t xml:space="preserve">ІНАНСОВА ТА </w:t>
      </w:r>
      <w:proofErr w:type="gramStart"/>
      <w:r w:rsidRPr="001F2DF7">
        <w:rPr>
          <w:b/>
          <w:bCs/>
          <w:sz w:val="28"/>
          <w:szCs w:val="28"/>
          <w:lang w:val="uk-UA"/>
        </w:rPr>
        <w:t>МАТЕР</w:t>
      </w:r>
      <w:proofErr w:type="gramEnd"/>
      <w:r w:rsidRPr="001F2DF7">
        <w:rPr>
          <w:b/>
          <w:bCs/>
          <w:sz w:val="28"/>
          <w:szCs w:val="28"/>
          <w:lang w:val="uk-UA"/>
        </w:rPr>
        <w:t>ІАЛЬНО-ТЕХНІЧНА БАЗА</w:t>
      </w:r>
    </w:p>
    <w:p w:rsidR="00472746" w:rsidRPr="001F2DF7" w:rsidRDefault="00472746" w:rsidP="00472746">
      <w:pPr>
        <w:ind w:firstLine="708"/>
        <w:jc w:val="both"/>
        <w:rPr>
          <w:sz w:val="28"/>
          <w:szCs w:val="28"/>
        </w:rPr>
      </w:pPr>
      <w:r w:rsidRPr="001F2DF7">
        <w:rPr>
          <w:b/>
          <w:bCs/>
          <w:sz w:val="28"/>
          <w:szCs w:val="28"/>
          <w:lang w:val="uk-UA"/>
        </w:rPr>
        <w:t>7</w:t>
      </w:r>
      <w:r w:rsidRPr="001F2DF7">
        <w:rPr>
          <w:b/>
          <w:bCs/>
          <w:sz w:val="28"/>
          <w:szCs w:val="28"/>
        </w:rPr>
        <w:t xml:space="preserve">.1. </w:t>
      </w:r>
      <w:proofErr w:type="spellStart"/>
      <w:r w:rsidRPr="001F2DF7">
        <w:rPr>
          <w:bCs/>
          <w:sz w:val="28"/>
          <w:szCs w:val="28"/>
        </w:rPr>
        <w:t>Майно</w:t>
      </w:r>
      <w:proofErr w:type="spellEnd"/>
      <w:r w:rsidRPr="001F2DF7">
        <w:rPr>
          <w:bCs/>
          <w:sz w:val="28"/>
          <w:szCs w:val="28"/>
        </w:rPr>
        <w:t xml:space="preserve"> </w:t>
      </w:r>
      <w:proofErr w:type="spellStart"/>
      <w:r w:rsidRPr="001F2DF7">
        <w:rPr>
          <w:bCs/>
          <w:sz w:val="28"/>
          <w:szCs w:val="28"/>
        </w:rPr>
        <w:t>належить</w:t>
      </w:r>
      <w:proofErr w:type="spellEnd"/>
      <w:r w:rsidRPr="001F2DF7">
        <w:rPr>
          <w:bCs/>
          <w:sz w:val="28"/>
          <w:szCs w:val="28"/>
        </w:rPr>
        <w:t xml:space="preserve"> </w:t>
      </w:r>
      <w:r w:rsidRPr="001F2DF7">
        <w:rPr>
          <w:bCs/>
          <w:sz w:val="28"/>
          <w:szCs w:val="28"/>
          <w:lang w:val="uk-UA"/>
        </w:rPr>
        <w:t xml:space="preserve">Установі </w:t>
      </w:r>
      <w:r w:rsidRPr="001F2DF7">
        <w:rPr>
          <w:bCs/>
          <w:sz w:val="28"/>
          <w:szCs w:val="28"/>
        </w:rPr>
        <w:t xml:space="preserve">на правах оперативного </w:t>
      </w:r>
      <w:proofErr w:type="spellStart"/>
      <w:r w:rsidRPr="001F2DF7">
        <w:rPr>
          <w:bCs/>
          <w:sz w:val="28"/>
          <w:szCs w:val="28"/>
        </w:rPr>
        <w:t>управління</w:t>
      </w:r>
      <w:proofErr w:type="spellEnd"/>
      <w:r w:rsidRPr="001F2DF7">
        <w:rPr>
          <w:bCs/>
          <w:sz w:val="28"/>
          <w:szCs w:val="28"/>
        </w:rPr>
        <w:t xml:space="preserve">, </w:t>
      </w:r>
      <w:proofErr w:type="spellStart"/>
      <w:r w:rsidRPr="001F2DF7">
        <w:rPr>
          <w:bCs/>
          <w:sz w:val="28"/>
          <w:szCs w:val="28"/>
        </w:rPr>
        <w:t>відповідно</w:t>
      </w:r>
      <w:proofErr w:type="spellEnd"/>
      <w:r w:rsidRPr="001F2DF7">
        <w:rPr>
          <w:bCs/>
          <w:sz w:val="28"/>
          <w:szCs w:val="28"/>
        </w:rPr>
        <w:t xml:space="preserve"> до чинного </w:t>
      </w:r>
      <w:proofErr w:type="spellStart"/>
      <w:r w:rsidRPr="001F2DF7">
        <w:rPr>
          <w:bCs/>
          <w:sz w:val="28"/>
          <w:szCs w:val="28"/>
        </w:rPr>
        <w:t>законодавства</w:t>
      </w:r>
      <w:proofErr w:type="spellEnd"/>
      <w:r w:rsidRPr="001F2DF7">
        <w:rPr>
          <w:bCs/>
          <w:sz w:val="28"/>
          <w:szCs w:val="28"/>
        </w:rPr>
        <w:t xml:space="preserve">, </w:t>
      </w:r>
      <w:proofErr w:type="spellStart"/>
      <w:r w:rsidRPr="001F2DF7">
        <w:rPr>
          <w:bCs/>
          <w:sz w:val="28"/>
          <w:szCs w:val="28"/>
        </w:rPr>
        <w:t>рішення</w:t>
      </w:r>
      <w:proofErr w:type="spellEnd"/>
      <w:r w:rsidRPr="001F2DF7">
        <w:rPr>
          <w:bCs/>
          <w:sz w:val="28"/>
          <w:szCs w:val="28"/>
        </w:rPr>
        <w:t xml:space="preserve"> про </w:t>
      </w:r>
      <w:proofErr w:type="spellStart"/>
      <w:r w:rsidRPr="001F2DF7">
        <w:rPr>
          <w:bCs/>
          <w:sz w:val="28"/>
          <w:szCs w:val="28"/>
        </w:rPr>
        <w:t>заснування</w:t>
      </w:r>
      <w:proofErr w:type="spellEnd"/>
      <w:r w:rsidRPr="001F2DF7">
        <w:rPr>
          <w:bCs/>
          <w:sz w:val="28"/>
          <w:szCs w:val="28"/>
        </w:rPr>
        <w:t xml:space="preserve"> </w:t>
      </w:r>
      <w:proofErr w:type="spellStart"/>
      <w:r w:rsidRPr="001F2DF7">
        <w:rPr>
          <w:bCs/>
          <w:sz w:val="28"/>
          <w:szCs w:val="28"/>
        </w:rPr>
        <w:t>і</w:t>
      </w:r>
      <w:proofErr w:type="spellEnd"/>
      <w:r w:rsidRPr="001F2DF7">
        <w:rPr>
          <w:bCs/>
          <w:sz w:val="28"/>
          <w:szCs w:val="28"/>
        </w:rPr>
        <w:t xml:space="preserve"> </w:t>
      </w:r>
      <w:r w:rsidRPr="001F2DF7">
        <w:rPr>
          <w:bCs/>
          <w:sz w:val="28"/>
          <w:szCs w:val="28"/>
          <w:lang w:val="uk-UA"/>
        </w:rPr>
        <w:t>С</w:t>
      </w:r>
      <w:proofErr w:type="spellStart"/>
      <w:r w:rsidRPr="001F2DF7">
        <w:rPr>
          <w:bCs/>
          <w:sz w:val="28"/>
          <w:szCs w:val="28"/>
        </w:rPr>
        <w:t>татуту</w:t>
      </w:r>
      <w:proofErr w:type="spellEnd"/>
      <w:proofErr w:type="gramStart"/>
      <w:r w:rsidRPr="001F2DF7">
        <w:rPr>
          <w:bCs/>
          <w:sz w:val="28"/>
          <w:szCs w:val="28"/>
        </w:rPr>
        <w:t xml:space="preserve"> У</w:t>
      </w:r>
      <w:proofErr w:type="gramEnd"/>
      <w:r w:rsidRPr="001F2DF7">
        <w:rPr>
          <w:bCs/>
          <w:sz w:val="28"/>
          <w:szCs w:val="28"/>
          <w:lang w:val="uk-UA"/>
        </w:rPr>
        <w:t>станови</w:t>
      </w:r>
      <w:r w:rsidRPr="001F2DF7">
        <w:rPr>
          <w:bCs/>
          <w:sz w:val="28"/>
          <w:szCs w:val="28"/>
        </w:rPr>
        <w:t>.</w:t>
      </w:r>
    </w:p>
    <w:p w:rsidR="00472746" w:rsidRPr="001F2DF7" w:rsidRDefault="00472746" w:rsidP="00472746">
      <w:pPr>
        <w:ind w:firstLine="708"/>
        <w:jc w:val="both"/>
        <w:rPr>
          <w:sz w:val="28"/>
          <w:szCs w:val="28"/>
        </w:rPr>
      </w:pPr>
      <w:r w:rsidRPr="001F2DF7">
        <w:rPr>
          <w:b/>
          <w:bCs/>
          <w:sz w:val="28"/>
          <w:szCs w:val="28"/>
          <w:lang w:val="uk-UA"/>
        </w:rPr>
        <w:t>7</w:t>
      </w:r>
      <w:r w:rsidRPr="001F2DF7">
        <w:rPr>
          <w:b/>
          <w:bCs/>
          <w:sz w:val="28"/>
          <w:szCs w:val="28"/>
        </w:rPr>
        <w:t xml:space="preserve">.2. </w:t>
      </w:r>
      <w:r w:rsidRPr="001F2DF7">
        <w:rPr>
          <w:bCs/>
          <w:sz w:val="28"/>
          <w:szCs w:val="28"/>
          <w:lang w:val="uk-UA"/>
        </w:rPr>
        <w:t>Установа</w:t>
      </w:r>
      <w:r w:rsidRPr="001F2DF7">
        <w:rPr>
          <w:bCs/>
          <w:sz w:val="28"/>
          <w:szCs w:val="28"/>
        </w:rPr>
        <w:t xml:space="preserve"> </w:t>
      </w:r>
      <w:proofErr w:type="spellStart"/>
      <w:r w:rsidRPr="001F2DF7">
        <w:rPr>
          <w:bCs/>
          <w:sz w:val="28"/>
          <w:szCs w:val="28"/>
        </w:rPr>
        <w:t>відповідно</w:t>
      </w:r>
      <w:proofErr w:type="spellEnd"/>
      <w:r w:rsidRPr="001F2DF7">
        <w:rPr>
          <w:bCs/>
          <w:sz w:val="28"/>
          <w:szCs w:val="28"/>
        </w:rPr>
        <w:t xml:space="preserve"> до чинного </w:t>
      </w:r>
      <w:proofErr w:type="spellStart"/>
      <w:r w:rsidRPr="001F2DF7">
        <w:rPr>
          <w:bCs/>
          <w:sz w:val="28"/>
          <w:szCs w:val="28"/>
        </w:rPr>
        <w:t>законодавства</w:t>
      </w:r>
      <w:proofErr w:type="spellEnd"/>
      <w:r w:rsidRPr="001F2DF7">
        <w:rPr>
          <w:bCs/>
          <w:sz w:val="28"/>
          <w:szCs w:val="28"/>
        </w:rPr>
        <w:t xml:space="preserve"> </w:t>
      </w:r>
      <w:proofErr w:type="spellStart"/>
      <w:r w:rsidRPr="001F2DF7">
        <w:rPr>
          <w:bCs/>
          <w:sz w:val="28"/>
          <w:szCs w:val="28"/>
        </w:rPr>
        <w:t>користується</w:t>
      </w:r>
      <w:proofErr w:type="spellEnd"/>
      <w:r w:rsidRPr="001F2DF7">
        <w:rPr>
          <w:bCs/>
          <w:sz w:val="28"/>
          <w:szCs w:val="28"/>
        </w:rPr>
        <w:t xml:space="preserve"> землею, </w:t>
      </w:r>
      <w:proofErr w:type="spellStart"/>
      <w:r w:rsidRPr="001F2DF7">
        <w:rPr>
          <w:bCs/>
          <w:sz w:val="28"/>
          <w:szCs w:val="28"/>
        </w:rPr>
        <w:t>іншими</w:t>
      </w:r>
      <w:proofErr w:type="spellEnd"/>
      <w:r w:rsidRPr="001F2DF7">
        <w:rPr>
          <w:bCs/>
          <w:sz w:val="28"/>
          <w:szCs w:val="28"/>
        </w:rPr>
        <w:t xml:space="preserve"> </w:t>
      </w:r>
      <w:proofErr w:type="spellStart"/>
      <w:r w:rsidRPr="001F2DF7">
        <w:rPr>
          <w:bCs/>
          <w:sz w:val="28"/>
          <w:szCs w:val="28"/>
        </w:rPr>
        <w:t>природними</w:t>
      </w:r>
      <w:proofErr w:type="spellEnd"/>
      <w:r w:rsidRPr="001F2DF7">
        <w:rPr>
          <w:bCs/>
          <w:sz w:val="28"/>
          <w:szCs w:val="28"/>
        </w:rPr>
        <w:t xml:space="preserve"> ресурсами </w:t>
      </w:r>
      <w:proofErr w:type="spellStart"/>
      <w:r w:rsidRPr="001F2DF7">
        <w:rPr>
          <w:bCs/>
          <w:sz w:val="28"/>
          <w:szCs w:val="28"/>
        </w:rPr>
        <w:t>й</w:t>
      </w:r>
      <w:proofErr w:type="spellEnd"/>
      <w:r w:rsidRPr="001F2DF7">
        <w:rPr>
          <w:bCs/>
          <w:sz w:val="28"/>
          <w:szCs w:val="28"/>
        </w:rPr>
        <w:t xml:space="preserve"> </w:t>
      </w:r>
      <w:proofErr w:type="spellStart"/>
      <w:r w:rsidRPr="001F2DF7">
        <w:rPr>
          <w:bCs/>
          <w:sz w:val="28"/>
          <w:szCs w:val="28"/>
        </w:rPr>
        <w:t>несе</w:t>
      </w:r>
      <w:proofErr w:type="spellEnd"/>
      <w:r w:rsidRPr="001F2DF7">
        <w:rPr>
          <w:bCs/>
          <w:sz w:val="28"/>
          <w:szCs w:val="28"/>
        </w:rPr>
        <w:t xml:space="preserve"> </w:t>
      </w:r>
      <w:proofErr w:type="spellStart"/>
      <w:r w:rsidRPr="001F2DF7">
        <w:rPr>
          <w:bCs/>
          <w:sz w:val="28"/>
          <w:szCs w:val="28"/>
        </w:rPr>
        <w:t>відповідальність</w:t>
      </w:r>
      <w:proofErr w:type="spellEnd"/>
      <w:r w:rsidRPr="001F2DF7">
        <w:rPr>
          <w:bCs/>
          <w:sz w:val="28"/>
          <w:szCs w:val="28"/>
        </w:rPr>
        <w:t xml:space="preserve"> за </w:t>
      </w:r>
      <w:proofErr w:type="spellStart"/>
      <w:r w:rsidRPr="001F2DF7">
        <w:rPr>
          <w:bCs/>
          <w:sz w:val="28"/>
          <w:szCs w:val="28"/>
        </w:rPr>
        <w:t>дотримання</w:t>
      </w:r>
      <w:proofErr w:type="spellEnd"/>
      <w:r w:rsidRPr="001F2DF7">
        <w:rPr>
          <w:bCs/>
          <w:sz w:val="28"/>
          <w:szCs w:val="28"/>
        </w:rPr>
        <w:t xml:space="preserve"> </w:t>
      </w:r>
      <w:proofErr w:type="spellStart"/>
      <w:r w:rsidRPr="001F2DF7">
        <w:rPr>
          <w:bCs/>
          <w:sz w:val="28"/>
          <w:szCs w:val="28"/>
        </w:rPr>
        <w:t>вимог</w:t>
      </w:r>
      <w:proofErr w:type="spellEnd"/>
      <w:r w:rsidRPr="001F2DF7">
        <w:rPr>
          <w:bCs/>
          <w:sz w:val="28"/>
          <w:szCs w:val="28"/>
        </w:rPr>
        <w:t xml:space="preserve"> та норм </w:t>
      </w:r>
      <w:proofErr w:type="spellStart"/>
      <w:r w:rsidRPr="001F2DF7">
        <w:rPr>
          <w:bCs/>
          <w:sz w:val="28"/>
          <w:szCs w:val="28"/>
        </w:rPr>
        <w:t>з</w:t>
      </w:r>
      <w:proofErr w:type="spellEnd"/>
      <w:r w:rsidRPr="001F2DF7">
        <w:rPr>
          <w:bCs/>
          <w:sz w:val="28"/>
          <w:szCs w:val="28"/>
        </w:rPr>
        <w:t xml:space="preserve"> </w:t>
      </w:r>
      <w:proofErr w:type="spellStart"/>
      <w:r w:rsidRPr="001F2DF7">
        <w:rPr>
          <w:bCs/>
          <w:sz w:val="28"/>
          <w:szCs w:val="28"/>
        </w:rPr>
        <w:t>їх</w:t>
      </w:r>
      <w:proofErr w:type="spellEnd"/>
      <w:r w:rsidRPr="001F2DF7">
        <w:rPr>
          <w:bCs/>
          <w:sz w:val="28"/>
          <w:szCs w:val="28"/>
        </w:rPr>
        <w:t xml:space="preserve"> </w:t>
      </w:r>
      <w:proofErr w:type="spellStart"/>
      <w:r w:rsidRPr="001F2DF7">
        <w:rPr>
          <w:bCs/>
          <w:sz w:val="28"/>
          <w:szCs w:val="28"/>
        </w:rPr>
        <w:t>охорони</w:t>
      </w:r>
      <w:proofErr w:type="spellEnd"/>
      <w:r w:rsidRPr="001F2DF7">
        <w:rPr>
          <w:bCs/>
          <w:sz w:val="28"/>
          <w:szCs w:val="28"/>
        </w:rPr>
        <w:t>.</w:t>
      </w:r>
    </w:p>
    <w:p w:rsidR="00472746" w:rsidRPr="001F2DF7" w:rsidRDefault="00472746" w:rsidP="00472746">
      <w:pPr>
        <w:ind w:firstLine="708"/>
        <w:jc w:val="both"/>
        <w:rPr>
          <w:sz w:val="28"/>
          <w:szCs w:val="28"/>
        </w:rPr>
      </w:pPr>
      <w:r w:rsidRPr="001F2DF7">
        <w:rPr>
          <w:b/>
          <w:bCs/>
          <w:sz w:val="28"/>
          <w:szCs w:val="28"/>
          <w:lang w:val="uk-UA"/>
        </w:rPr>
        <w:t>7</w:t>
      </w:r>
      <w:r w:rsidRPr="001F2DF7">
        <w:rPr>
          <w:b/>
          <w:bCs/>
          <w:sz w:val="28"/>
          <w:szCs w:val="28"/>
        </w:rPr>
        <w:t>.3.</w:t>
      </w:r>
      <w:r w:rsidRPr="001F2DF7">
        <w:rPr>
          <w:bCs/>
          <w:sz w:val="28"/>
          <w:szCs w:val="28"/>
        </w:rPr>
        <w:t> </w:t>
      </w:r>
      <w:r w:rsidRPr="001F2DF7">
        <w:rPr>
          <w:bCs/>
          <w:sz w:val="28"/>
          <w:szCs w:val="28"/>
          <w:lang w:val="uk-UA"/>
        </w:rPr>
        <w:t>Установа</w:t>
      </w:r>
      <w:r w:rsidRPr="001F2DF7">
        <w:rPr>
          <w:bCs/>
          <w:sz w:val="28"/>
          <w:szCs w:val="28"/>
        </w:rPr>
        <w:t xml:space="preserve"> </w:t>
      </w:r>
      <w:proofErr w:type="spellStart"/>
      <w:r w:rsidRPr="001F2DF7">
        <w:rPr>
          <w:bCs/>
          <w:sz w:val="28"/>
          <w:szCs w:val="28"/>
        </w:rPr>
        <w:t>має</w:t>
      </w:r>
      <w:proofErr w:type="spellEnd"/>
      <w:r w:rsidRPr="001F2DF7">
        <w:rPr>
          <w:bCs/>
          <w:sz w:val="28"/>
          <w:szCs w:val="28"/>
        </w:rPr>
        <w:t xml:space="preserve"> право </w:t>
      </w:r>
      <w:proofErr w:type="spellStart"/>
      <w:r w:rsidRPr="001F2DF7">
        <w:rPr>
          <w:bCs/>
          <w:sz w:val="28"/>
          <w:szCs w:val="28"/>
        </w:rPr>
        <w:t>здавати</w:t>
      </w:r>
      <w:proofErr w:type="spellEnd"/>
      <w:r w:rsidRPr="001F2DF7">
        <w:rPr>
          <w:bCs/>
          <w:sz w:val="28"/>
          <w:szCs w:val="28"/>
        </w:rPr>
        <w:t xml:space="preserve"> в </w:t>
      </w:r>
      <w:proofErr w:type="spellStart"/>
      <w:r w:rsidRPr="001F2DF7">
        <w:rPr>
          <w:bCs/>
          <w:sz w:val="28"/>
          <w:szCs w:val="28"/>
        </w:rPr>
        <w:t>оренду</w:t>
      </w:r>
      <w:proofErr w:type="spellEnd"/>
      <w:r w:rsidRPr="001F2DF7">
        <w:rPr>
          <w:bCs/>
          <w:sz w:val="28"/>
          <w:szCs w:val="28"/>
        </w:rPr>
        <w:t xml:space="preserve"> </w:t>
      </w:r>
      <w:proofErr w:type="spellStart"/>
      <w:r w:rsidRPr="001F2DF7">
        <w:rPr>
          <w:bCs/>
          <w:sz w:val="28"/>
          <w:szCs w:val="28"/>
        </w:rPr>
        <w:t>іншим</w:t>
      </w:r>
      <w:proofErr w:type="spellEnd"/>
      <w:r w:rsidRPr="001F2DF7">
        <w:rPr>
          <w:bCs/>
          <w:sz w:val="28"/>
          <w:szCs w:val="28"/>
        </w:rPr>
        <w:t xml:space="preserve"> </w:t>
      </w:r>
      <w:proofErr w:type="spellStart"/>
      <w:r w:rsidRPr="001F2DF7">
        <w:rPr>
          <w:bCs/>
          <w:sz w:val="28"/>
          <w:szCs w:val="28"/>
        </w:rPr>
        <w:t>підприємствам</w:t>
      </w:r>
      <w:proofErr w:type="spellEnd"/>
      <w:r w:rsidRPr="001F2DF7">
        <w:rPr>
          <w:bCs/>
          <w:sz w:val="28"/>
          <w:szCs w:val="28"/>
        </w:rPr>
        <w:t xml:space="preserve">, </w:t>
      </w:r>
      <w:proofErr w:type="spellStart"/>
      <w:r w:rsidRPr="001F2DF7">
        <w:rPr>
          <w:bCs/>
          <w:sz w:val="28"/>
          <w:szCs w:val="28"/>
        </w:rPr>
        <w:t>організаціям</w:t>
      </w:r>
      <w:proofErr w:type="spellEnd"/>
      <w:r w:rsidRPr="001F2DF7">
        <w:rPr>
          <w:bCs/>
          <w:sz w:val="28"/>
          <w:szCs w:val="28"/>
        </w:rPr>
        <w:t xml:space="preserve"> та  </w:t>
      </w:r>
      <w:proofErr w:type="spellStart"/>
      <w:r w:rsidRPr="001F2DF7">
        <w:rPr>
          <w:bCs/>
          <w:sz w:val="28"/>
          <w:szCs w:val="28"/>
        </w:rPr>
        <w:t>громадянам</w:t>
      </w:r>
      <w:proofErr w:type="spellEnd"/>
      <w:r w:rsidRPr="001F2DF7">
        <w:rPr>
          <w:bCs/>
          <w:sz w:val="28"/>
          <w:szCs w:val="28"/>
        </w:rPr>
        <w:t xml:space="preserve"> </w:t>
      </w:r>
      <w:proofErr w:type="spellStart"/>
      <w:r w:rsidRPr="001F2DF7">
        <w:rPr>
          <w:bCs/>
          <w:sz w:val="28"/>
          <w:szCs w:val="28"/>
        </w:rPr>
        <w:t>обладнання</w:t>
      </w:r>
      <w:proofErr w:type="spellEnd"/>
      <w:r w:rsidRPr="001F2DF7">
        <w:rPr>
          <w:bCs/>
          <w:sz w:val="28"/>
          <w:szCs w:val="28"/>
        </w:rPr>
        <w:t xml:space="preserve">, </w:t>
      </w:r>
      <w:proofErr w:type="spellStart"/>
      <w:r w:rsidRPr="001F2DF7">
        <w:rPr>
          <w:bCs/>
          <w:sz w:val="28"/>
          <w:szCs w:val="28"/>
        </w:rPr>
        <w:t>матеріальні</w:t>
      </w:r>
      <w:proofErr w:type="spellEnd"/>
      <w:r w:rsidRPr="001F2DF7">
        <w:rPr>
          <w:bCs/>
          <w:sz w:val="28"/>
          <w:szCs w:val="28"/>
        </w:rPr>
        <w:t xml:space="preserve"> </w:t>
      </w:r>
      <w:proofErr w:type="spellStart"/>
      <w:r w:rsidRPr="001F2DF7">
        <w:rPr>
          <w:bCs/>
          <w:sz w:val="28"/>
          <w:szCs w:val="28"/>
        </w:rPr>
        <w:t>цінності</w:t>
      </w:r>
      <w:proofErr w:type="spellEnd"/>
      <w:r w:rsidRPr="001F2DF7">
        <w:rPr>
          <w:bCs/>
          <w:sz w:val="28"/>
          <w:szCs w:val="28"/>
        </w:rPr>
        <w:t xml:space="preserve">, </w:t>
      </w:r>
      <w:proofErr w:type="spellStart"/>
      <w:r w:rsidRPr="001F2DF7">
        <w:rPr>
          <w:bCs/>
          <w:sz w:val="28"/>
          <w:szCs w:val="28"/>
        </w:rPr>
        <w:t>що</w:t>
      </w:r>
      <w:proofErr w:type="spellEnd"/>
      <w:r w:rsidRPr="001F2DF7">
        <w:rPr>
          <w:bCs/>
          <w:sz w:val="28"/>
          <w:szCs w:val="28"/>
        </w:rPr>
        <w:t xml:space="preserve"> належать</w:t>
      </w:r>
      <w:r w:rsidRPr="001F2DF7">
        <w:rPr>
          <w:bCs/>
          <w:sz w:val="28"/>
          <w:szCs w:val="28"/>
          <w:lang w:val="uk-UA"/>
        </w:rPr>
        <w:t xml:space="preserve"> Установі</w:t>
      </w:r>
      <w:r w:rsidRPr="001F2DF7">
        <w:rPr>
          <w:bCs/>
          <w:sz w:val="28"/>
          <w:szCs w:val="28"/>
        </w:rPr>
        <w:t xml:space="preserve">, а </w:t>
      </w:r>
      <w:proofErr w:type="spellStart"/>
      <w:r w:rsidRPr="001F2DF7">
        <w:rPr>
          <w:bCs/>
          <w:sz w:val="28"/>
          <w:szCs w:val="28"/>
        </w:rPr>
        <w:t>також</w:t>
      </w:r>
      <w:proofErr w:type="spellEnd"/>
      <w:r w:rsidRPr="001F2DF7">
        <w:rPr>
          <w:bCs/>
          <w:sz w:val="28"/>
          <w:szCs w:val="28"/>
        </w:rPr>
        <w:t xml:space="preserve"> </w:t>
      </w:r>
      <w:proofErr w:type="spellStart"/>
      <w:r w:rsidRPr="001F2DF7">
        <w:rPr>
          <w:bCs/>
          <w:sz w:val="28"/>
          <w:szCs w:val="28"/>
        </w:rPr>
        <w:t>списувати</w:t>
      </w:r>
      <w:proofErr w:type="spellEnd"/>
      <w:r w:rsidRPr="001F2DF7">
        <w:rPr>
          <w:bCs/>
          <w:sz w:val="28"/>
          <w:szCs w:val="28"/>
        </w:rPr>
        <w:t xml:space="preserve"> </w:t>
      </w:r>
      <w:proofErr w:type="spellStart"/>
      <w:r w:rsidRPr="001F2DF7">
        <w:rPr>
          <w:bCs/>
          <w:sz w:val="28"/>
          <w:szCs w:val="28"/>
        </w:rPr>
        <w:t>їх</w:t>
      </w:r>
      <w:proofErr w:type="spellEnd"/>
      <w:r w:rsidRPr="001F2DF7">
        <w:rPr>
          <w:bCs/>
          <w:sz w:val="28"/>
          <w:szCs w:val="28"/>
        </w:rPr>
        <w:t xml:space="preserve"> </w:t>
      </w:r>
      <w:proofErr w:type="spellStart"/>
      <w:r w:rsidRPr="001F2DF7">
        <w:rPr>
          <w:bCs/>
          <w:sz w:val="28"/>
          <w:szCs w:val="28"/>
        </w:rPr>
        <w:t>з</w:t>
      </w:r>
      <w:proofErr w:type="spellEnd"/>
      <w:r w:rsidRPr="001F2DF7">
        <w:rPr>
          <w:bCs/>
          <w:sz w:val="28"/>
          <w:szCs w:val="28"/>
        </w:rPr>
        <w:t xml:space="preserve"> балансу у </w:t>
      </w:r>
      <w:proofErr w:type="spellStart"/>
      <w:r w:rsidRPr="001F2DF7">
        <w:rPr>
          <w:bCs/>
          <w:sz w:val="28"/>
          <w:szCs w:val="28"/>
        </w:rPr>
        <w:t>відповідності</w:t>
      </w:r>
      <w:proofErr w:type="spellEnd"/>
      <w:r w:rsidRPr="001F2DF7">
        <w:rPr>
          <w:bCs/>
          <w:sz w:val="28"/>
          <w:szCs w:val="28"/>
        </w:rPr>
        <w:t xml:space="preserve"> </w:t>
      </w:r>
      <w:r w:rsidRPr="001F2DF7">
        <w:rPr>
          <w:bCs/>
          <w:sz w:val="28"/>
          <w:szCs w:val="28"/>
          <w:lang w:val="uk-UA"/>
        </w:rPr>
        <w:t xml:space="preserve">до </w:t>
      </w:r>
      <w:proofErr w:type="spellStart"/>
      <w:r w:rsidRPr="001F2DF7">
        <w:rPr>
          <w:bCs/>
          <w:sz w:val="28"/>
          <w:szCs w:val="28"/>
        </w:rPr>
        <w:t>чинн</w:t>
      </w:r>
      <w:r w:rsidRPr="001F2DF7">
        <w:rPr>
          <w:bCs/>
          <w:sz w:val="28"/>
          <w:szCs w:val="28"/>
          <w:lang w:val="uk-UA"/>
        </w:rPr>
        <w:t>ого</w:t>
      </w:r>
      <w:proofErr w:type="spellEnd"/>
      <w:r w:rsidRPr="001F2DF7">
        <w:rPr>
          <w:bCs/>
          <w:sz w:val="28"/>
          <w:szCs w:val="28"/>
        </w:rPr>
        <w:t xml:space="preserve"> </w:t>
      </w:r>
      <w:proofErr w:type="spellStart"/>
      <w:r w:rsidRPr="001F2DF7">
        <w:rPr>
          <w:bCs/>
          <w:sz w:val="28"/>
          <w:szCs w:val="28"/>
        </w:rPr>
        <w:t>законодавств</w:t>
      </w:r>
      <w:proofErr w:type="spellEnd"/>
      <w:r w:rsidRPr="001F2DF7">
        <w:rPr>
          <w:bCs/>
          <w:sz w:val="28"/>
          <w:szCs w:val="28"/>
          <w:lang w:val="uk-UA"/>
        </w:rPr>
        <w:t xml:space="preserve">а за погодженням із </w:t>
      </w:r>
      <w:r w:rsidRPr="001F2DF7">
        <w:rPr>
          <w:sz w:val="28"/>
          <w:szCs w:val="28"/>
          <w:lang w:val="uk-UA"/>
        </w:rPr>
        <w:t>Органом управління</w:t>
      </w:r>
      <w:r w:rsidRPr="001F2DF7">
        <w:rPr>
          <w:bCs/>
          <w:sz w:val="28"/>
          <w:szCs w:val="28"/>
        </w:rPr>
        <w:t>.</w:t>
      </w:r>
    </w:p>
    <w:p w:rsidR="00472746" w:rsidRPr="001F2DF7" w:rsidRDefault="00472746" w:rsidP="00472746">
      <w:pPr>
        <w:ind w:firstLine="708"/>
        <w:jc w:val="both"/>
        <w:rPr>
          <w:sz w:val="28"/>
          <w:szCs w:val="28"/>
        </w:rPr>
      </w:pPr>
      <w:r w:rsidRPr="001F2DF7">
        <w:rPr>
          <w:b/>
          <w:bCs/>
          <w:sz w:val="28"/>
          <w:szCs w:val="28"/>
          <w:lang w:val="uk-UA"/>
        </w:rPr>
        <w:t>7.</w:t>
      </w:r>
      <w:r w:rsidRPr="001F2DF7">
        <w:rPr>
          <w:b/>
          <w:bCs/>
          <w:sz w:val="28"/>
          <w:szCs w:val="28"/>
        </w:rPr>
        <w:t>4.</w:t>
      </w:r>
      <w:r w:rsidRPr="001F2DF7">
        <w:rPr>
          <w:bCs/>
          <w:sz w:val="28"/>
          <w:szCs w:val="28"/>
        </w:rPr>
        <w:t> </w:t>
      </w:r>
      <w:proofErr w:type="spellStart"/>
      <w:r w:rsidRPr="001F2DF7">
        <w:rPr>
          <w:bCs/>
          <w:sz w:val="28"/>
          <w:szCs w:val="28"/>
        </w:rPr>
        <w:t>Вилучення</w:t>
      </w:r>
      <w:proofErr w:type="spellEnd"/>
      <w:r w:rsidRPr="001F2DF7">
        <w:rPr>
          <w:bCs/>
          <w:sz w:val="28"/>
          <w:szCs w:val="28"/>
        </w:rPr>
        <w:t xml:space="preserve"> </w:t>
      </w:r>
      <w:proofErr w:type="spellStart"/>
      <w:r w:rsidRPr="001F2DF7">
        <w:rPr>
          <w:bCs/>
          <w:sz w:val="28"/>
          <w:szCs w:val="28"/>
        </w:rPr>
        <w:t>основних</w:t>
      </w:r>
      <w:proofErr w:type="spellEnd"/>
      <w:r w:rsidRPr="001F2DF7">
        <w:rPr>
          <w:bCs/>
          <w:sz w:val="28"/>
          <w:szCs w:val="28"/>
        </w:rPr>
        <w:t xml:space="preserve"> </w:t>
      </w:r>
      <w:proofErr w:type="spellStart"/>
      <w:r w:rsidRPr="001F2DF7">
        <w:rPr>
          <w:bCs/>
          <w:sz w:val="28"/>
          <w:szCs w:val="28"/>
        </w:rPr>
        <w:t>фондів</w:t>
      </w:r>
      <w:proofErr w:type="spellEnd"/>
      <w:r w:rsidRPr="001F2DF7">
        <w:rPr>
          <w:bCs/>
          <w:sz w:val="28"/>
          <w:szCs w:val="28"/>
        </w:rPr>
        <w:t xml:space="preserve">, </w:t>
      </w:r>
      <w:proofErr w:type="spellStart"/>
      <w:r w:rsidRPr="001F2DF7">
        <w:rPr>
          <w:bCs/>
          <w:sz w:val="28"/>
          <w:szCs w:val="28"/>
        </w:rPr>
        <w:t>оборотних</w:t>
      </w:r>
      <w:proofErr w:type="spellEnd"/>
      <w:r w:rsidRPr="001F2DF7">
        <w:rPr>
          <w:bCs/>
          <w:sz w:val="28"/>
          <w:szCs w:val="28"/>
        </w:rPr>
        <w:t xml:space="preserve"> </w:t>
      </w:r>
      <w:proofErr w:type="spellStart"/>
      <w:r w:rsidRPr="001F2DF7">
        <w:rPr>
          <w:bCs/>
          <w:sz w:val="28"/>
          <w:szCs w:val="28"/>
        </w:rPr>
        <w:t>коштів</w:t>
      </w:r>
      <w:proofErr w:type="spellEnd"/>
      <w:r w:rsidRPr="001F2DF7">
        <w:rPr>
          <w:bCs/>
          <w:sz w:val="28"/>
          <w:szCs w:val="28"/>
        </w:rPr>
        <w:t xml:space="preserve"> та </w:t>
      </w:r>
      <w:proofErr w:type="spellStart"/>
      <w:r w:rsidRPr="001F2DF7">
        <w:rPr>
          <w:bCs/>
          <w:sz w:val="28"/>
          <w:szCs w:val="28"/>
        </w:rPr>
        <w:t>іншого</w:t>
      </w:r>
      <w:proofErr w:type="spellEnd"/>
      <w:r w:rsidRPr="001F2DF7">
        <w:rPr>
          <w:bCs/>
          <w:sz w:val="28"/>
          <w:szCs w:val="28"/>
        </w:rPr>
        <w:t xml:space="preserve"> майна</w:t>
      </w:r>
      <w:proofErr w:type="gramStart"/>
      <w:r w:rsidRPr="001F2DF7">
        <w:rPr>
          <w:bCs/>
          <w:sz w:val="28"/>
          <w:szCs w:val="28"/>
        </w:rPr>
        <w:t xml:space="preserve"> </w:t>
      </w:r>
      <w:r w:rsidRPr="001F2DF7">
        <w:rPr>
          <w:bCs/>
          <w:sz w:val="28"/>
          <w:szCs w:val="28"/>
          <w:lang w:val="uk-UA"/>
        </w:rPr>
        <w:t>У</w:t>
      </w:r>
      <w:proofErr w:type="gramEnd"/>
      <w:r w:rsidRPr="001F2DF7">
        <w:rPr>
          <w:bCs/>
          <w:sz w:val="28"/>
          <w:szCs w:val="28"/>
          <w:lang w:val="uk-UA"/>
        </w:rPr>
        <w:t xml:space="preserve">станови </w:t>
      </w:r>
      <w:r w:rsidRPr="001F2DF7">
        <w:rPr>
          <w:bCs/>
          <w:sz w:val="28"/>
          <w:szCs w:val="28"/>
        </w:rPr>
        <w:t xml:space="preserve">проводиться </w:t>
      </w:r>
      <w:proofErr w:type="spellStart"/>
      <w:r w:rsidRPr="001F2DF7">
        <w:rPr>
          <w:bCs/>
          <w:sz w:val="28"/>
          <w:szCs w:val="28"/>
        </w:rPr>
        <w:t>лише</w:t>
      </w:r>
      <w:proofErr w:type="spellEnd"/>
      <w:r w:rsidRPr="001F2DF7">
        <w:rPr>
          <w:bCs/>
          <w:sz w:val="28"/>
          <w:szCs w:val="28"/>
        </w:rPr>
        <w:t xml:space="preserve"> у </w:t>
      </w:r>
      <w:proofErr w:type="spellStart"/>
      <w:r w:rsidRPr="001F2DF7">
        <w:rPr>
          <w:bCs/>
          <w:sz w:val="28"/>
          <w:szCs w:val="28"/>
        </w:rPr>
        <w:t>випадках</w:t>
      </w:r>
      <w:proofErr w:type="spellEnd"/>
      <w:r w:rsidRPr="001F2DF7">
        <w:rPr>
          <w:bCs/>
          <w:sz w:val="28"/>
          <w:szCs w:val="28"/>
        </w:rPr>
        <w:t xml:space="preserve">, </w:t>
      </w:r>
      <w:proofErr w:type="spellStart"/>
      <w:r w:rsidRPr="001F2DF7">
        <w:rPr>
          <w:bCs/>
          <w:sz w:val="28"/>
          <w:szCs w:val="28"/>
        </w:rPr>
        <w:t>передбачених</w:t>
      </w:r>
      <w:proofErr w:type="spellEnd"/>
      <w:r w:rsidRPr="001F2DF7">
        <w:rPr>
          <w:bCs/>
          <w:sz w:val="28"/>
          <w:szCs w:val="28"/>
        </w:rPr>
        <w:t xml:space="preserve"> </w:t>
      </w:r>
      <w:proofErr w:type="spellStart"/>
      <w:r w:rsidRPr="001F2DF7">
        <w:rPr>
          <w:bCs/>
          <w:sz w:val="28"/>
          <w:szCs w:val="28"/>
        </w:rPr>
        <w:t>чинним</w:t>
      </w:r>
      <w:proofErr w:type="spellEnd"/>
      <w:r w:rsidRPr="001F2DF7">
        <w:rPr>
          <w:bCs/>
          <w:sz w:val="28"/>
          <w:szCs w:val="28"/>
        </w:rPr>
        <w:t xml:space="preserve"> </w:t>
      </w:r>
      <w:proofErr w:type="spellStart"/>
      <w:r w:rsidRPr="001F2DF7">
        <w:rPr>
          <w:bCs/>
          <w:sz w:val="28"/>
          <w:szCs w:val="28"/>
        </w:rPr>
        <w:t>законодавством</w:t>
      </w:r>
      <w:proofErr w:type="spellEnd"/>
      <w:r w:rsidRPr="001F2DF7">
        <w:rPr>
          <w:bCs/>
          <w:sz w:val="28"/>
          <w:szCs w:val="28"/>
        </w:rPr>
        <w:t xml:space="preserve">. </w:t>
      </w:r>
      <w:r w:rsidRPr="001F2DF7">
        <w:rPr>
          <w:bCs/>
          <w:sz w:val="28"/>
          <w:szCs w:val="28"/>
          <w:lang w:val="uk-UA"/>
        </w:rPr>
        <w:t xml:space="preserve">      </w:t>
      </w:r>
    </w:p>
    <w:p w:rsidR="00472746" w:rsidRPr="001F2DF7" w:rsidRDefault="00472746" w:rsidP="00472746">
      <w:pPr>
        <w:ind w:firstLine="708"/>
        <w:jc w:val="both"/>
        <w:rPr>
          <w:sz w:val="28"/>
          <w:szCs w:val="28"/>
        </w:rPr>
      </w:pPr>
      <w:r w:rsidRPr="001F2DF7">
        <w:rPr>
          <w:b/>
          <w:bCs/>
          <w:sz w:val="28"/>
          <w:szCs w:val="28"/>
          <w:lang w:val="uk-UA"/>
        </w:rPr>
        <w:t>7.5.</w:t>
      </w:r>
      <w:r w:rsidRPr="001F2DF7">
        <w:rPr>
          <w:bCs/>
          <w:sz w:val="28"/>
          <w:szCs w:val="28"/>
          <w:lang w:val="uk-UA"/>
        </w:rPr>
        <w:t xml:space="preserve"> </w:t>
      </w:r>
      <w:proofErr w:type="spellStart"/>
      <w:r w:rsidRPr="001F2DF7">
        <w:rPr>
          <w:bCs/>
          <w:sz w:val="28"/>
          <w:szCs w:val="28"/>
        </w:rPr>
        <w:t>Збитки</w:t>
      </w:r>
      <w:proofErr w:type="spellEnd"/>
      <w:r w:rsidRPr="001F2DF7">
        <w:rPr>
          <w:bCs/>
          <w:sz w:val="28"/>
          <w:szCs w:val="28"/>
        </w:rPr>
        <w:t xml:space="preserve">, </w:t>
      </w:r>
      <w:proofErr w:type="spellStart"/>
      <w:r w:rsidRPr="001F2DF7">
        <w:rPr>
          <w:bCs/>
          <w:sz w:val="28"/>
          <w:szCs w:val="28"/>
        </w:rPr>
        <w:t>завдані</w:t>
      </w:r>
      <w:proofErr w:type="spellEnd"/>
      <w:r w:rsidRPr="001F2DF7">
        <w:rPr>
          <w:bCs/>
          <w:sz w:val="28"/>
          <w:szCs w:val="28"/>
        </w:rPr>
        <w:t xml:space="preserve"> </w:t>
      </w:r>
      <w:r w:rsidRPr="001F2DF7">
        <w:rPr>
          <w:bCs/>
          <w:sz w:val="28"/>
          <w:szCs w:val="28"/>
          <w:lang w:val="uk-UA"/>
        </w:rPr>
        <w:t xml:space="preserve">Установі </w:t>
      </w:r>
      <w:proofErr w:type="spellStart"/>
      <w:r w:rsidRPr="001F2DF7">
        <w:rPr>
          <w:bCs/>
          <w:sz w:val="28"/>
          <w:szCs w:val="28"/>
        </w:rPr>
        <w:t>внаслідок</w:t>
      </w:r>
      <w:proofErr w:type="spellEnd"/>
      <w:r w:rsidRPr="001F2DF7">
        <w:rPr>
          <w:bCs/>
          <w:sz w:val="28"/>
          <w:szCs w:val="28"/>
        </w:rPr>
        <w:t xml:space="preserve"> </w:t>
      </w:r>
      <w:proofErr w:type="spellStart"/>
      <w:r w:rsidRPr="001F2DF7">
        <w:rPr>
          <w:bCs/>
          <w:sz w:val="28"/>
          <w:szCs w:val="28"/>
        </w:rPr>
        <w:t>порушення</w:t>
      </w:r>
      <w:proofErr w:type="spellEnd"/>
      <w:r w:rsidRPr="001F2DF7">
        <w:rPr>
          <w:bCs/>
          <w:sz w:val="28"/>
          <w:szCs w:val="28"/>
        </w:rPr>
        <w:t xml:space="preserve"> </w:t>
      </w:r>
      <w:r w:rsidRPr="001F2DF7">
        <w:rPr>
          <w:bCs/>
          <w:sz w:val="28"/>
          <w:szCs w:val="28"/>
          <w:lang w:val="uk-UA"/>
        </w:rPr>
        <w:t xml:space="preserve">її </w:t>
      </w:r>
      <w:proofErr w:type="spellStart"/>
      <w:r w:rsidRPr="001F2DF7">
        <w:rPr>
          <w:bCs/>
          <w:sz w:val="28"/>
          <w:szCs w:val="28"/>
        </w:rPr>
        <w:t>майнових</w:t>
      </w:r>
      <w:proofErr w:type="spellEnd"/>
      <w:r w:rsidRPr="001F2DF7">
        <w:rPr>
          <w:bCs/>
          <w:sz w:val="28"/>
          <w:szCs w:val="28"/>
        </w:rPr>
        <w:t xml:space="preserve"> прав </w:t>
      </w:r>
      <w:proofErr w:type="spellStart"/>
      <w:r w:rsidRPr="001F2DF7">
        <w:rPr>
          <w:bCs/>
          <w:sz w:val="28"/>
          <w:szCs w:val="28"/>
        </w:rPr>
        <w:t>іншими</w:t>
      </w:r>
      <w:proofErr w:type="spellEnd"/>
      <w:r w:rsidRPr="001F2DF7">
        <w:rPr>
          <w:bCs/>
          <w:sz w:val="28"/>
          <w:szCs w:val="28"/>
        </w:rPr>
        <w:t xml:space="preserve"> </w:t>
      </w:r>
      <w:proofErr w:type="spellStart"/>
      <w:r w:rsidRPr="001F2DF7">
        <w:rPr>
          <w:bCs/>
          <w:sz w:val="28"/>
          <w:szCs w:val="28"/>
        </w:rPr>
        <w:t>юридичними</w:t>
      </w:r>
      <w:proofErr w:type="spellEnd"/>
      <w:r w:rsidRPr="001F2DF7">
        <w:rPr>
          <w:bCs/>
          <w:sz w:val="28"/>
          <w:szCs w:val="28"/>
        </w:rPr>
        <w:t xml:space="preserve"> та </w:t>
      </w:r>
      <w:proofErr w:type="spellStart"/>
      <w:r w:rsidRPr="001F2DF7">
        <w:rPr>
          <w:bCs/>
          <w:sz w:val="28"/>
          <w:szCs w:val="28"/>
        </w:rPr>
        <w:t>фізичними</w:t>
      </w:r>
      <w:proofErr w:type="spellEnd"/>
      <w:r w:rsidRPr="001F2DF7">
        <w:rPr>
          <w:bCs/>
          <w:sz w:val="28"/>
          <w:szCs w:val="28"/>
        </w:rPr>
        <w:t xml:space="preserve"> особами,</w:t>
      </w:r>
      <w:r w:rsidRPr="001F2DF7">
        <w:rPr>
          <w:bCs/>
          <w:sz w:val="28"/>
          <w:szCs w:val="28"/>
          <w:lang w:val="uk-UA"/>
        </w:rPr>
        <w:t xml:space="preserve"> </w:t>
      </w:r>
      <w:proofErr w:type="spellStart"/>
      <w:r w:rsidRPr="001F2DF7">
        <w:rPr>
          <w:bCs/>
          <w:sz w:val="28"/>
          <w:szCs w:val="28"/>
        </w:rPr>
        <w:t>відшкодовуються</w:t>
      </w:r>
      <w:proofErr w:type="spellEnd"/>
      <w:r w:rsidRPr="001F2DF7">
        <w:rPr>
          <w:bCs/>
          <w:sz w:val="28"/>
          <w:szCs w:val="28"/>
        </w:rPr>
        <w:t xml:space="preserve"> </w:t>
      </w:r>
      <w:proofErr w:type="spellStart"/>
      <w:r w:rsidRPr="001F2DF7">
        <w:rPr>
          <w:bCs/>
          <w:sz w:val="28"/>
          <w:szCs w:val="28"/>
        </w:rPr>
        <w:t>відповідно</w:t>
      </w:r>
      <w:proofErr w:type="spellEnd"/>
      <w:r w:rsidRPr="001F2DF7">
        <w:rPr>
          <w:bCs/>
          <w:sz w:val="28"/>
          <w:szCs w:val="28"/>
        </w:rPr>
        <w:t xml:space="preserve"> до </w:t>
      </w:r>
      <w:proofErr w:type="gramStart"/>
      <w:r w:rsidRPr="001F2DF7">
        <w:rPr>
          <w:bCs/>
          <w:sz w:val="28"/>
          <w:szCs w:val="28"/>
        </w:rPr>
        <w:t>чинного</w:t>
      </w:r>
      <w:proofErr w:type="gramEnd"/>
      <w:r w:rsidRPr="001F2DF7">
        <w:rPr>
          <w:bCs/>
          <w:sz w:val="28"/>
          <w:szCs w:val="28"/>
        </w:rPr>
        <w:t xml:space="preserve"> </w:t>
      </w:r>
      <w:proofErr w:type="spellStart"/>
      <w:r w:rsidRPr="001F2DF7">
        <w:rPr>
          <w:bCs/>
          <w:sz w:val="28"/>
          <w:szCs w:val="28"/>
        </w:rPr>
        <w:t>законодавства</w:t>
      </w:r>
      <w:proofErr w:type="spellEnd"/>
      <w:r w:rsidRPr="001F2DF7">
        <w:rPr>
          <w:bCs/>
          <w:sz w:val="28"/>
          <w:szCs w:val="28"/>
        </w:rPr>
        <w:t>.</w:t>
      </w:r>
    </w:p>
    <w:p w:rsidR="00472746" w:rsidRPr="00F94D80" w:rsidRDefault="00472746" w:rsidP="00472746">
      <w:pPr>
        <w:ind w:firstLine="708"/>
        <w:jc w:val="both"/>
        <w:rPr>
          <w:sz w:val="28"/>
          <w:szCs w:val="28"/>
          <w:lang w:val="uk-UA"/>
        </w:rPr>
      </w:pPr>
      <w:r w:rsidRPr="001F2DF7">
        <w:rPr>
          <w:b/>
          <w:bCs/>
          <w:sz w:val="28"/>
          <w:szCs w:val="28"/>
          <w:lang w:val="uk-UA"/>
        </w:rPr>
        <w:t>7.6.</w:t>
      </w:r>
      <w:r w:rsidRPr="001F2DF7">
        <w:rPr>
          <w:bCs/>
          <w:sz w:val="28"/>
          <w:szCs w:val="28"/>
          <w:lang w:val="uk-UA"/>
        </w:rPr>
        <w:t xml:space="preserve"> Основним джерелом фінансування діяльності </w:t>
      </w:r>
      <w:r w:rsidRPr="001F2DF7">
        <w:rPr>
          <w:bCs/>
          <w:color w:val="000000"/>
          <w:sz w:val="28"/>
          <w:szCs w:val="28"/>
          <w:lang w:val="uk-UA"/>
        </w:rPr>
        <w:t>Установи</w:t>
      </w:r>
      <w:r w:rsidRPr="001F2DF7">
        <w:rPr>
          <w:bCs/>
          <w:sz w:val="28"/>
          <w:szCs w:val="28"/>
          <w:lang w:val="uk-UA"/>
        </w:rPr>
        <w:t>, соціального розвитку колективу та оплати праці працівників є кошти місцевих бюджетів, що визначаються нормативами асигнувань та коштами, що надходять з інших джерел і формують спеціальний фонд Установи, а саме:</w:t>
      </w:r>
    </w:p>
    <w:p w:rsidR="00472746" w:rsidRPr="00472746" w:rsidRDefault="00472746" w:rsidP="00472746">
      <w:pPr>
        <w:numPr>
          <w:ilvl w:val="0"/>
          <w:numId w:val="9"/>
        </w:numPr>
        <w:spacing w:line="240" w:lineRule="atLeast"/>
        <w:jc w:val="both"/>
        <w:rPr>
          <w:sz w:val="28"/>
          <w:szCs w:val="28"/>
          <w:lang w:val="uk-UA"/>
        </w:rPr>
      </w:pPr>
      <w:r w:rsidRPr="001F2DF7">
        <w:rPr>
          <w:bCs/>
          <w:sz w:val="28"/>
          <w:szCs w:val="28"/>
          <w:lang w:val="uk-UA"/>
        </w:rPr>
        <w:t xml:space="preserve">кошти від продажу квитків, реалізації творчої продукції, інших видів культурно-освітньої, </w:t>
      </w:r>
      <w:proofErr w:type="spellStart"/>
      <w:r w:rsidRPr="001F2DF7">
        <w:rPr>
          <w:bCs/>
          <w:sz w:val="28"/>
          <w:szCs w:val="28"/>
          <w:lang w:val="uk-UA"/>
        </w:rPr>
        <w:t>дозвіллевої</w:t>
      </w:r>
      <w:proofErr w:type="spellEnd"/>
      <w:r w:rsidRPr="001F2DF7">
        <w:rPr>
          <w:bCs/>
          <w:sz w:val="28"/>
          <w:szCs w:val="28"/>
          <w:lang w:val="uk-UA"/>
        </w:rPr>
        <w:t xml:space="preserve"> діяльності, надання платних послуг;</w:t>
      </w:r>
    </w:p>
    <w:p w:rsidR="00472746" w:rsidRPr="00472746" w:rsidRDefault="00472746" w:rsidP="00472746">
      <w:pPr>
        <w:numPr>
          <w:ilvl w:val="0"/>
          <w:numId w:val="9"/>
        </w:numPr>
        <w:spacing w:line="240" w:lineRule="atLeast"/>
        <w:jc w:val="both"/>
        <w:rPr>
          <w:sz w:val="28"/>
          <w:szCs w:val="28"/>
          <w:lang w:val="uk-UA"/>
        </w:rPr>
      </w:pPr>
      <w:r w:rsidRPr="001F2DF7">
        <w:rPr>
          <w:bCs/>
          <w:sz w:val="28"/>
          <w:szCs w:val="28"/>
          <w:lang w:val="uk-UA"/>
        </w:rPr>
        <w:t>надходження за виконання робіт(послуг), проведення заходів згідно договорів з підприємствами різних форм власності та видів діяльності і громадськими організаціями;</w:t>
      </w:r>
    </w:p>
    <w:p w:rsidR="00472746" w:rsidRPr="001F2DF7" w:rsidRDefault="00472746" w:rsidP="00472746">
      <w:pPr>
        <w:numPr>
          <w:ilvl w:val="0"/>
          <w:numId w:val="9"/>
        </w:numPr>
        <w:spacing w:line="240" w:lineRule="atLeast"/>
        <w:jc w:val="both"/>
        <w:rPr>
          <w:sz w:val="28"/>
          <w:szCs w:val="28"/>
        </w:rPr>
      </w:pPr>
      <w:proofErr w:type="spellStart"/>
      <w:r w:rsidRPr="001F2DF7">
        <w:rPr>
          <w:bCs/>
          <w:sz w:val="28"/>
          <w:szCs w:val="28"/>
        </w:rPr>
        <w:t>надходження</w:t>
      </w:r>
      <w:proofErr w:type="spellEnd"/>
      <w:r w:rsidRPr="001F2DF7">
        <w:rPr>
          <w:bCs/>
          <w:sz w:val="28"/>
          <w:szCs w:val="28"/>
        </w:rPr>
        <w:t xml:space="preserve"> </w:t>
      </w:r>
      <w:proofErr w:type="spellStart"/>
      <w:r w:rsidRPr="001F2DF7">
        <w:rPr>
          <w:bCs/>
          <w:sz w:val="28"/>
          <w:szCs w:val="28"/>
        </w:rPr>
        <w:t>від</w:t>
      </w:r>
      <w:proofErr w:type="spellEnd"/>
      <w:r w:rsidRPr="001F2DF7">
        <w:rPr>
          <w:bCs/>
          <w:sz w:val="28"/>
          <w:szCs w:val="28"/>
        </w:rPr>
        <w:t xml:space="preserve"> </w:t>
      </w:r>
      <w:proofErr w:type="spellStart"/>
      <w:r w:rsidRPr="001F2DF7">
        <w:rPr>
          <w:bCs/>
          <w:sz w:val="28"/>
          <w:szCs w:val="28"/>
        </w:rPr>
        <w:t>здачі</w:t>
      </w:r>
      <w:proofErr w:type="spellEnd"/>
      <w:r w:rsidRPr="001F2DF7">
        <w:rPr>
          <w:bCs/>
          <w:sz w:val="28"/>
          <w:szCs w:val="28"/>
        </w:rPr>
        <w:t xml:space="preserve"> в </w:t>
      </w:r>
      <w:proofErr w:type="spellStart"/>
      <w:r w:rsidRPr="001F2DF7">
        <w:rPr>
          <w:bCs/>
          <w:sz w:val="28"/>
          <w:szCs w:val="28"/>
        </w:rPr>
        <w:t>оренду</w:t>
      </w:r>
      <w:proofErr w:type="spellEnd"/>
      <w:r w:rsidRPr="001F2DF7">
        <w:rPr>
          <w:bCs/>
          <w:sz w:val="28"/>
          <w:szCs w:val="28"/>
        </w:rPr>
        <w:t xml:space="preserve"> </w:t>
      </w:r>
      <w:proofErr w:type="spellStart"/>
      <w:r w:rsidRPr="001F2DF7">
        <w:rPr>
          <w:bCs/>
          <w:sz w:val="28"/>
          <w:szCs w:val="28"/>
        </w:rPr>
        <w:t>приміщень</w:t>
      </w:r>
      <w:proofErr w:type="spellEnd"/>
      <w:r w:rsidRPr="001F2DF7">
        <w:rPr>
          <w:bCs/>
          <w:sz w:val="28"/>
          <w:szCs w:val="28"/>
        </w:rPr>
        <w:t xml:space="preserve">, </w:t>
      </w:r>
      <w:proofErr w:type="spellStart"/>
      <w:r w:rsidRPr="001F2DF7">
        <w:rPr>
          <w:bCs/>
          <w:sz w:val="28"/>
          <w:szCs w:val="28"/>
        </w:rPr>
        <w:t>технічних</w:t>
      </w:r>
      <w:proofErr w:type="spellEnd"/>
      <w:r w:rsidRPr="001F2DF7">
        <w:rPr>
          <w:bCs/>
          <w:sz w:val="28"/>
          <w:szCs w:val="28"/>
        </w:rPr>
        <w:t xml:space="preserve"> </w:t>
      </w:r>
      <w:proofErr w:type="spellStart"/>
      <w:r w:rsidRPr="001F2DF7">
        <w:rPr>
          <w:bCs/>
          <w:sz w:val="28"/>
          <w:szCs w:val="28"/>
        </w:rPr>
        <w:t>засобів</w:t>
      </w:r>
      <w:proofErr w:type="spellEnd"/>
      <w:r w:rsidRPr="001F2DF7">
        <w:rPr>
          <w:bCs/>
          <w:sz w:val="28"/>
          <w:szCs w:val="28"/>
        </w:rPr>
        <w:t xml:space="preserve">, </w:t>
      </w:r>
      <w:proofErr w:type="spellStart"/>
      <w:r w:rsidRPr="001F2DF7">
        <w:rPr>
          <w:bCs/>
          <w:sz w:val="28"/>
          <w:szCs w:val="28"/>
        </w:rPr>
        <w:t>обладнання</w:t>
      </w:r>
      <w:proofErr w:type="spellEnd"/>
      <w:r w:rsidRPr="001F2DF7">
        <w:rPr>
          <w:bCs/>
          <w:sz w:val="28"/>
          <w:szCs w:val="28"/>
        </w:rPr>
        <w:t>;</w:t>
      </w:r>
    </w:p>
    <w:p w:rsidR="00472746" w:rsidRPr="001F2DF7" w:rsidRDefault="00472746" w:rsidP="00472746">
      <w:pPr>
        <w:numPr>
          <w:ilvl w:val="0"/>
          <w:numId w:val="9"/>
        </w:numPr>
        <w:spacing w:line="240" w:lineRule="atLeast"/>
        <w:jc w:val="both"/>
        <w:rPr>
          <w:sz w:val="28"/>
          <w:szCs w:val="28"/>
        </w:rPr>
      </w:pPr>
      <w:proofErr w:type="spellStart"/>
      <w:r w:rsidRPr="001F2DF7">
        <w:rPr>
          <w:bCs/>
          <w:sz w:val="28"/>
          <w:szCs w:val="28"/>
        </w:rPr>
        <w:t>амортизаційні</w:t>
      </w:r>
      <w:proofErr w:type="spellEnd"/>
      <w:r w:rsidRPr="001F2DF7">
        <w:rPr>
          <w:bCs/>
          <w:sz w:val="28"/>
          <w:szCs w:val="28"/>
        </w:rPr>
        <w:t xml:space="preserve"> </w:t>
      </w:r>
      <w:proofErr w:type="spellStart"/>
      <w:r w:rsidRPr="001F2DF7">
        <w:rPr>
          <w:bCs/>
          <w:sz w:val="28"/>
          <w:szCs w:val="28"/>
        </w:rPr>
        <w:t>відрахування</w:t>
      </w:r>
      <w:proofErr w:type="spellEnd"/>
      <w:r w:rsidRPr="001F2DF7">
        <w:rPr>
          <w:bCs/>
          <w:sz w:val="28"/>
          <w:szCs w:val="28"/>
        </w:rPr>
        <w:t>;</w:t>
      </w:r>
    </w:p>
    <w:p w:rsidR="00472746" w:rsidRPr="001F2DF7" w:rsidRDefault="00472746" w:rsidP="00472746">
      <w:pPr>
        <w:numPr>
          <w:ilvl w:val="0"/>
          <w:numId w:val="9"/>
        </w:numPr>
        <w:spacing w:line="240" w:lineRule="atLeast"/>
        <w:jc w:val="both"/>
        <w:rPr>
          <w:sz w:val="28"/>
          <w:szCs w:val="28"/>
        </w:rPr>
      </w:pPr>
      <w:proofErr w:type="spellStart"/>
      <w:r w:rsidRPr="001F2DF7">
        <w:rPr>
          <w:bCs/>
          <w:sz w:val="28"/>
          <w:szCs w:val="28"/>
        </w:rPr>
        <w:t>безкоштовні</w:t>
      </w:r>
      <w:proofErr w:type="spellEnd"/>
      <w:r w:rsidRPr="001F2DF7">
        <w:rPr>
          <w:bCs/>
          <w:sz w:val="28"/>
          <w:szCs w:val="28"/>
        </w:rPr>
        <w:t xml:space="preserve"> та </w:t>
      </w:r>
      <w:proofErr w:type="spellStart"/>
      <w:r w:rsidRPr="001F2DF7">
        <w:rPr>
          <w:bCs/>
          <w:sz w:val="28"/>
          <w:szCs w:val="28"/>
        </w:rPr>
        <w:t>благодійні</w:t>
      </w:r>
      <w:proofErr w:type="spellEnd"/>
      <w:r w:rsidRPr="001F2DF7">
        <w:rPr>
          <w:bCs/>
          <w:sz w:val="28"/>
          <w:szCs w:val="28"/>
        </w:rPr>
        <w:t xml:space="preserve"> </w:t>
      </w:r>
      <w:proofErr w:type="spellStart"/>
      <w:r w:rsidRPr="001F2DF7">
        <w:rPr>
          <w:bCs/>
          <w:sz w:val="28"/>
          <w:szCs w:val="28"/>
        </w:rPr>
        <w:t>внески</w:t>
      </w:r>
      <w:proofErr w:type="spellEnd"/>
      <w:r w:rsidRPr="001F2DF7">
        <w:rPr>
          <w:bCs/>
          <w:sz w:val="28"/>
          <w:szCs w:val="28"/>
        </w:rPr>
        <w:t xml:space="preserve"> </w:t>
      </w:r>
      <w:proofErr w:type="spellStart"/>
      <w:proofErr w:type="gramStart"/>
      <w:r w:rsidRPr="001F2DF7">
        <w:rPr>
          <w:bCs/>
          <w:sz w:val="28"/>
          <w:szCs w:val="28"/>
        </w:rPr>
        <w:t>п</w:t>
      </w:r>
      <w:proofErr w:type="gramEnd"/>
      <w:r w:rsidRPr="001F2DF7">
        <w:rPr>
          <w:bCs/>
          <w:sz w:val="28"/>
          <w:szCs w:val="28"/>
        </w:rPr>
        <w:t>ідприємств</w:t>
      </w:r>
      <w:proofErr w:type="spellEnd"/>
      <w:r w:rsidRPr="001F2DF7">
        <w:rPr>
          <w:bCs/>
          <w:sz w:val="28"/>
          <w:szCs w:val="28"/>
        </w:rPr>
        <w:t xml:space="preserve">, </w:t>
      </w:r>
      <w:proofErr w:type="spellStart"/>
      <w:r w:rsidRPr="001F2DF7">
        <w:rPr>
          <w:bCs/>
          <w:sz w:val="28"/>
          <w:szCs w:val="28"/>
        </w:rPr>
        <w:t>громадських</w:t>
      </w:r>
      <w:proofErr w:type="spellEnd"/>
      <w:r w:rsidRPr="001F2DF7">
        <w:rPr>
          <w:bCs/>
          <w:sz w:val="28"/>
          <w:szCs w:val="28"/>
        </w:rPr>
        <w:t xml:space="preserve"> </w:t>
      </w:r>
      <w:proofErr w:type="spellStart"/>
      <w:r w:rsidRPr="001F2DF7">
        <w:rPr>
          <w:bCs/>
          <w:sz w:val="28"/>
          <w:szCs w:val="28"/>
        </w:rPr>
        <w:t>організацій</w:t>
      </w:r>
      <w:proofErr w:type="spellEnd"/>
      <w:r w:rsidRPr="001F2DF7">
        <w:rPr>
          <w:bCs/>
          <w:sz w:val="28"/>
          <w:szCs w:val="28"/>
        </w:rPr>
        <w:t xml:space="preserve"> та </w:t>
      </w:r>
      <w:proofErr w:type="spellStart"/>
      <w:r w:rsidRPr="001F2DF7">
        <w:rPr>
          <w:bCs/>
          <w:sz w:val="28"/>
          <w:szCs w:val="28"/>
        </w:rPr>
        <w:t>окремих</w:t>
      </w:r>
      <w:proofErr w:type="spellEnd"/>
      <w:r w:rsidRPr="001F2DF7">
        <w:rPr>
          <w:bCs/>
          <w:sz w:val="28"/>
          <w:szCs w:val="28"/>
        </w:rPr>
        <w:t xml:space="preserve"> </w:t>
      </w:r>
      <w:proofErr w:type="spellStart"/>
      <w:r w:rsidRPr="001F2DF7">
        <w:rPr>
          <w:bCs/>
          <w:sz w:val="28"/>
          <w:szCs w:val="28"/>
        </w:rPr>
        <w:t>громадян</w:t>
      </w:r>
      <w:proofErr w:type="spellEnd"/>
      <w:r w:rsidRPr="001F2DF7">
        <w:rPr>
          <w:bCs/>
          <w:sz w:val="28"/>
          <w:szCs w:val="28"/>
        </w:rPr>
        <w:t>;</w:t>
      </w:r>
    </w:p>
    <w:p w:rsidR="00472746" w:rsidRPr="001F2DF7" w:rsidRDefault="00472746" w:rsidP="00472746">
      <w:pPr>
        <w:numPr>
          <w:ilvl w:val="0"/>
          <w:numId w:val="9"/>
        </w:numPr>
        <w:spacing w:line="240" w:lineRule="atLeast"/>
        <w:jc w:val="both"/>
        <w:rPr>
          <w:sz w:val="28"/>
          <w:szCs w:val="28"/>
        </w:rPr>
      </w:pPr>
      <w:proofErr w:type="spellStart"/>
      <w:r w:rsidRPr="001F2DF7">
        <w:rPr>
          <w:bCs/>
          <w:sz w:val="28"/>
          <w:szCs w:val="28"/>
        </w:rPr>
        <w:t>інші</w:t>
      </w:r>
      <w:proofErr w:type="spellEnd"/>
      <w:r w:rsidRPr="001F2DF7">
        <w:rPr>
          <w:bCs/>
          <w:sz w:val="28"/>
          <w:szCs w:val="28"/>
        </w:rPr>
        <w:t xml:space="preserve"> </w:t>
      </w:r>
      <w:proofErr w:type="spellStart"/>
      <w:r w:rsidRPr="001F2DF7">
        <w:rPr>
          <w:bCs/>
          <w:sz w:val="28"/>
          <w:szCs w:val="28"/>
        </w:rPr>
        <w:t>джерела</w:t>
      </w:r>
      <w:proofErr w:type="spellEnd"/>
      <w:r w:rsidRPr="001F2DF7">
        <w:rPr>
          <w:bCs/>
          <w:sz w:val="28"/>
          <w:szCs w:val="28"/>
        </w:rPr>
        <w:t xml:space="preserve">, не </w:t>
      </w:r>
      <w:proofErr w:type="spellStart"/>
      <w:r w:rsidRPr="001F2DF7">
        <w:rPr>
          <w:bCs/>
          <w:sz w:val="28"/>
          <w:szCs w:val="28"/>
        </w:rPr>
        <w:t>заборонені</w:t>
      </w:r>
      <w:proofErr w:type="spellEnd"/>
      <w:r w:rsidRPr="001F2DF7">
        <w:rPr>
          <w:bCs/>
          <w:sz w:val="28"/>
          <w:szCs w:val="28"/>
          <w:lang w:val="uk-UA"/>
        </w:rPr>
        <w:t xml:space="preserve"> чинним законодавством </w:t>
      </w:r>
      <w:proofErr w:type="spellStart"/>
      <w:r w:rsidRPr="001F2DF7">
        <w:rPr>
          <w:bCs/>
          <w:sz w:val="28"/>
          <w:szCs w:val="28"/>
        </w:rPr>
        <w:t>України</w:t>
      </w:r>
      <w:proofErr w:type="spellEnd"/>
      <w:r w:rsidRPr="001F2DF7">
        <w:rPr>
          <w:bCs/>
          <w:sz w:val="28"/>
          <w:szCs w:val="28"/>
        </w:rPr>
        <w:t>.</w:t>
      </w:r>
    </w:p>
    <w:p w:rsidR="00472746" w:rsidRPr="001F2DF7" w:rsidRDefault="00472746" w:rsidP="00472746">
      <w:pPr>
        <w:ind w:firstLine="708"/>
        <w:jc w:val="both"/>
        <w:rPr>
          <w:sz w:val="28"/>
          <w:szCs w:val="28"/>
        </w:rPr>
      </w:pPr>
      <w:r w:rsidRPr="001F2DF7">
        <w:rPr>
          <w:b/>
          <w:bCs/>
          <w:sz w:val="28"/>
          <w:szCs w:val="28"/>
          <w:lang w:val="uk-UA"/>
        </w:rPr>
        <w:t>7</w:t>
      </w:r>
      <w:r w:rsidRPr="001F2DF7">
        <w:rPr>
          <w:b/>
          <w:bCs/>
          <w:sz w:val="28"/>
          <w:szCs w:val="28"/>
        </w:rPr>
        <w:t>.</w:t>
      </w:r>
      <w:r w:rsidRPr="001F2DF7">
        <w:rPr>
          <w:b/>
          <w:bCs/>
          <w:sz w:val="28"/>
          <w:szCs w:val="28"/>
          <w:lang w:val="uk-UA"/>
        </w:rPr>
        <w:t>7</w:t>
      </w:r>
      <w:r w:rsidRPr="001F2DF7">
        <w:rPr>
          <w:b/>
          <w:bCs/>
          <w:sz w:val="28"/>
          <w:szCs w:val="28"/>
        </w:rPr>
        <w:t>.</w:t>
      </w:r>
      <w:r w:rsidRPr="001F2DF7">
        <w:rPr>
          <w:bCs/>
          <w:sz w:val="28"/>
          <w:szCs w:val="28"/>
        </w:rPr>
        <w:t xml:space="preserve"> Порядок </w:t>
      </w:r>
      <w:proofErr w:type="spellStart"/>
      <w:r w:rsidRPr="001F2DF7">
        <w:rPr>
          <w:bCs/>
          <w:sz w:val="28"/>
          <w:szCs w:val="28"/>
        </w:rPr>
        <w:t>використання</w:t>
      </w:r>
      <w:proofErr w:type="spellEnd"/>
      <w:r w:rsidRPr="001F2DF7">
        <w:rPr>
          <w:bCs/>
          <w:sz w:val="28"/>
          <w:szCs w:val="28"/>
        </w:rPr>
        <w:t xml:space="preserve"> </w:t>
      </w:r>
      <w:proofErr w:type="spellStart"/>
      <w:r w:rsidRPr="001F2DF7">
        <w:rPr>
          <w:bCs/>
          <w:sz w:val="28"/>
          <w:szCs w:val="28"/>
        </w:rPr>
        <w:t>доходів</w:t>
      </w:r>
      <w:proofErr w:type="spellEnd"/>
      <w:r w:rsidRPr="001F2DF7">
        <w:rPr>
          <w:bCs/>
          <w:sz w:val="28"/>
          <w:szCs w:val="28"/>
        </w:rPr>
        <w:t xml:space="preserve"> </w:t>
      </w:r>
      <w:proofErr w:type="spellStart"/>
      <w:r w:rsidRPr="001F2DF7">
        <w:rPr>
          <w:bCs/>
          <w:sz w:val="28"/>
          <w:szCs w:val="28"/>
        </w:rPr>
        <w:t>спеціального</w:t>
      </w:r>
      <w:proofErr w:type="spellEnd"/>
      <w:r w:rsidRPr="001F2DF7">
        <w:rPr>
          <w:bCs/>
          <w:sz w:val="28"/>
          <w:szCs w:val="28"/>
        </w:rPr>
        <w:t xml:space="preserve"> фонду, </w:t>
      </w:r>
      <w:proofErr w:type="spellStart"/>
      <w:r w:rsidRPr="001F2DF7">
        <w:rPr>
          <w:bCs/>
          <w:sz w:val="28"/>
          <w:szCs w:val="28"/>
        </w:rPr>
        <w:t>які</w:t>
      </w:r>
      <w:proofErr w:type="spellEnd"/>
      <w:r w:rsidRPr="001F2DF7">
        <w:rPr>
          <w:bCs/>
          <w:sz w:val="28"/>
          <w:szCs w:val="28"/>
        </w:rPr>
        <w:t xml:space="preserve"> </w:t>
      </w:r>
      <w:proofErr w:type="spellStart"/>
      <w:r w:rsidRPr="001F2DF7">
        <w:rPr>
          <w:bCs/>
          <w:sz w:val="28"/>
          <w:szCs w:val="28"/>
        </w:rPr>
        <w:t>залишаються</w:t>
      </w:r>
      <w:proofErr w:type="spellEnd"/>
      <w:r w:rsidRPr="001F2DF7">
        <w:rPr>
          <w:bCs/>
          <w:sz w:val="28"/>
          <w:szCs w:val="28"/>
        </w:rPr>
        <w:t xml:space="preserve"> </w:t>
      </w:r>
      <w:proofErr w:type="spellStart"/>
      <w:proofErr w:type="gramStart"/>
      <w:r w:rsidRPr="001F2DF7">
        <w:rPr>
          <w:bCs/>
          <w:sz w:val="28"/>
          <w:szCs w:val="28"/>
        </w:rPr>
        <w:t>п</w:t>
      </w:r>
      <w:proofErr w:type="gramEnd"/>
      <w:r w:rsidRPr="001F2DF7">
        <w:rPr>
          <w:bCs/>
          <w:sz w:val="28"/>
          <w:szCs w:val="28"/>
        </w:rPr>
        <w:t>ісля</w:t>
      </w:r>
      <w:proofErr w:type="spellEnd"/>
      <w:r w:rsidRPr="001F2DF7">
        <w:rPr>
          <w:bCs/>
          <w:sz w:val="28"/>
          <w:szCs w:val="28"/>
        </w:rPr>
        <w:t xml:space="preserve"> </w:t>
      </w:r>
      <w:proofErr w:type="spellStart"/>
      <w:r w:rsidRPr="001F2DF7">
        <w:rPr>
          <w:bCs/>
          <w:sz w:val="28"/>
          <w:szCs w:val="28"/>
        </w:rPr>
        <w:t>виплати</w:t>
      </w:r>
      <w:proofErr w:type="spellEnd"/>
      <w:r w:rsidRPr="001F2DF7">
        <w:rPr>
          <w:bCs/>
          <w:sz w:val="28"/>
          <w:szCs w:val="28"/>
        </w:rPr>
        <w:t xml:space="preserve"> </w:t>
      </w:r>
      <w:proofErr w:type="spellStart"/>
      <w:r w:rsidRPr="001F2DF7">
        <w:rPr>
          <w:bCs/>
          <w:sz w:val="28"/>
          <w:szCs w:val="28"/>
        </w:rPr>
        <w:t>обов’язкових</w:t>
      </w:r>
      <w:proofErr w:type="spellEnd"/>
      <w:r w:rsidRPr="001F2DF7">
        <w:rPr>
          <w:bCs/>
          <w:sz w:val="28"/>
          <w:szCs w:val="28"/>
        </w:rPr>
        <w:t xml:space="preserve"> </w:t>
      </w:r>
      <w:proofErr w:type="spellStart"/>
      <w:r w:rsidRPr="001F2DF7">
        <w:rPr>
          <w:bCs/>
          <w:sz w:val="28"/>
          <w:szCs w:val="28"/>
        </w:rPr>
        <w:t>платежів</w:t>
      </w:r>
      <w:proofErr w:type="spellEnd"/>
      <w:r w:rsidRPr="001F2DF7">
        <w:rPr>
          <w:bCs/>
          <w:sz w:val="28"/>
          <w:szCs w:val="28"/>
        </w:rPr>
        <w:t xml:space="preserve"> та </w:t>
      </w:r>
      <w:proofErr w:type="spellStart"/>
      <w:r w:rsidRPr="001F2DF7">
        <w:rPr>
          <w:bCs/>
          <w:sz w:val="28"/>
          <w:szCs w:val="28"/>
        </w:rPr>
        <w:t>податків</w:t>
      </w:r>
      <w:proofErr w:type="spellEnd"/>
      <w:r w:rsidRPr="001F2DF7">
        <w:rPr>
          <w:bCs/>
          <w:sz w:val="28"/>
          <w:szCs w:val="28"/>
        </w:rPr>
        <w:t xml:space="preserve">, </w:t>
      </w:r>
      <w:proofErr w:type="spellStart"/>
      <w:r w:rsidRPr="001F2DF7">
        <w:rPr>
          <w:bCs/>
          <w:sz w:val="28"/>
          <w:szCs w:val="28"/>
        </w:rPr>
        <w:t>визначає</w:t>
      </w:r>
      <w:proofErr w:type="spellEnd"/>
      <w:r w:rsidRPr="001F2DF7">
        <w:rPr>
          <w:bCs/>
          <w:sz w:val="28"/>
          <w:szCs w:val="28"/>
        </w:rPr>
        <w:t xml:space="preserve"> </w:t>
      </w:r>
      <w:r w:rsidRPr="001F2DF7">
        <w:rPr>
          <w:bCs/>
          <w:sz w:val="28"/>
          <w:szCs w:val="28"/>
          <w:lang w:val="uk-UA"/>
        </w:rPr>
        <w:t>Установа за погодженням з Органом управління</w:t>
      </w:r>
      <w:r w:rsidRPr="001F2DF7">
        <w:rPr>
          <w:bCs/>
          <w:sz w:val="28"/>
          <w:szCs w:val="28"/>
        </w:rPr>
        <w:t>.</w:t>
      </w:r>
    </w:p>
    <w:p w:rsidR="00472746" w:rsidRPr="001F2DF7" w:rsidRDefault="00472746" w:rsidP="00472746">
      <w:pPr>
        <w:ind w:firstLine="708"/>
        <w:jc w:val="both"/>
        <w:rPr>
          <w:sz w:val="28"/>
          <w:szCs w:val="28"/>
        </w:rPr>
      </w:pPr>
      <w:r w:rsidRPr="001F2DF7">
        <w:rPr>
          <w:b/>
          <w:bCs/>
          <w:sz w:val="28"/>
          <w:szCs w:val="28"/>
          <w:lang w:val="uk-UA"/>
        </w:rPr>
        <w:t>7</w:t>
      </w:r>
      <w:r w:rsidRPr="001F2DF7">
        <w:rPr>
          <w:b/>
          <w:bCs/>
          <w:sz w:val="28"/>
          <w:szCs w:val="28"/>
        </w:rPr>
        <w:t>.</w:t>
      </w:r>
      <w:r w:rsidRPr="001F2DF7">
        <w:rPr>
          <w:b/>
          <w:bCs/>
          <w:sz w:val="28"/>
          <w:szCs w:val="28"/>
          <w:lang w:val="uk-UA"/>
        </w:rPr>
        <w:t>8.</w:t>
      </w:r>
      <w:r w:rsidRPr="001F2DF7">
        <w:rPr>
          <w:bCs/>
          <w:sz w:val="28"/>
          <w:szCs w:val="28"/>
          <w:lang w:val="uk-UA"/>
        </w:rPr>
        <w:t xml:space="preserve"> Установа</w:t>
      </w:r>
      <w:r w:rsidRPr="001F2DF7">
        <w:rPr>
          <w:bCs/>
          <w:sz w:val="28"/>
          <w:szCs w:val="28"/>
        </w:rPr>
        <w:t xml:space="preserve"> </w:t>
      </w:r>
      <w:proofErr w:type="spellStart"/>
      <w:r w:rsidRPr="001F2DF7">
        <w:rPr>
          <w:bCs/>
          <w:sz w:val="28"/>
          <w:szCs w:val="28"/>
        </w:rPr>
        <w:t>самостійно</w:t>
      </w:r>
      <w:proofErr w:type="spellEnd"/>
      <w:r w:rsidRPr="001F2DF7">
        <w:rPr>
          <w:bCs/>
          <w:sz w:val="28"/>
          <w:szCs w:val="28"/>
        </w:rPr>
        <w:t xml:space="preserve"> </w:t>
      </w:r>
      <w:proofErr w:type="spellStart"/>
      <w:r w:rsidRPr="001F2DF7">
        <w:rPr>
          <w:bCs/>
          <w:sz w:val="28"/>
          <w:szCs w:val="28"/>
        </w:rPr>
        <w:t>розробляє</w:t>
      </w:r>
      <w:proofErr w:type="spellEnd"/>
      <w:r w:rsidRPr="001F2DF7">
        <w:rPr>
          <w:bCs/>
          <w:sz w:val="28"/>
          <w:szCs w:val="28"/>
        </w:rPr>
        <w:t xml:space="preserve"> план </w:t>
      </w:r>
      <w:proofErr w:type="spellStart"/>
      <w:r w:rsidRPr="001F2DF7">
        <w:rPr>
          <w:bCs/>
          <w:sz w:val="28"/>
          <w:szCs w:val="28"/>
        </w:rPr>
        <w:t>економічного</w:t>
      </w:r>
      <w:proofErr w:type="spellEnd"/>
      <w:r w:rsidRPr="001F2DF7">
        <w:rPr>
          <w:bCs/>
          <w:sz w:val="28"/>
          <w:szCs w:val="28"/>
        </w:rPr>
        <w:t xml:space="preserve"> та </w:t>
      </w:r>
      <w:proofErr w:type="spellStart"/>
      <w:r w:rsidRPr="001F2DF7">
        <w:rPr>
          <w:bCs/>
          <w:sz w:val="28"/>
          <w:szCs w:val="28"/>
        </w:rPr>
        <w:t>соціального</w:t>
      </w:r>
      <w:proofErr w:type="spellEnd"/>
      <w:r w:rsidRPr="001F2DF7">
        <w:rPr>
          <w:bCs/>
          <w:sz w:val="28"/>
          <w:szCs w:val="28"/>
        </w:rPr>
        <w:t xml:space="preserve"> </w:t>
      </w:r>
      <w:proofErr w:type="spellStart"/>
      <w:r w:rsidRPr="001F2DF7">
        <w:rPr>
          <w:bCs/>
          <w:sz w:val="28"/>
          <w:szCs w:val="28"/>
        </w:rPr>
        <w:t>розвитку</w:t>
      </w:r>
      <w:proofErr w:type="spellEnd"/>
      <w:r w:rsidRPr="001F2DF7">
        <w:rPr>
          <w:bCs/>
          <w:sz w:val="28"/>
          <w:szCs w:val="28"/>
          <w:lang w:val="uk-UA"/>
        </w:rPr>
        <w:t>, який погоджує з Органом управління</w:t>
      </w:r>
      <w:r w:rsidRPr="001F2DF7">
        <w:rPr>
          <w:bCs/>
          <w:sz w:val="28"/>
          <w:szCs w:val="28"/>
        </w:rPr>
        <w:t xml:space="preserve">. </w:t>
      </w:r>
      <w:r w:rsidRPr="001F2DF7">
        <w:rPr>
          <w:bCs/>
          <w:color w:val="000000"/>
          <w:sz w:val="28"/>
          <w:szCs w:val="28"/>
        </w:rPr>
        <w:t xml:space="preserve">Основою </w:t>
      </w:r>
      <w:proofErr w:type="spellStart"/>
      <w:r w:rsidRPr="001F2DF7">
        <w:rPr>
          <w:bCs/>
          <w:color w:val="000000"/>
          <w:sz w:val="28"/>
          <w:szCs w:val="28"/>
        </w:rPr>
        <w:t>планування</w:t>
      </w:r>
      <w:proofErr w:type="spellEnd"/>
      <w:r w:rsidRPr="001F2DF7">
        <w:rPr>
          <w:bCs/>
          <w:color w:val="000000"/>
          <w:sz w:val="28"/>
          <w:szCs w:val="28"/>
        </w:rPr>
        <w:t xml:space="preserve"> </w:t>
      </w:r>
      <w:proofErr w:type="spellStart"/>
      <w:r w:rsidRPr="001F2DF7">
        <w:rPr>
          <w:bCs/>
          <w:color w:val="000000"/>
          <w:sz w:val="28"/>
          <w:szCs w:val="28"/>
        </w:rPr>
        <w:t>є</w:t>
      </w:r>
      <w:proofErr w:type="spellEnd"/>
      <w:r w:rsidRPr="001F2DF7">
        <w:rPr>
          <w:bCs/>
          <w:color w:val="000000"/>
          <w:sz w:val="28"/>
          <w:szCs w:val="28"/>
        </w:rPr>
        <w:t xml:space="preserve"> </w:t>
      </w:r>
      <w:proofErr w:type="spellStart"/>
      <w:r w:rsidRPr="001F2DF7">
        <w:rPr>
          <w:bCs/>
          <w:color w:val="000000"/>
          <w:sz w:val="28"/>
          <w:szCs w:val="28"/>
        </w:rPr>
        <w:t>контрольні</w:t>
      </w:r>
      <w:proofErr w:type="spellEnd"/>
      <w:r w:rsidRPr="001F2DF7">
        <w:rPr>
          <w:bCs/>
          <w:color w:val="000000"/>
          <w:sz w:val="28"/>
          <w:szCs w:val="28"/>
        </w:rPr>
        <w:t xml:space="preserve"> </w:t>
      </w:r>
      <w:proofErr w:type="spellStart"/>
      <w:r w:rsidRPr="001F2DF7">
        <w:rPr>
          <w:bCs/>
          <w:color w:val="000000"/>
          <w:sz w:val="28"/>
          <w:szCs w:val="28"/>
        </w:rPr>
        <w:t>цифри</w:t>
      </w:r>
      <w:proofErr w:type="spellEnd"/>
      <w:r w:rsidRPr="001F2DF7">
        <w:rPr>
          <w:bCs/>
          <w:color w:val="000000"/>
          <w:sz w:val="28"/>
          <w:szCs w:val="28"/>
        </w:rPr>
        <w:t xml:space="preserve">, </w:t>
      </w:r>
      <w:proofErr w:type="spellStart"/>
      <w:r w:rsidRPr="001F2DF7">
        <w:rPr>
          <w:bCs/>
          <w:color w:val="000000"/>
          <w:sz w:val="28"/>
          <w:szCs w:val="28"/>
        </w:rPr>
        <w:t>які</w:t>
      </w:r>
      <w:proofErr w:type="spellEnd"/>
      <w:r w:rsidRPr="001F2DF7">
        <w:rPr>
          <w:bCs/>
          <w:color w:val="000000"/>
          <w:sz w:val="28"/>
          <w:szCs w:val="28"/>
        </w:rPr>
        <w:t xml:space="preserve"> </w:t>
      </w:r>
      <w:proofErr w:type="spellStart"/>
      <w:r w:rsidRPr="001F2DF7">
        <w:rPr>
          <w:bCs/>
          <w:color w:val="000000"/>
          <w:sz w:val="28"/>
          <w:szCs w:val="28"/>
        </w:rPr>
        <w:t>включають</w:t>
      </w:r>
      <w:proofErr w:type="spellEnd"/>
      <w:r w:rsidRPr="001F2DF7">
        <w:rPr>
          <w:bCs/>
          <w:color w:val="000000"/>
          <w:sz w:val="28"/>
          <w:szCs w:val="28"/>
        </w:rPr>
        <w:t xml:space="preserve"> в себе </w:t>
      </w:r>
      <w:proofErr w:type="spellStart"/>
      <w:r w:rsidRPr="001F2DF7">
        <w:rPr>
          <w:bCs/>
          <w:color w:val="000000"/>
          <w:sz w:val="28"/>
          <w:szCs w:val="28"/>
        </w:rPr>
        <w:t>показники</w:t>
      </w:r>
      <w:proofErr w:type="spellEnd"/>
      <w:r w:rsidRPr="001F2DF7">
        <w:rPr>
          <w:bCs/>
          <w:color w:val="000000"/>
          <w:sz w:val="28"/>
          <w:szCs w:val="28"/>
        </w:rPr>
        <w:t xml:space="preserve"> </w:t>
      </w:r>
      <w:proofErr w:type="spellStart"/>
      <w:r w:rsidRPr="001F2DF7">
        <w:rPr>
          <w:bCs/>
          <w:color w:val="000000"/>
          <w:sz w:val="28"/>
          <w:szCs w:val="28"/>
        </w:rPr>
        <w:t>технічного</w:t>
      </w:r>
      <w:proofErr w:type="spellEnd"/>
      <w:r w:rsidRPr="001F2DF7">
        <w:rPr>
          <w:bCs/>
          <w:color w:val="000000"/>
          <w:sz w:val="28"/>
          <w:szCs w:val="28"/>
        </w:rPr>
        <w:t xml:space="preserve"> </w:t>
      </w:r>
      <w:proofErr w:type="spellStart"/>
      <w:r w:rsidRPr="001F2DF7">
        <w:rPr>
          <w:bCs/>
          <w:color w:val="000000"/>
          <w:sz w:val="28"/>
          <w:szCs w:val="28"/>
        </w:rPr>
        <w:t>обладнання</w:t>
      </w:r>
      <w:proofErr w:type="spellEnd"/>
      <w:r w:rsidRPr="001F2DF7">
        <w:rPr>
          <w:bCs/>
          <w:color w:val="000000"/>
          <w:sz w:val="28"/>
          <w:szCs w:val="28"/>
        </w:rPr>
        <w:t xml:space="preserve">, </w:t>
      </w:r>
      <w:proofErr w:type="spellStart"/>
      <w:r w:rsidRPr="001F2DF7">
        <w:rPr>
          <w:bCs/>
          <w:color w:val="000000"/>
          <w:sz w:val="28"/>
          <w:szCs w:val="28"/>
        </w:rPr>
        <w:t>розвитку</w:t>
      </w:r>
      <w:proofErr w:type="spellEnd"/>
      <w:r w:rsidRPr="001F2DF7">
        <w:rPr>
          <w:bCs/>
          <w:color w:val="000000"/>
          <w:sz w:val="28"/>
          <w:szCs w:val="28"/>
        </w:rPr>
        <w:t xml:space="preserve"> </w:t>
      </w:r>
      <w:proofErr w:type="spellStart"/>
      <w:r w:rsidRPr="001F2DF7">
        <w:rPr>
          <w:bCs/>
          <w:color w:val="000000"/>
          <w:sz w:val="28"/>
          <w:szCs w:val="28"/>
        </w:rPr>
        <w:t>матеріальної</w:t>
      </w:r>
      <w:proofErr w:type="spellEnd"/>
      <w:r w:rsidRPr="001F2DF7">
        <w:rPr>
          <w:bCs/>
          <w:color w:val="000000"/>
          <w:sz w:val="28"/>
          <w:szCs w:val="28"/>
        </w:rPr>
        <w:t xml:space="preserve"> </w:t>
      </w:r>
      <w:proofErr w:type="spellStart"/>
      <w:r w:rsidRPr="001F2DF7">
        <w:rPr>
          <w:bCs/>
          <w:color w:val="000000"/>
          <w:sz w:val="28"/>
          <w:szCs w:val="28"/>
        </w:rPr>
        <w:t>бази</w:t>
      </w:r>
      <w:proofErr w:type="spellEnd"/>
      <w:r w:rsidRPr="001F2DF7">
        <w:rPr>
          <w:bCs/>
          <w:color w:val="000000"/>
          <w:sz w:val="28"/>
          <w:szCs w:val="28"/>
        </w:rPr>
        <w:t xml:space="preserve">, </w:t>
      </w:r>
      <w:proofErr w:type="spellStart"/>
      <w:proofErr w:type="gramStart"/>
      <w:r w:rsidRPr="001F2DF7">
        <w:rPr>
          <w:bCs/>
          <w:color w:val="000000"/>
          <w:sz w:val="28"/>
          <w:szCs w:val="28"/>
        </w:rPr>
        <w:t>соц</w:t>
      </w:r>
      <w:proofErr w:type="gramEnd"/>
      <w:r w:rsidRPr="001F2DF7">
        <w:rPr>
          <w:bCs/>
          <w:color w:val="000000"/>
          <w:sz w:val="28"/>
          <w:szCs w:val="28"/>
        </w:rPr>
        <w:t>іального</w:t>
      </w:r>
      <w:proofErr w:type="spellEnd"/>
      <w:r w:rsidRPr="001F2DF7">
        <w:rPr>
          <w:bCs/>
          <w:color w:val="000000"/>
          <w:sz w:val="28"/>
          <w:szCs w:val="28"/>
        </w:rPr>
        <w:t xml:space="preserve"> </w:t>
      </w:r>
      <w:proofErr w:type="spellStart"/>
      <w:r w:rsidRPr="001F2DF7">
        <w:rPr>
          <w:bCs/>
          <w:color w:val="000000"/>
          <w:sz w:val="28"/>
          <w:szCs w:val="28"/>
        </w:rPr>
        <w:t>розвитку</w:t>
      </w:r>
      <w:proofErr w:type="spellEnd"/>
      <w:r w:rsidRPr="001F2DF7">
        <w:rPr>
          <w:bCs/>
          <w:color w:val="000000"/>
          <w:sz w:val="28"/>
          <w:szCs w:val="28"/>
        </w:rPr>
        <w:t xml:space="preserve"> </w:t>
      </w:r>
      <w:proofErr w:type="spellStart"/>
      <w:r w:rsidRPr="001F2DF7">
        <w:rPr>
          <w:bCs/>
          <w:color w:val="000000"/>
          <w:sz w:val="28"/>
          <w:szCs w:val="28"/>
        </w:rPr>
        <w:t>колективу</w:t>
      </w:r>
      <w:proofErr w:type="spellEnd"/>
      <w:r w:rsidRPr="001F2DF7">
        <w:rPr>
          <w:bCs/>
          <w:color w:val="000000"/>
          <w:sz w:val="28"/>
          <w:szCs w:val="28"/>
        </w:rPr>
        <w:t xml:space="preserve"> та </w:t>
      </w:r>
      <w:proofErr w:type="spellStart"/>
      <w:r w:rsidRPr="001F2DF7">
        <w:rPr>
          <w:bCs/>
          <w:color w:val="000000"/>
          <w:sz w:val="28"/>
          <w:szCs w:val="28"/>
        </w:rPr>
        <w:t>економічні</w:t>
      </w:r>
      <w:proofErr w:type="spellEnd"/>
      <w:r w:rsidRPr="001F2DF7">
        <w:rPr>
          <w:bCs/>
          <w:color w:val="000000"/>
          <w:sz w:val="28"/>
          <w:szCs w:val="28"/>
        </w:rPr>
        <w:t xml:space="preserve"> </w:t>
      </w:r>
      <w:proofErr w:type="spellStart"/>
      <w:r w:rsidRPr="001F2DF7">
        <w:rPr>
          <w:bCs/>
          <w:color w:val="000000"/>
          <w:sz w:val="28"/>
          <w:szCs w:val="28"/>
        </w:rPr>
        <w:t>нормативи</w:t>
      </w:r>
      <w:proofErr w:type="spellEnd"/>
      <w:r w:rsidRPr="001F2DF7">
        <w:rPr>
          <w:bCs/>
          <w:color w:val="000000"/>
          <w:sz w:val="28"/>
          <w:szCs w:val="28"/>
        </w:rPr>
        <w:t>.     </w:t>
      </w:r>
    </w:p>
    <w:p w:rsidR="00472746" w:rsidRPr="001F2DF7" w:rsidRDefault="00472746" w:rsidP="00472746">
      <w:pPr>
        <w:ind w:firstLine="708"/>
        <w:jc w:val="both"/>
        <w:rPr>
          <w:sz w:val="28"/>
          <w:szCs w:val="28"/>
        </w:rPr>
      </w:pPr>
      <w:r w:rsidRPr="001F2DF7">
        <w:rPr>
          <w:b/>
          <w:bCs/>
          <w:sz w:val="28"/>
          <w:szCs w:val="28"/>
          <w:lang w:val="uk-UA"/>
        </w:rPr>
        <w:t>7.9.</w:t>
      </w:r>
      <w:r w:rsidRPr="001F2DF7">
        <w:rPr>
          <w:bCs/>
          <w:sz w:val="28"/>
          <w:szCs w:val="28"/>
        </w:rPr>
        <w:t> </w:t>
      </w:r>
      <w:r w:rsidRPr="001F2DF7">
        <w:rPr>
          <w:bCs/>
          <w:sz w:val="28"/>
          <w:szCs w:val="28"/>
          <w:lang w:val="uk-UA"/>
        </w:rPr>
        <w:t>Установа має право:</w:t>
      </w:r>
    </w:p>
    <w:p w:rsidR="00472746" w:rsidRPr="001F2DF7" w:rsidRDefault="00472746" w:rsidP="00472746">
      <w:pPr>
        <w:numPr>
          <w:ilvl w:val="0"/>
          <w:numId w:val="5"/>
        </w:numPr>
        <w:jc w:val="both"/>
        <w:rPr>
          <w:sz w:val="28"/>
          <w:szCs w:val="28"/>
        </w:rPr>
      </w:pPr>
      <w:r w:rsidRPr="001F2DF7">
        <w:rPr>
          <w:bCs/>
          <w:sz w:val="28"/>
          <w:szCs w:val="28"/>
          <w:lang w:val="uk-UA"/>
        </w:rPr>
        <w:t>безкоштовно одержувати матеріальні цінності або грошові фонди, у тому числі обладнання, транспортні засоби, тощо від підприємств різних форм власності і видів діяльності та організацій, благодійних і громадських фондів і організацій, від окремих громадян;</w:t>
      </w:r>
    </w:p>
    <w:p w:rsidR="00472746" w:rsidRPr="001F2DF7" w:rsidRDefault="00472746" w:rsidP="00472746">
      <w:pPr>
        <w:numPr>
          <w:ilvl w:val="0"/>
          <w:numId w:val="5"/>
        </w:numPr>
        <w:jc w:val="both"/>
        <w:rPr>
          <w:sz w:val="28"/>
          <w:szCs w:val="28"/>
        </w:rPr>
      </w:pPr>
      <w:proofErr w:type="spellStart"/>
      <w:r w:rsidRPr="001F2DF7">
        <w:rPr>
          <w:bCs/>
          <w:sz w:val="28"/>
          <w:szCs w:val="28"/>
        </w:rPr>
        <w:t>закуповувати</w:t>
      </w:r>
      <w:proofErr w:type="spellEnd"/>
      <w:r w:rsidRPr="001F2DF7">
        <w:rPr>
          <w:bCs/>
          <w:sz w:val="28"/>
          <w:szCs w:val="28"/>
        </w:rPr>
        <w:t xml:space="preserve"> </w:t>
      </w:r>
      <w:proofErr w:type="spellStart"/>
      <w:r w:rsidRPr="001F2DF7">
        <w:rPr>
          <w:bCs/>
          <w:sz w:val="28"/>
          <w:szCs w:val="28"/>
        </w:rPr>
        <w:t>необхідні</w:t>
      </w:r>
      <w:proofErr w:type="spellEnd"/>
      <w:r w:rsidRPr="001F2DF7">
        <w:rPr>
          <w:bCs/>
          <w:sz w:val="28"/>
          <w:szCs w:val="28"/>
        </w:rPr>
        <w:t xml:space="preserve"> для </w:t>
      </w:r>
      <w:proofErr w:type="spellStart"/>
      <w:r w:rsidRPr="001F2DF7">
        <w:rPr>
          <w:bCs/>
          <w:sz w:val="28"/>
          <w:szCs w:val="28"/>
        </w:rPr>
        <w:t>діяльності</w:t>
      </w:r>
      <w:proofErr w:type="spellEnd"/>
      <w:r w:rsidRPr="001F2DF7">
        <w:rPr>
          <w:bCs/>
          <w:sz w:val="28"/>
          <w:szCs w:val="28"/>
        </w:rPr>
        <w:t xml:space="preserve"> </w:t>
      </w:r>
      <w:proofErr w:type="spellStart"/>
      <w:r w:rsidRPr="001F2DF7">
        <w:rPr>
          <w:bCs/>
          <w:sz w:val="28"/>
          <w:szCs w:val="28"/>
        </w:rPr>
        <w:t>обладнання</w:t>
      </w:r>
      <w:proofErr w:type="spellEnd"/>
      <w:r w:rsidRPr="001F2DF7">
        <w:rPr>
          <w:bCs/>
          <w:sz w:val="28"/>
          <w:szCs w:val="28"/>
        </w:rPr>
        <w:t xml:space="preserve">, </w:t>
      </w:r>
      <w:proofErr w:type="spellStart"/>
      <w:r w:rsidRPr="001F2DF7">
        <w:rPr>
          <w:bCs/>
          <w:sz w:val="28"/>
          <w:szCs w:val="28"/>
        </w:rPr>
        <w:t>сировину</w:t>
      </w:r>
      <w:proofErr w:type="spellEnd"/>
      <w:r w:rsidRPr="001F2DF7">
        <w:rPr>
          <w:bCs/>
          <w:sz w:val="28"/>
          <w:szCs w:val="28"/>
        </w:rPr>
        <w:t xml:space="preserve">, </w:t>
      </w:r>
      <w:proofErr w:type="spellStart"/>
      <w:proofErr w:type="gramStart"/>
      <w:r w:rsidRPr="001F2DF7">
        <w:rPr>
          <w:bCs/>
          <w:sz w:val="28"/>
          <w:szCs w:val="28"/>
        </w:rPr>
        <w:t>матер</w:t>
      </w:r>
      <w:proofErr w:type="gramEnd"/>
      <w:r w:rsidRPr="001F2DF7">
        <w:rPr>
          <w:bCs/>
          <w:sz w:val="28"/>
          <w:szCs w:val="28"/>
        </w:rPr>
        <w:t>іали</w:t>
      </w:r>
      <w:proofErr w:type="spellEnd"/>
      <w:r w:rsidRPr="001F2DF7">
        <w:rPr>
          <w:bCs/>
          <w:sz w:val="28"/>
          <w:szCs w:val="28"/>
        </w:rPr>
        <w:t xml:space="preserve">, </w:t>
      </w:r>
      <w:proofErr w:type="spellStart"/>
      <w:r w:rsidRPr="001F2DF7">
        <w:rPr>
          <w:bCs/>
          <w:sz w:val="28"/>
          <w:szCs w:val="28"/>
        </w:rPr>
        <w:t>інші</w:t>
      </w:r>
      <w:proofErr w:type="spellEnd"/>
      <w:r w:rsidRPr="001F2DF7">
        <w:rPr>
          <w:bCs/>
          <w:sz w:val="28"/>
          <w:szCs w:val="28"/>
        </w:rPr>
        <w:t xml:space="preserve"> </w:t>
      </w:r>
      <w:proofErr w:type="spellStart"/>
      <w:r w:rsidRPr="001F2DF7">
        <w:rPr>
          <w:bCs/>
          <w:sz w:val="28"/>
          <w:szCs w:val="28"/>
        </w:rPr>
        <w:t>матеріальні</w:t>
      </w:r>
      <w:proofErr w:type="spellEnd"/>
      <w:r w:rsidRPr="001F2DF7">
        <w:rPr>
          <w:bCs/>
          <w:sz w:val="28"/>
          <w:szCs w:val="28"/>
        </w:rPr>
        <w:t xml:space="preserve"> </w:t>
      </w:r>
      <w:proofErr w:type="spellStart"/>
      <w:r w:rsidRPr="001F2DF7">
        <w:rPr>
          <w:bCs/>
          <w:sz w:val="28"/>
          <w:szCs w:val="28"/>
        </w:rPr>
        <w:t>цінності</w:t>
      </w:r>
      <w:proofErr w:type="spellEnd"/>
      <w:r w:rsidRPr="001F2DF7">
        <w:rPr>
          <w:bCs/>
          <w:sz w:val="28"/>
          <w:szCs w:val="28"/>
        </w:rPr>
        <w:t xml:space="preserve"> </w:t>
      </w:r>
      <w:r w:rsidRPr="001F2DF7">
        <w:rPr>
          <w:bCs/>
          <w:sz w:val="28"/>
          <w:szCs w:val="28"/>
          <w:lang w:val="uk-UA"/>
        </w:rPr>
        <w:t>у</w:t>
      </w:r>
      <w:r w:rsidRPr="001F2DF7">
        <w:rPr>
          <w:bCs/>
          <w:sz w:val="28"/>
          <w:szCs w:val="28"/>
        </w:rPr>
        <w:t xml:space="preserve"> </w:t>
      </w:r>
      <w:r w:rsidRPr="001F2DF7">
        <w:rPr>
          <w:bCs/>
          <w:sz w:val="28"/>
          <w:szCs w:val="28"/>
          <w:lang w:val="uk-UA"/>
        </w:rPr>
        <w:t>в</w:t>
      </w:r>
      <w:proofErr w:type="spellStart"/>
      <w:r w:rsidRPr="001F2DF7">
        <w:rPr>
          <w:bCs/>
          <w:sz w:val="28"/>
          <w:szCs w:val="28"/>
        </w:rPr>
        <w:t>становленому</w:t>
      </w:r>
      <w:proofErr w:type="spellEnd"/>
      <w:r w:rsidRPr="001F2DF7">
        <w:rPr>
          <w:bCs/>
          <w:sz w:val="28"/>
          <w:szCs w:val="28"/>
        </w:rPr>
        <w:t xml:space="preserve"> </w:t>
      </w:r>
      <w:r w:rsidRPr="001F2DF7">
        <w:rPr>
          <w:bCs/>
          <w:sz w:val="28"/>
          <w:szCs w:val="28"/>
          <w:lang w:val="uk-UA"/>
        </w:rPr>
        <w:t xml:space="preserve">законом </w:t>
      </w:r>
      <w:r w:rsidRPr="001F2DF7">
        <w:rPr>
          <w:bCs/>
          <w:sz w:val="28"/>
          <w:szCs w:val="28"/>
        </w:rPr>
        <w:t>порядку;</w:t>
      </w:r>
    </w:p>
    <w:p w:rsidR="00472746" w:rsidRPr="001F2DF7" w:rsidRDefault="00472746" w:rsidP="00472746">
      <w:pPr>
        <w:numPr>
          <w:ilvl w:val="0"/>
          <w:numId w:val="5"/>
        </w:numPr>
        <w:jc w:val="both"/>
        <w:rPr>
          <w:sz w:val="28"/>
          <w:szCs w:val="28"/>
        </w:rPr>
      </w:pPr>
      <w:proofErr w:type="spellStart"/>
      <w:r w:rsidRPr="001F2DF7">
        <w:rPr>
          <w:bCs/>
          <w:sz w:val="28"/>
          <w:szCs w:val="28"/>
        </w:rPr>
        <w:t>витрачати</w:t>
      </w:r>
      <w:proofErr w:type="spellEnd"/>
      <w:r w:rsidRPr="001F2DF7">
        <w:rPr>
          <w:bCs/>
          <w:sz w:val="28"/>
          <w:szCs w:val="28"/>
        </w:rPr>
        <w:t xml:space="preserve"> </w:t>
      </w:r>
      <w:proofErr w:type="spellStart"/>
      <w:r w:rsidRPr="001F2DF7">
        <w:rPr>
          <w:bCs/>
          <w:sz w:val="28"/>
          <w:szCs w:val="28"/>
        </w:rPr>
        <w:t>кошти</w:t>
      </w:r>
      <w:proofErr w:type="spellEnd"/>
      <w:r w:rsidRPr="001F2DF7">
        <w:rPr>
          <w:bCs/>
          <w:sz w:val="28"/>
          <w:szCs w:val="28"/>
        </w:rPr>
        <w:t xml:space="preserve"> </w:t>
      </w:r>
      <w:proofErr w:type="spellStart"/>
      <w:r w:rsidRPr="001F2DF7">
        <w:rPr>
          <w:bCs/>
          <w:sz w:val="28"/>
          <w:szCs w:val="28"/>
        </w:rPr>
        <w:t>отримані</w:t>
      </w:r>
      <w:proofErr w:type="spellEnd"/>
      <w:r w:rsidRPr="001F2DF7">
        <w:rPr>
          <w:bCs/>
          <w:sz w:val="28"/>
          <w:szCs w:val="28"/>
        </w:rPr>
        <w:t xml:space="preserve"> </w:t>
      </w:r>
      <w:proofErr w:type="spellStart"/>
      <w:r w:rsidRPr="001F2DF7">
        <w:rPr>
          <w:bCs/>
          <w:sz w:val="28"/>
          <w:szCs w:val="28"/>
        </w:rPr>
        <w:t>від</w:t>
      </w:r>
      <w:proofErr w:type="spellEnd"/>
      <w:r w:rsidRPr="001F2DF7">
        <w:rPr>
          <w:bCs/>
          <w:sz w:val="28"/>
          <w:szCs w:val="28"/>
        </w:rPr>
        <w:t xml:space="preserve"> </w:t>
      </w:r>
      <w:proofErr w:type="spellStart"/>
      <w:r w:rsidRPr="001F2DF7">
        <w:rPr>
          <w:bCs/>
          <w:sz w:val="28"/>
          <w:szCs w:val="28"/>
        </w:rPr>
        <w:t>платних</w:t>
      </w:r>
      <w:proofErr w:type="spellEnd"/>
      <w:r w:rsidRPr="001F2DF7">
        <w:rPr>
          <w:bCs/>
          <w:sz w:val="28"/>
          <w:szCs w:val="28"/>
        </w:rPr>
        <w:t xml:space="preserve"> </w:t>
      </w:r>
      <w:proofErr w:type="spellStart"/>
      <w:r w:rsidRPr="001F2DF7">
        <w:rPr>
          <w:bCs/>
          <w:sz w:val="28"/>
          <w:szCs w:val="28"/>
        </w:rPr>
        <w:t>послуг</w:t>
      </w:r>
      <w:proofErr w:type="spellEnd"/>
      <w:r w:rsidRPr="001F2DF7">
        <w:rPr>
          <w:bCs/>
          <w:sz w:val="28"/>
          <w:szCs w:val="28"/>
        </w:rPr>
        <w:t xml:space="preserve"> на оплату </w:t>
      </w:r>
      <w:proofErr w:type="spellStart"/>
      <w:r w:rsidRPr="001F2DF7">
        <w:rPr>
          <w:bCs/>
          <w:sz w:val="28"/>
          <w:szCs w:val="28"/>
        </w:rPr>
        <w:t>праці</w:t>
      </w:r>
      <w:proofErr w:type="spellEnd"/>
      <w:r w:rsidRPr="001F2DF7">
        <w:rPr>
          <w:bCs/>
          <w:sz w:val="28"/>
          <w:szCs w:val="28"/>
        </w:rPr>
        <w:t xml:space="preserve"> </w:t>
      </w:r>
      <w:proofErr w:type="spellStart"/>
      <w:r w:rsidRPr="001F2DF7">
        <w:rPr>
          <w:bCs/>
          <w:sz w:val="28"/>
          <w:szCs w:val="28"/>
        </w:rPr>
        <w:t>працівників</w:t>
      </w:r>
      <w:proofErr w:type="spellEnd"/>
      <w:r w:rsidRPr="001F2DF7">
        <w:rPr>
          <w:bCs/>
          <w:sz w:val="28"/>
          <w:szCs w:val="28"/>
        </w:rPr>
        <w:t xml:space="preserve">, </w:t>
      </w:r>
      <w:proofErr w:type="spellStart"/>
      <w:r w:rsidRPr="001F2DF7">
        <w:rPr>
          <w:bCs/>
          <w:sz w:val="28"/>
          <w:szCs w:val="28"/>
        </w:rPr>
        <w:t>залучених</w:t>
      </w:r>
      <w:proofErr w:type="spellEnd"/>
      <w:r w:rsidRPr="001F2DF7">
        <w:rPr>
          <w:bCs/>
          <w:sz w:val="28"/>
          <w:szCs w:val="28"/>
        </w:rPr>
        <w:t xml:space="preserve"> до </w:t>
      </w:r>
      <w:proofErr w:type="spellStart"/>
      <w:r w:rsidRPr="001F2DF7">
        <w:rPr>
          <w:bCs/>
          <w:sz w:val="28"/>
          <w:szCs w:val="28"/>
        </w:rPr>
        <w:t>безпосереднього</w:t>
      </w:r>
      <w:proofErr w:type="spellEnd"/>
      <w:r w:rsidRPr="001F2DF7">
        <w:rPr>
          <w:bCs/>
          <w:sz w:val="28"/>
          <w:szCs w:val="28"/>
        </w:rPr>
        <w:t xml:space="preserve"> </w:t>
      </w:r>
      <w:proofErr w:type="spellStart"/>
      <w:r w:rsidRPr="001F2DF7">
        <w:rPr>
          <w:bCs/>
          <w:sz w:val="28"/>
          <w:szCs w:val="28"/>
        </w:rPr>
        <w:t>надання</w:t>
      </w:r>
      <w:proofErr w:type="spellEnd"/>
      <w:r w:rsidRPr="001F2DF7">
        <w:rPr>
          <w:bCs/>
          <w:sz w:val="28"/>
          <w:szCs w:val="28"/>
        </w:rPr>
        <w:t xml:space="preserve"> </w:t>
      </w:r>
      <w:proofErr w:type="spellStart"/>
      <w:r w:rsidRPr="001F2DF7">
        <w:rPr>
          <w:bCs/>
          <w:sz w:val="28"/>
          <w:szCs w:val="28"/>
        </w:rPr>
        <w:t>цих</w:t>
      </w:r>
      <w:proofErr w:type="spellEnd"/>
      <w:r w:rsidRPr="001F2DF7">
        <w:rPr>
          <w:bCs/>
          <w:sz w:val="28"/>
          <w:szCs w:val="28"/>
        </w:rPr>
        <w:t xml:space="preserve"> </w:t>
      </w:r>
      <w:proofErr w:type="spellStart"/>
      <w:r w:rsidRPr="001F2DF7">
        <w:rPr>
          <w:bCs/>
          <w:sz w:val="28"/>
          <w:szCs w:val="28"/>
        </w:rPr>
        <w:t>послуг</w:t>
      </w:r>
      <w:proofErr w:type="spellEnd"/>
      <w:r w:rsidRPr="001F2DF7">
        <w:rPr>
          <w:bCs/>
          <w:sz w:val="28"/>
          <w:szCs w:val="28"/>
        </w:rPr>
        <w:t xml:space="preserve">, </w:t>
      </w:r>
      <w:proofErr w:type="gramStart"/>
      <w:r w:rsidRPr="001F2DF7">
        <w:rPr>
          <w:bCs/>
          <w:sz w:val="28"/>
          <w:szCs w:val="28"/>
        </w:rPr>
        <w:t>в</w:t>
      </w:r>
      <w:proofErr w:type="gramEnd"/>
      <w:r w:rsidRPr="001F2DF7">
        <w:rPr>
          <w:bCs/>
          <w:sz w:val="28"/>
          <w:szCs w:val="28"/>
        </w:rPr>
        <w:t xml:space="preserve"> порядку </w:t>
      </w:r>
      <w:proofErr w:type="spellStart"/>
      <w:r w:rsidRPr="001F2DF7">
        <w:rPr>
          <w:bCs/>
          <w:sz w:val="28"/>
          <w:szCs w:val="28"/>
        </w:rPr>
        <w:t>сумісництва</w:t>
      </w:r>
      <w:proofErr w:type="spellEnd"/>
      <w:r w:rsidRPr="001F2DF7">
        <w:rPr>
          <w:bCs/>
          <w:sz w:val="28"/>
          <w:szCs w:val="28"/>
        </w:rPr>
        <w:t xml:space="preserve">, </w:t>
      </w:r>
      <w:proofErr w:type="spellStart"/>
      <w:r w:rsidRPr="001F2DF7">
        <w:rPr>
          <w:bCs/>
          <w:sz w:val="28"/>
          <w:szCs w:val="28"/>
        </w:rPr>
        <w:t>або</w:t>
      </w:r>
      <w:proofErr w:type="spellEnd"/>
      <w:r w:rsidRPr="001F2DF7">
        <w:rPr>
          <w:bCs/>
          <w:sz w:val="28"/>
          <w:szCs w:val="28"/>
        </w:rPr>
        <w:t xml:space="preserve"> за </w:t>
      </w:r>
      <w:proofErr w:type="spellStart"/>
      <w:r w:rsidRPr="001F2DF7">
        <w:rPr>
          <w:bCs/>
          <w:sz w:val="28"/>
          <w:szCs w:val="28"/>
        </w:rPr>
        <w:t>трудовими</w:t>
      </w:r>
      <w:proofErr w:type="spellEnd"/>
      <w:r w:rsidRPr="001F2DF7">
        <w:rPr>
          <w:bCs/>
          <w:sz w:val="28"/>
          <w:szCs w:val="28"/>
        </w:rPr>
        <w:t xml:space="preserve"> договорами та </w:t>
      </w:r>
      <w:proofErr w:type="spellStart"/>
      <w:r w:rsidRPr="001F2DF7">
        <w:rPr>
          <w:bCs/>
          <w:sz w:val="28"/>
          <w:szCs w:val="28"/>
        </w:rPr>
        <w:t>угодами</w:t>
      </w:r>
      <w:proofErr w:type="spellEnd"/>
      <w:r w:rsidRPr="001F2DF7">
        <w:rPr>
          <w:bCs/>
          <w:sz w:val="28"/>
          <w:szCs w:val="28"/>
        </w:rPr>
        <w:t>.</w:t>
      </w:r>
    </w:p>
    <w:p w:rsidR="00472746" w:rsidRPr="001F2DF7" w:rsidRDefault="00472746" w:rsidP="00472746">
      <w:pPr>
        <w:ind w:firstLine="708"/>
        <w:jc w:val="both"/>
        <w:rPr>
          <w:sz w:val="28"/>
          <w:szCs w:val="28"/>
        </w:rPr>
      </w:pPr>
      <w:r w:rsidRPr="001F2DF7">
        <w:rPr>
          <w:b/>
          <w:bCs/>
          <w:sz w:val="28"/>
          <w:szCs w:val="28"/>
          <w:lang w:val="uk-UA"/>
        </w:rPr>
        <w:t>7</w:t>
      </w:r>
      <w:r w:rsidRPr="001F2DF7">
        <w:rPr>
          <w:b/>
          <w:bCs/>
          <w:sz w:val="28"/>
          <w:szCs w:val="28"/>
        </w:rPr>
        <w:t>.</w:t>
      </w:r>
      <w:r w:rsidRPr="001F2DF7">
        <w:rPr>
          <w:b/>
          <w:bCs/>
          <w:sz w:val="28"/>
          <w:szCs w:val="28"/>
          <w:lang w:val="uk-UA"/>
        </w:rPr>
        <w:t>10</w:t>
      </w:r>
      <w:r w:rsidRPr="001F2DF7">
        <w:rPr>
          <w:b/>
          <w:bCs/>
          <w:sz w:val="28"/>
          <w:szCs w:val="28"/>
        </w:rPr>
        <w:t>.</w:t>
      </w:r>
      <w:r w:rsidRPr="001F2DF7">
        <w:rPr>
          <w:bCs/>
          <w:sz w:val="28"/>
          <w:szCs w:val="28"/>
        </w:rPr>
        <w:t> </w:t>
      </w:r>
      <w:r w:rsidRPr="001F2DF7">
        <w:rPr>
          <w:bCs/>
          <w:sz w:val="28"/>
          <w:szCs w:val="28"/>
          <w:lang w:val="uk-UA"/>
        </w:rPr>
        <w:t xml:space="preserve">Ведення </w:t>
      </w:r>
      <w:r w:rsidRPr="001F2DF7">
        <w:rPr>
          <w:sz w:val="28"/>
          <w:szCs w:val="28"/>
          <w:lang w:val="uk-UA"/>
        </w:rPr>
        <w:t xml:space="preserve">бухгалтерського обліку </w:t>
      </w:r>
      <w:r w:rsidRPr="001F2DF7">
        <w:rPr>
          <w:bCs/>
          <w:sz w:val="28"/>
          <w:szCs w:val="28"/>
          <w:lang w:val="uk-UA"/>
        </w:rPr>
        <w:t xml:space="preserve">здійснюється </w:t>
      </w:r>
      <w:r w:rsidRPr="001F2DF7">
        <w:rPr>
          <w:sz w:val="28"/>
          <w:szCs w:val="28"/>
          <w:lang w:val="uk-UA"/>
        </w:rPr>
        <w:t>через централізовану</w:t>
      </w:r>
      <w:r w:rsidRPr="001F2DF7">
        <w:rPr>
          <w:sz w:val="28"/>
          <w:szCs w:val="28"/>
        </w:rPr>
        <w:t> </w:t>
      </w:r>
      <w:r w:rsidRPr="001F2DF7">
        <w:rPr>
          <w:sz w:val="28"/>
          <w:szCs w:val="28"/>
          <w:lang w:val="uk-UA"/>
        </w:rPr>
        <w:t xml:space="preserve"> бухгалтерію Органу управління.</w:t>
      </w:r>
    </w:p>
    <w:p w:rsidR="00472746" w:rsidRPr="001F2DF7" w:rsidRDefault="00472746" w:rsidP="00472746">
      <w:pPr>
        <w:ind w:firstLine="708"/>
        <w:jc w:val="both"/>
        <w:rPr>
          <w:sz w:val="28"/>
          <w:szCs w:val="28"/>
        </w:rPr>
      </w:pPr>
      <w:r w:rsidRPr="001F2DF7">
        <w:rPr>
          <w:b/>
          <w:bCs/>
          <w:sz w:val="28"/>
          <w:szCs w:val="28"/>
          <w:lang w:val="uk-UA"/>
        </w:rPr>
        <w:t>7.11.</w:t>
      </w:r>
      <w:r w:rsidRPr="001F2DF7">
        <w:rPr>
          <w:bCs/>
          <w:sz w:val="28"/>
          <w:szCs w:val="28"/>
          <w:lang w:val="uk-UA"/>
        </w:rPr>
        <w:t xml:space="preserve"> </w:t>
      </w:r>
      <w:proofErr w:type="spellStart"/>
      <w:r w:rsidRPr="001F2DF7">
        <w:rPr>
          <w:bCs/>
          <w:sz w:val="28"/>
          <w:szCs w:val="28"/>
        </w:rPr>
        <w:t>Ведення</w:t>
      </w:r>
      <w:proofErr w:type="spellEnd"/>
      <w:r w:rsidRPr="001F2DF7">
        <w:rPr>
          <w:bCs/>
          <w:sz w:val="28"/>
          <w:szCs w:val="28"/>
        </w:rPr>
        <w:t xml:space="preserve"> </w:t>
      </w:r>
      <w:proofErr w:type="spellStart"/>
      <w:r w:rsidRPr="001F2DF7">
        <w:rPr>
          <w:bCs/>
          <w:sz w:val="28"/>
          <w:szCs w:val="28"/>
        </w:rPr>
        <w:t>діловодства</w:t>
      </w:r>
      <w:proofErr w:type="spellEnd"/>
      <w:r w:rsidRPr="001F2DF7">
        <w:rPr>
          <w:bCs/>
          <w:sz w:val="28"/>
          <w:szCs w:val="28"/>
        </w:rPr>
        <w:t xml:space="preserve"> та </w:t>
      </w:r>
      <w:proofErr w:type="spellStart"/>
      <w:r w:rsidRPr="001F2DF7">
        <w:rPr>
          <w:bCs/>
          <w:sz w:val="28"/>
          <w:szCs w:val="28"/>
        </w:rPr>
        <w:t>звітності</w:t>
      </w:r>
      <w:proofErr w:type="spellEnd"/>
      <w:r w:rsidRPr="001F2DF7">
        <w:rPr>
          <w:bCs/>
          <w:sz w:val="28"/>
          <w:szCs w:val="28"/>
        </w:rPr>
        <w:t xml:space="preserve"> в </w:t>
      </w:r>
      <w:r w:rsidRPr="001F2DF7">
        <w:rPr>
          <w:bCs/>
          <w:sz w:val="28"/>
          <w:szCs w:val="28"/>
          <w:lang w:val="uk-UA"/>
        </w:rPr>
        <w:t>Установі</w:t>
      </w:r>
      <w:r w:rsidRPr="001F2DF7">
        <w:rPr>
          <w:bCs/>
          <w:sz w:val="28"/>
          <w:szCs w:val="28"/>
        </w:rPr>
        <w:t xml:space="preserve"> </w:t>
      </w:r>
      <w:proofErr w:type="spellStart"/>
      <w:r w:rsidRPr="001F2DF7">
        <w:rPr>
          <w:bCs/>
          <w:sz w:val="28"/>
          <w:szCs w:val="28"/>
        </w:rPr>
        <w:t>здійснюється</w:t>
      </w:r>
      <w:proofErr w:type="spellEnd"/>
      <w:r w:rsidRPr="001F2DF7">
        <w:rPr>
          <w:bCs/>
          <w:sz w:val="28"/>
          <w:szCs w:val="28"/>
        </w:rPr>
        <w:t xml:space="preserve"> у порядку </w:t>
      </w:r>
      <w:proofErr w:type="spellStart"/>
      <w:r w:rsidRPr="001F2DF7">
        <w:rPr>
          <w:bCs/>
          <w:sz w:val="28"/>
          <w:szCs w:val="28"/>
        </w:rPr>
        <w:t>визначеному</w:t>
      </w:r>
      <w:proofErr w:type="spellEnd"/>
      <w:r w:rsidRPr="001F2DF7">
        <w:rPr>
          <w:bCs/>
          <w:sz w:val="28"/>
          <w:szCs w:val="28"/>
        </w:rPr>
        <w:t xml:space="preserve"> </w:t>
      </w:r>
      <w:proofErr w:type="spellStart"/>
      <w:r w:rsidRPr="001F2DF7">
        <w:rPr>
          <w:bCs/>
          <w:sz w:val="28"/>
          <w:szCs w:val="28"/>
        </w:rPr>
        <w:t>нормативно-правовими</w:t>
      </w:r>
      <w:proofErr w:type="spellEnd"/>
      <w:r w:rsidRPr="001F2DF7">
        <w:rPr>
          <w:bCs/>
          <w:sz w:val="28"/>
          <w:szCs w:val="28"/>
        </w:rPr>
        <w:t xml:space="preserve"> актами</w:t>
      </w:r>
      <w:r w:rsidRPr="001F2DF7">
        <w:rPr>
          <w:bCs/>
          <w:sz w:val="28"/>
          <w:szCs w:val="28"/>
          <w:lang w:val="uk-UA"/>
        </w:rPr>
        <w:t xml:space="preserve"> та чинним законодавством України</w:t>
      </w:r>
      <w:r w:rsidRPr="001F2DF7">
        <w:rPr>
          <w:bCs/>
          <w:sz w:val="28"/>
          <w:szCs w:val="28"/>
        </w:rPr>
        <w:t>.</w:t>
      </w:r>
    </w:p>
    <w:p w:rsidR="00472746" w:rsidRPr="001F2DF7" w:rsidRDefault="00472746" w:rsidP="00472746">
      <w:pPr>
        <w:ind w:firstLine="708"/>
        <w:jc w:val="both"/>
        <w:rPr>
          <w:sz w:val="28"/>
          <w:szCs w:val="28"/>
        </w:rPr>
      </w:pPr>
      <w:r w:rsidRPr="001F2DF7">
        <w:rPr>
          <w:b/>
          <w:bCs/>
          <w:sz w:val="28"/>
          <w:szCs w:val="28"/>
          <w:lang w:val="uk-UA"/>
        </w:rPr>
        <w:t>7</w:t>
      </w:r>
      <w:r w:rsidRPr="001F2DF7">
        <w:rPr>
          <w:b/>
          <w:bCs/>
          <w:sz w:val="28"/>
          <w:szCs w:val="28"/>
        </w:rPr>
        <w:t>.1</w:t>
      </w:r>
      <w:r w:rsidRPr="001F2DF7">
        <w:rPr>
          <w:b/>
          <w:bCs/>
          <w:sz w:val="28"/>
          <w:szCs w:val="28"/>
          <w:lang w:val="uk-UA"/>
        </w:rPr>
        <w:t>2</w:t>
      </w:r>
      <w:r w:rsidRPr="001F2DF7">
        <w:rPr>
          <w:b/>
          <w:bCs/>
          <w:sz w:val="28"/>
          <w:szCs w:val="28"/>
        </w:rPr>
        <w:t>.</w:t>
      </w:r>
      <w:r w:rsidRPr="001F2DF7">
        <w:rPr>
          <w:bCs/>
          <w:sz w:val="28"/>
          <w:szCs w:val="28"/>
        </w:rPr>
        <w:t xml:space="preserve"> В</w:t>
      </w:r>
      <w:proofErr w:type="spellStart"/>
      <w:r w:rsidRPr="001F2DF7">
        <w:rPr>
          <w:bCs/>
          <w:sz w:val="28"/>
          <w:szCs w:val="28"/>
          <w:lang w:val="uk-UA"/>
        </w:rPr>
        <w:t>ідповідальність</w:t>
      </w:r>
      <w:proofErr w:type="spellEnd"/>
      <w:r w:rsidRPr="001F2DF7">
        <w:rPr>
          <w:bCs/>
          <w:sz w:val="28"/>
          <w:szCs w:val="28"/>
          <w:lang w:val="uk-UA"/>
        </w:rPr>
        <w:t xml:space="preserve"> за дотримання умов і достовірність бухгалтерського обліку перед Засновником несуть директор</w:t>
      </w:r>
      <w:proofErr w:type="gramStart"/>
      <w:r w:rsidRPr="001F2DF7">
        <w:rPr>
          <w:bCs/>
          <w:sz w:val="28"/>
          <w:szCs w:val="28"/>
          <w:lang w:val="uk-UA"/>
        </w:rPr>
        <w:t xml:space="preserve"> У</w:t>
      </w:r>
      <w:proofErr w:type="gramEnd"/>
      <w:r w:rsidRPr="001F2DF7">
        <w:rPr>
          <w:bCs/>
          <w:sz w:val="28"/>
          <w:szCs w:val="28"/>
          <w:lang w:val="uk-UA"/>
        </w:rPr>
        <w:t xml:space="preserve">станови, головний бухгалтер централізованої бухгалтерії </w:t>
      </w:r>
      <w:r w:rsidRPr="001F2DF7">
        <w:rPr>
          <w:sz w:val="28"/>
          <w:szCs w:val="28"/>
          <w:lang w:val="uk-UA"/>
        </w:rPr>
        <w:t>Органу управління, керівник Органу управління</w:t>
      </w:r>
      <w:r w:rsidRPr="001F2DF7">
        <w:rPr>
          <w:bCs/>
          <w:sz w:val="28"/>
          <w:szCs w:val="28"/>
          <w:lang w:val="uk-UA"/>
        </w:rPr>
        <w:t>.</w:t>
      </w:r>
    </w:p>
    <w:p w:rsidR="00472746" w:rsidRPr="001F2DF7" w:rsidRDefault="00472746" w:rsidP="00472746">
      <w:pPr>
        <w:ind w:firstLine="708"/>
        <w:jc w:val="both"/>
        <w:rPr>
          <w:sz w:val="28"/>
          <w:szCs w:val="28"/>
        </w:rPr>
      </w:pPr>
      <w:r w:rsidRPr="001F2DF7">
        <w:rPr>
          <w:b/>
          <w:bCs/>
          <w:sz w:val="28"/>
          <w:szCs w:val="28"/>
          <w:lang w:val="uk-UA"/>
        </w:rPr>
        <w:t>7</w:t>
      </w:r>
      <w:r w:rsidRPr="001F2DF7">
        <w:rPr>
          <w:b/>
          <w:bCs/>
          <w:sz w:val="28"/>
          <w:szCs w:val="28"/>
        </w:rPr>
        <w:t>.1</w:t>
      </w:r>
      <w:r w:rsidRPr="001F2DF7">
        <w:rPr>
          <w:b/>
          <w:bCs/>
          <w:sz w:val="28"/>
          <w:szCs w:val="28"/>
          <w:lang w:val="uk-UA"/>
        </w:rPr>
        <w:t>3</w:t>
      </w:r>
      <w:r w:rsidRPr="001F2DF7">
        <w:rPr>
          <w:b/>
          <w:bCs/>
          <w:sz w:val="28"/>
          <w:szCs w:val="28"/>
        </w:rPr>
        <w:t>.</w:t>
      </w:r>
      <w:r w:rsidRPr="001F2DF7">
        <w:rPr>
          <w:bCs/>
          <w:sz w:val="28"/>
          <w:szCs w:val="28"/>
        </w:rPr>
        <w:t> </w:t>
      </w:r>
      <w:proofErr w:type="spellStart"/>
      <w:r w:rsidRPr="001F2DF7">
        <w:rPr>
          <w:bCs/>
          <w:sz w:val="28"/>
          <w:szCs w:val="28"/>
        </w:rPr>
        <w:t>Фінансовий</w:t>
      </w:r>
      <w:proofErr w:type="spellEnd"/>
      <w:r w:rsidRPr="001F2DF7">
        <w:rPr>
          <w:bCs/>
          <w:sz w:val="28"/>
          <w:szCs w:val="28"/>
        </w:rPr>
        <w:t xml:space="preserve"> </w:t>
      </w:r>
      <w:proofErr w:type="spellStart"/>
      <w:r w:rsidRPr="001F2DF7">
        <w:rPr>
          <w:bCs/>
          <w:sz w:val="28"/>
          <w:szCs w:val="28"/>
        </w:rPr>
        <w:t>рік</w:t>
      </w:r>
      <w:proofErr w:type="spellEnd"/>
      <w:proofErr w:type="gramStart"/>
      <w:r w:rsidRPr="001F2DF7">
        <w:rPr>
          <w:bCs/>
          <w:sz w:val="28"/>
          <w:szCs w:val="28"/>
        </w:rPr>
        <w:t xml:space="preserve"> </w:t>
      </w:r>
      <w:r w:rsidRPr="001F2DF7">
        <w:rPr>
          <w:bCs/>
          <w:sz w:val="28"/>
          <w:szCs w:val="28"/>
          <w:lang w:val="uk-UA"/>
        </w:rPr>
        <w:t>У</w:t>
      </w:r>
      <w:proofErr w:type="gramEnd"/>
      <w:r w:rsidRPr="001F2DF7">
        <w:rPr>
          <w:bCs/>
          <w:sz w:val="28"/>
          <w:szCs w:val="28"/>
          <w:lang w:val="uk-UA"/>
        </w:rPr>
        <w:t>станови</w:t>
      </w:r>
      <w:r w:rsidRPr="001F2DF7">
        <w:rPr>
          <w:bCs/>
          <w:sz w:val="28"/>
          <w:szCs w:val="28"/>
        </w:rPr>
        <w:t xml:space="preserve"> </w:t>
      </w:r>
      <w:proofErr w:type="spellStart"/>
      <w:r w:rsidRPr="001F2DF7">
        <w:rPr>
          <w:bCs/>
          <w:sz w:val="28"/>
          <w:szCs w:val="28"/>
        </w:rPr>
        <w:t>встановлюється</w:t>
      </w:r>
      <w:proofErr w:type="spellEnd"/>
      <w:r w:rsidRPr="001F2DF7">
        <w:rPr>
          <w:bCs/>
          <w:sz w:val="28"/>
          <w:szCs w:val="28"/>
        </w:rPr>
        <w:t xml:space="preserve"> </w:t>
      </w:r>
      <w:proofErr w:type="spellStart"/>
      <w:r w:rsidRPr="001F2DF7">
        <w:rPr>
          <w:bCs/>
          <w:sz w:val="28"/>
          <w:szCs w:val="28"/>
        </w:rPr>
        <w:t>з</w:t>
      </w:r>
      <w:proofErr w:type="spellEnd"/>
      <w:r w:rsidRPr="001F2DF7">
        <w:rPr>
          <w:bCs/>
          <w:sz w:val="28"/>
          <w:szCs w:val="28"/>
        </w:rPr>
        <w:t xml:space="preserve"> 1 </w:t>
      </w:r>
      <w:proofErr w:type="spellStart"/>
      <w:r w:rsidRPr="001F2DF7">
        <w:rPr>
          <w:bCs/>
          <w:sz w:val="28"/>
          <w:szCs w:val="28"/>
        </w:rPr>
        <w:t>січня</w:t>
      </w:r>
      <w:proofErr w:type="spellEnd"/>
      <w:r w:rsidRPr="001F2DF7">
        <w:rPr>
          <w:bCs/>
          <w:sz w:val="28"/>
          <w:szCs w:val="28"/>
        </w:rPr>
        <w:t xml:space="preserve"> по 31 </w:t>
      </w:r>
      <w:proofErr w:type="spellStart"/>
      <w:r w:rsidRPr="001F2DF7">
        <w:rPr>
          <w:bCs/>
          <w:sz w:val="28"/>
          <w:szCs w:val="28"/>
        </w:rPr>
        <w:t>грудня</w:t>
      </w:r>
      <w:proofErr w:type="spellEnd"/>
      <w:r w:rsidRPr="001F2DF7">
        <w:rPr>
          <w:bCs/>
          <w:sz w:val="28"/>
          <w:szCs w:val="28"/>
        </w:rPr>
        <w:t xml:space="preserve"> календарного року.</w:t>
      </w:r>
    </w:p>
    <w:p w:rsidR="00472746" w:rsidRPr="001F2DF7" w:rsidRDefault="00472746" w:rsidP="00472746">
      <w:pPr>
        <w:ind w:firstLine="708"/>
        <w:jc w:val="both"/>
        <w:rPr>
          <w:sz w:val="28"/>
          <w:szCs w:val="28"/>
        </w:rPr>
      </w:pPr>
      <w:r w:rsidRPr="001F2DF7">
        <w:rPr>
          <w:b/>
          <w:bCs/>
          <w:sz w:val="28"/>
          <w:szCs w:val="28"/>
          <w:lang w:val="uk-UA"/>
        </w:rPr>
        <w:t>7</w:t>
      </w:r>
      <w:r w:rsidRPr="001F2DF7">
        <w:rPr>
          <w:b/>
          <w:bCs/>
          <w:sz w:val="28"/>
          <w:szCs w:val="28"/>
        </w:rPr>
        <w:t>.1</w:t>
      </w:r>
      <w:r w:rsidRPr="001F2DF7">
        <w:rPr>
          <w:b/>
          <w:bCs/>
          <w:sz w:val="28"/>
          <w:szCs w:val="28"/>
          <w:lang w:val="uk-UA"/>
        </w:rPr>
        <w:t>4</w:t>
      </w:r>
      <w:r w:rsidRPr="001F2DF7">
        <w:rPr>
          <w:b/>
          <w:bCs/>
          <w:sz w:val="28"/>
          <w:szCs w:val="28"/>
        </w:rPr>
        <w:t>.</w:t>
      </w:r>
      <w:r w:rsidRPr="001F2DF7">
        <w:rPr>
          <w:bCs/>
          <w:sz w:val="28"/>
          <w:szCs w:val="28"/>
          <w:lang w:val="uk-UA"/>
        </w:rPr>
        <w:t xml:space="preserve"> Кошторис Установи формується, затверджується та використовується директором Установи і погоджується з </w:t>
      </w:r>
      <w:r w:rsidRPr="001F2DF7">
        <w:rPr>
          <w:sz w:val="28"/>
          <w:szCs w:val="28"/>
          <w:lang w:val="uk-UA"/>
        </w:rPr>
        <w:t>Органом управління.</w:t>
      </w:r>
    </w:p>
    <w:p w:rsidR="00472746" w:rsidRPr="001F2DF7" w:rsidRDefault="00472746" w:rsidP="00472746">
      <w:pPr>
        <w:ind w:firstLine="708"/>
        <w:jc w:val="both"/>
        <w:rPr>
          <w:sz w:val="28"/>
          <w:szCs w:val="28"/>
        </w:rPr>
      </w:pPr>
      <w:r w:rsidRPr="001F2DF7">
        <w:rPr>
          <w:b/>
          <w:bCs/>
          <w:sz w:val="28"/>
          <w:szCs w:val="28"/>
          <w:lang w:val="uk-UA"/>
        </w:rPr>
        <w:t>7</w:t>
      </w:r>
      <w:r w:rsidRPr="001F2DF7">
        <w:rPr>
          <w:b/>
          <w:bCs/>
          <w:sz w:val="28"/>
          <w:szCs w:val="28"/>
        </w:rPr>
        <w:t>.1</w:t>
      </w:r>
      <w:r w:rsidRPr="001F2DF7">
        <w:rPr>
          <w:b/>
          <w:bCs/>
          <w:sz w:val="28"/>
          <w:szCs w:val="28"/>
          <w:lang w:val="uk-UA"/>
        </w:rPr>
        <w:t>5</w:t>
      </w:r>
      <w:r w:rsidRPr="001F2DF7">
        <w:rPr>
          <w:b/>
          <w:bCs/>
          <w:sz w:val="28"/>
          <w:szCs w:val="28"/>
        </w:rPr>
        <w:t>.</w:t>
      </w:r>
      <w:r w:rsidRPr="001F2DF7">
        <w:rPr>
          <w:bCs/>
          <w:sz w:val="28"/>
          <w:szCs w:val="28"/>
        </w:rPr>
        <w:t> </w:t>
      </w:r>
      <w:proofErr w:type="spellStart"/>
      <w:r w:rsidRPr="001F2DF7">
        <w:rPr>
          <w:bCs/>
          <w:sz w:val="28"/>
          <w:szCs w:val="28"/>
        </w:rPr>
        <w:t>Інвентаризація</w:t>
      </w:r>
      <w:proofErr w:type="spellEnd"/>
      <w:r w:rsidRPr="001F2DF7">
        <w:rPr>
          <w:bCs/>
          <w:sz w:val="28"/>
          <w:szCs w:val="28"/>
        </w:rPr>
        <w:t xml:space="preserve"> та </w:t>
      </w:r>
      <w:proofErr w:type="spellStart"/>
      <w:r w:rsidRPr="001F2DF7">
        <w:rPr>
          <w:bCs/>
          <w:sz w:val="28"/>
          <w:szCs w:val="28"/>
        </w:rPr>
        <w:t>перевірка</w:t>
      </w:r>
      <w:proofErr w:type="spellEnd"/>
      <w:r w:rsidRPr="001F2DF7">
        <w:rPr>
          <w:bCs/>
          <w:sz w:val="28"/>
          <w:szCs w:val="28"/>
        </w:rPr>
        <w:t xml:space="preserve"> </w:t>
      </w:r>
      <w:proofErr w:type="spellStart"/>
      <w:r w:rsidRPr="001F2DF7">
        <w:rPr>
          <w:bCs/>
          <w:sz w:val="28"/>
          <w:szCs w:val="28"/>
        </w:rPr>
        <w:t>діяльност</w:t>
      </w:r>
      <w:proofErr w:type="gramStart"/>
      <w:r w:rsidRPr="001F2DF7">
        <w:rPr>
          <w:bCs/>
          <w:sz w:val="28"/>
          <w:szCs w:val="28"/>
        </w:rPr>
        <w:t>і</w:t>
      </w:r>
      <w:proofErr w:type="spellEnd"/>
      <w:r w:rsidRPr="001F2DF7">
        <w:rPr>
          <w:bCs/>
          <w:sz w:val="28"/>
          <w:szCs w:val="28"/>
        </w:rPr>
        <w:t xml:space="preserve"> </w:t>
      </w:r>
      <w:r w:rsidRPr="001F2DF7">
        <w:rPr>
          <w:bCs/>
          <w:sz w:val="28"/>
          <w:szCs w:val="28"/>
          <w:lang w:val="uk-UA"/>
        </w:rPr>
        <w:t>У</w:t>
      </w:r>
      <w:proofErr w:type="gramEnd"/>
      <w:r w:rsidRPr="001F2DF7">
        <w:rPr>
          <w:bCs/>
          <w:sz w:val="28"/>
          <w:szCs w:val="28"/>
          <w:lang w:val="uk-UA"/>
        </w:rPr>
        <w:t>станови</w:t>
      </w:r>
      <w:r w:rsidRPr="001F2DF7">
        <w:rPr>
          <w:bCs/>
          <w:sz w:val="28"/>
          <w:szCs w:val="28"/>
        </w:rPr>
        <w:t xml:space="preserve"> проводиться</w:t>
      </w:r>
      <w:r w:rsidRPr="001F2DF7">
        <w:rPr>
          <w:sz w:val="28"/>
          <w:szCs w:val="28"/>
          <w:lang w:val="uk-UA"/>
        </w:rPr>
        <w:t xml:space="preserve"> Органом управління або</w:t>
      </w:r>
      <w:r w:rsidRPr="001F2DF7">
        <w:rPr>
          <w:bCs/>
          <w:sz w:val="28"/>
          <w:szCs w:val="28"/>
          <w:lang w:val="uk-UA"/>
        </w:rPr>
        <w:t xml:space="preserve"> Засновником у межах наданих їм чинним законодавством</w:t>
      </w:r>
      <w:r w:rsidRPr="001F2DF7">
        <w:rPr>
          <w:bCs/>
          <w:sz w:val="28"/>
          <w:szCs w:val="28"/>
        </w:rPr>
        <w:t>.</w:t>
      </w:r>
    </w:p>
    <w:p w:rsidR="00472746" w:rsidRPr="001F2DF7" w:rsidRDefault="00472746" w:rsidP="00472746">
      <w:pPr>
        <w:ind w:firstLine="708"/>
        <w:jc w:val="both"/>
        <w:rPr>
          <w:sz w:val="28"/>
          <w:szCs w:val="28"/>
        </w:rPr>
      </w:pPr>
      <w:r w:rsidRPr="001F2DF7">
        <w:rPr>
          <w:b/>
          <w:bCs/>
          <w:sz w:val="28"/>
          <w:szCs w:val="28"/>
          <w:lang w:val="uk-UA"/>
        </w:rPr>
        <w:t>7</w:t>
      </w:r>
      <w:r w:rsidRPr="001F2DF7">
        <w:rPr>
          <w:b/>
          <w:bCs/>
          <w:sz w:val="28"/>
          <w:szCs w:val="28"/>
        </w:rPr>
        <w:t>.1</w:t>
      </w:r>
      <w:r w:rsidRPr="001F2DF7">
        <w:rPr>
          <w:b/>
          <w:bCs/>
          <w:sz w:val="28"/>
          <w:szCs w:val="28"/>
          <w:lang w:val="uk-UA"/>
        </w:rPr>
        <w:t>6</w:t>
      </w:r>
      <w:r w:rsidRPr="001F2DF7">
        <w:rPr>
          <w:b/>
          <w:bCs/>
          <w:sz w:val="28"/>
          <w:szCs w:val="28"/>
        </w:rPr>
        <w:t>.</w:t>
      </w:r>
      <w:r w:rsidRPr="001F2DF7">
        <w:rPr>
          <w:bCs/>
          <w:sz w:val="28"/>
          <w:szCs w:val="28"/>
        </w:rPr>
        <w:t> Кошт</w:t>
      </w:r>
      <w:r w:rsidRPr="001F2DF7">
        <w:rPr>
          <w:bCs/>
          <w:sz w:val="28"/>
          <w:szCs w:val="28"/>
          <w:lang w:val="uk-UA"/>
        </w:rPr>
        <w:t>и</w:t>
      </w:r>
      <w:proofErr w:type="gramStart"/>
      <w:r w:rsidRPr="001F2DF7">
        <w:rPr>
          <w:bCs/>
          <w:sz w:val="28"/>
          <w:szCs w:val="28"/>
          <w:lang w:val="uk-UA"/>
        </w:rPr>
        <w:t xml:space="preserve"> У</w:t>
      </w:r>
      <w:proofErr w:type="gramEnd"/>
      <w:r w:rsidRPr="001F2DF7">
        <w:rPr>
          <w:bCs/>
          <w:sz w:val="28"/>
          <w:szCs w:val="28"/>
          <w:lang w:val="uk-UA"/>
        </w:rPr>
        <w:t>станови</w:t>
      </w:r>
      <w:r w:rsidRPr="001F2DF7">
        <w:rPr>
          <w:bCs/>
          <w:sz w:val="28"/>
          <w:szCs w:val="28"/>
        </w:rPr>
        <w:t xml:space="preserve"> </w:t>
      </w:r>
      <w:r w:rsidRPr="001F2DF7">
        <w:rPr>
          <w:bCs/>
          <w:sz w:val="28"/>
          <w:szCs w:val="28"/>
          <w:lang w:val="uk-UA"/>
        </w:rPr>
        <w:t>використовуються</w:t>
      </w:r>
      <w:r w:rsidRPr="001F2DF7">
        <w:rPr>
          <w:bCs/>
          <w:sz w:val="28"/>
          <w:szCs w:val="28"/>
        </w:rPr>
        <w:t xml:space="preserve"> </w:t>
      </w:r>
      <w:proofErr w:type="spellStart"/>
      <w:r w:rsidRPr="001F2DF7">
        <w:rPr>
          <w:bCs/>
          <w:sz w:val="28"/>
          <w:szCs w:val="28"/>
        </w:rPr>
        <w:t>відповідно</w:t>
      </w:r>
      <w:proofErr w:type="spellEnd"/>
      <w:r w:rsidRPr="001F2DF7">
        <w:rPr>
          <w:bCs/>
          <w:sz w:val="28"/>
          <w:szCs w:val="28"/>
        </w:rPr>
        <w:t xml:space="preserve"> до </w:t>
      </w:r>
      <w:proofErr w:type="spellStart"/>
      <w:r w:rsidRPr="001F2DF7">
        <w:rPr>
          <w:bCs/>
          <w:sz w:val="28"/>
          <w:szCs w:val="28"/>
        </w:rPr>
        <w:t>кошторису</w:t>
      </w:r>
      <w:proofErr w:type="spellEnd"/>
      <w:r w:rsidRPr="001F2DF7">
        <w:rPr>
          <w:bCs/>
          <w:sz w:val="28"/>
          <w:szCs w:val="28"/>
        </w:rPr>
        <w:t>.</w:t>
      </w:r>
    </w:p>
    <w:p w:rsidR="00472746" w:rsidRPr="001F2DF7" w:rsidRDefault="00472746" w:rsidP="00472746">
      <w:pPr>
        <w:ind w:firstLine="708"/>
        <w:jc w:val="both"/>
        <w:rPr>
          <w:sz w:val="28"/>
          <w:szCs w:val="28"/>
        </w:rPr>
      </w:pPr>
      <w:r w:rsidRPr="001F2DF7">
        <w:rPr>
          <w:b/>
          <w:bCs/>
          <w:sz w:val="28"/>
          <w:szCs w:val="28"/>
          <w:lang w:val="uk-UA"/>
        </w:rPr>
        <w:t>7</w:t>
      </w:r>
      <w:r w:rsidRPr="001F2DF7">
        <w:rPr>
          <w:b/>
          <w:bCs/>
          <w:sz w:val="28"/>
          <w:szCs w:val="28"/>
        </w:rPr>
        <w:t>.</w:t>
      </w:r>
      <w:r w:rsidRPr="001F2DF7">
        <w:rPr>
          <w:b/>
          <w:bCs/>
          <w:sz w:val="28"/>
          <w:szCs w:val="28"/>
          <w:lang w:val="uk-UA"/>
        </w:rPr>
        <w:t>17</w:t>
      </w:r>
      <w:r w:rsidRPr="001F2DF7">
        <w:rPr>
          <w:b/>
          <w:bCs/>
          <w:sz w:val="28"/>
          <w:szCs w:val="28"/>
        </w:rPr>
        <w:t>.</w:t>
      </w:r>
      <w:r w:rsidRPr="001F2DF7">
        <w:rPr>
          <w:bCs/>
          <w:sz w:val="28"/>
          <w:szCs w:val="28"/>
          <w:lang w:val="uk-UA"/>
        </w:rPr>
        <w:t xml:space="preserve"> При виконанні робіт і наданні послуг Установа використовує ціни і тарифи, передбачені затвердженими методиками, а за відсутності таких - договірні ціни.</w:t>
      </w:r>
    </w:p>
    <w:p w:rsidR="00472746" w:rsidRPr="00483D56" w:rsidRDefault="00472746" w:rsidP="00483D56">
      <w:pPr>
        <w:ind w:firstLine="708"/>
        <w:jc w:val="both"/>
        <w:rPr>
          <w:sz w:val="28"/>
          <w:szCs w:val="28"/>
          <w:lang w:val="uk-UA"/>
        </w:rPr>
      </w:pPr>
      <w:r w:rsidRPr="001F2DF7">
        <w:rPr>
          <w:b/>
          <w:bCs/>
          <w:sz w:val="28"/>
          <w:szCs w:val="28"/>
          <w:lang w:val="uk-UA"/>
        </w:rPr>
        <w:t>7</w:t>
      </w:r>
      <w:r w:rsidRPr="001F2DF7">
        <w:rPr>
          <w:b/>
          <w:bCs/>
          <w:sz w:val="28"/>
          <w:szCs w:val="28"/>
        </w:rPr>
        <w:t>.</w:t>
      </w:r>
      <w:r w:rsidRPr="001F2DF7">
        <w:rPr>
          <w:b/>
          <w:bCs/>
          <w:sz w:val="28"/>
          <w:szCs w:val="28"/>
          <w:lang w:val="uk-UA"/>
        </w:rPr>
        <w:t>18</w:t>
      </w:r>
      <w:r w:rsidRPr="001F2DF7">
        <w:rPr>
          <w:b/>
          <w:bCs/>
          <w:sz w:val="28"/>
          <w:szCs w:val="28"/>
        </w:rPr>
        <w:t>.</w:t>
      </w:r>
      <w:r w:rsidRPr="001F2DF7">
        <w:rPr>
          <w:bCs/>
          <w:sz w:val="28"/>
          <w:szCs w:val="28"/>
        </w:rPr>
        <w:t xml:space="preserve">  </w:t>
      </w:r>
      <w:proofErr w:type="spellStart"/>
      <w:r w:rsidRPr="001F2DF7">
        <w:rPr>
          <w:sz w:val="28"/>
          <w:szCs w:val="28"/>
        </w:rPr>
        <w:t>Майно</w:t>
      </w:r>
      <w:proofErr w:type="spellEnd"/>
      <w:r w:rsidRPr="001F2DF7">
        <w:rPr>
          <w:sz w:val="28"/>
          <w:szCs w:val="28"/>
          <w:lang w:val="uk-UA"/>
        </w:rPr>
        <w:t xml:space="preserve"> Установи</w:t>
      </w:r>
      <w:r w:rsidRPr="001F2DF7">
        <w:rPr>
          <w:sz w:val="28"/>
          <w:szCs w:val="28"/>
        </w:rPr>
        <w:t xml:space="preserve"> </w:t>
      </w:r>
      <w:proofErr w:type="spellStart"/>
      <w:r w:rsidRPr="001F2DF7">
        <w:rPr>
          <w:sz w:val="28"/>
          <w:szCs w:val="28"/>
        </w:rPr>
        <w:t>перебуває</w:t>
      </w:r>
      <w:proofErr w:type="spellEnd"/>
      <w:r w:rsidRPr="001F2DF7">
        <w:rPr>
          <w:sz w:val="28"/>
          <w:szCs w:val="28"/>
        </w:rPr>
        <w:t xml:space="preserve"> </w:t>
      </w:r>
      <w:r w:rsidRPr="001F2DF7">
        <w:rPr>
          <w:sz w:val="28"/>
          <w:szCs w:val="28"/>
          <w:lang w:val="uk-UA"/>
        </w:rPr>
        <w:t xml:space="preserve">на балансі Органу управління. </w:t>
      </w:r>
    </w:p>
    <w:p w:rsidR="00472746" w:rsidRDefault="00472746" w:rsidP="00472746">
      <w:pPr>
        <w:jc w:val="center"/>
        <w:rPr>
          <w:b/>
          <w:sz w:val="28"/>
          <w:szCs w:val="28"/>
          <w:lang w:val="uk-UA"/>
        </w:rPr>
      </w:pPr>
    </w:p>
    <w:p w:rsidR="00472746" w:rsidRPr="00F94D80" w:rsidRDefault="00472746" w:rsidP="00472746">
      <w:pPr>
        <w:jc w:val="center"/>
        <w:rPr>
          <w:sz w:val="28"/>
          <w:szCs w:val="28"/>
          <w:lang w:val="uk-UA"/>
        </w:rPr>
      </w:pPr>
      <w:r w:rsidRPr="001F2DF7">
        <w:rPr>
          <w:b/>
          <w:sz w:val="28"/>
          <w:szCs w:val="28"/>
          <w:lang w:val="uk-UA"/>
        </w:rPr>
        <w:t>8.</w:t>
      </w:r>
      <w:r w:rsidRPr="001F2DF7">
        <w:rPr>
          <w:bCs/>
          <w:sz w:val="28"/>
          <w:szCs w:val="28"/>
          <w:lang w:val="uk-UA"/>
        </w:rPr>
        <w:t xml:space="preserve"> </w:t>
      </w:r>
      <w:r w:rsidRPr="001F2DF7">
        <w:rPr>
          <w:b/>
          <w:bCs/>
          <w:sz w:val="28"/>
          <w:szCs w:val="28"/>
          <w:lang w:val="uk-UA"/>
        </w:rPr>
        <w:t>РЕОРГАНІЗАЦІЯ ТА ЛІКВІДАЦІЯ УСТАНОВИ</w:t>
      </w:r>
    </w:p>
    <w:p w:rsidR="00472746" w:rsidRPr="001F2DF7" w:rsidRDefault="00472746" w:rsidP="00472746">
      <w:pPr>
        <w:ind w:firstLine="708"/>
        <w:jc w:val="both"/>
        <w:rPr>
          <w:sz w:val="28"/>
          <w:szCs w:val="28"/>
          <w:lang w:val="uk-UA"/>
        </w:rPr>
      </w:pPr>
      <w:r w:rsidRPr="001F2DF7">
        <w:rPr>
          <w:b/>
          <w:bCs/>
          <w:sz w:val="28"/>
          <w:szCs w:val="28"/>
          <w:lang w:val="uk-UA"/>
        </w:rPr>
        <w:t>8.1.</w:t>
      </w:r>
      <w:r w:rsidRPr="001F2DF7">
        <w:rPr>
          <w:bCs/>
          <w:sz w:val="28"/>
          <w:szCs w:val="28"/>
        </w:rPr>
        <w:t> </w:t>
      </w:r>
      <w:r w:rsidRPr="001F2DF7">
        <w:rPr>
          <w:sz w:val="28"/>
          <w:szCs w:val="28"/>
          <w:lang w:val="uk-UA"/>
        </w:rPr>
        <w:t xml:space="preserve">Припинення діяльності Установи відбувається шляхом її ліквідації або реорганізації (злиття, приєднання, поділу, перетворення) за рішенням Засновника або за рішенням суду. </w:t>
      </w:r>
    </w:p>
    <w:p w:rsidR="00472746" w:rsidRPr="001F2DF7" w:rsidRDefault="00472746" w:rsidP="00472746">
      <w:pPr>
        <w:ind w:firstLine="708"/>
        <w:jc w:val="both"/>
        <w:rPr>
          <w:sz w:val="28"/>
          <w:szCs w:val="28"/>
        </w:rPr>
      </w:pPr>
      <w:r w:rsidRPr="001F2DF7">
        <w:rPr>
          <w:b/>
          <w:bCs/>
          <w:sz w:val="28"/>
          <w:szCs w:val="28"/>
          <w:lang w:val="uk-UA"/>
        </w:rPr>
        <w:t>8.2.</w:t>
      </w:r>
      <w:r w:rsidRPr="001F2DF7">
        <w:rPr>
          <w:bCs/>
          <w:sz w:val="28"/>
          <w:szCs w:val="28"/>
        </w:rPr>
        <w:t> </w:t>
      </w:r>
      <w:r w:rsidRPr="001F2DF7">
        <w:rPr>
          <w:sz w:val="28"/>
          <w:szCs w:val="28"/>
          <w:lang w:val="uk-UA"/>
        </w:rPr>
        <w:t xml:space="preserve">При ліквідації активи Установи передаються правонаступникові відповідного типу або зараховуються до доходу </w:t>
      </w:r>
      <w:r w:rsidRPr="001F2DF7">
        <w:rPr>
          <w:color w:val="000000"/>
          <w:sz w:val="28"/>
          <w:szCs w:val="28"/>
          <w:lang w:val="uk-UA"/>
        </w:rPr>
        <w:t>бюджету Дрогобицької територіальної громади.</w:t>
      </w:r>
    </w:p>
    <w:p w:rsidR="00472746" w:rsidRPr="001F2DF7" w:rsidRDefault="00472746" w:rsidP="00472746">
      <w:pPr>
        <w:ind w:firstLine="708"/>
        <w:jc w:val="both"/>
        <w:rPr>
          <w:sz w:val="28"/>
          <w:szCs w:val="28"/>
        </w:rPr>
      </w:pPr>
      <w:r w:rsidRPr="001F2DF7">
        <w:rPr>
          <w:b/>
          <w:bCs/>
          <w:sz w:val="28"/>
          <w:szCs w:val="28"/>
          <w:lang w:val="uk-UA"/>
        </w:rPr>
        <w:t>8</w:t>
      </w:r>
      <w:r w:rsidRPr="001F2DF7">
        <w:rPr>
          <w:b/>
          <w:bCs/>
          <w:sz w:val="28"/>
          <w:szCs w:val="28"/>
        </w:rPr>
        <w:t>.3.</w:t>
      </w:r>
      <w:r w:rsidRPr="001F2DF7">
        <w:rPr>
          <w:bCs/>
          <w:sz w:val="28"/>
          <w:szCs w:val="28"/>
          <w:lang w:val="uk-UA"/>
        </w:rPr>
        <w:t xml:space="preserve"> </w:t>
      </w:r>
      <w:r w:rsidRPr="001F2DF7">
        <w:rPr>
          <w:sz w:val="28"/>
          <w:szCs w:val="28"/>
        </w:rPr>
        <w:t xml:space="preserve">У </w:t>
      </w:r>
      <w:proofErr w:type="spellStart"/>
      <w:r w:rsidRPr="001F2DF7">
        <w:rPr>
          <w:sz w:val="28"/>
          <w:szCs w:val="28"/>
        </w:rPr>
        <w:t>випадку</w:t>
      </w:r>
      <w:proofErr w:type="spellEnd"/>
      <w:r w:rsidRPr="001F2DF7">
        <w:rPr>
          <w:sz w:val="28"/>
          <w:szCs w:val="28"/>
        </w:rPr>
        <w:t xml:space="preserve"> </w:t>
      </w:r>
      <w:proofErr w:type="spellStart"/>
      <w:r w:rsidRPr="001F2DF7">
        <w:rPr>
          <w:sz w:val="28"/>
          <w:szCs w:val="28"/>
        </w:rPr>
        <w:t>реорганізац</w:t>
      </w:r>
      <w:proofErr w:type="gramStart"/>
      <w:r w:rsidRPr="001F2DF7">
        <w:rPr>
          <w:sz w:val="28"/>
          <w:szCs w:val="28"/>
        </w:rPr>
        <w:t>ії</w:t>
      </w:r>
      <w:proofErr w:type="spellEnd"/>
      <w:r w:rsidRPr="001F2DF7">
        <w:rPr>
          <w:sz w:val="28"/>
          <w:szCs w:val="28"/>
        </w:rPr>
        <w:t xml:space="preserve"> </w:t>
      </w:r>
      <w:r w:rsidRPr="001F2DF7">
        <w:rPr>
          <w:sz w:val="28"/>
          <w:szCs w:val="28"/>
          <w:lang w:val="uk-UA"/>
        </w:rPr>
        <w:t>У</w:t>
      </w:r>
      <w:proofErr w:type="gramEnd"/>
      <w:r w:rsidRPr="001F2DF7">
        <w:rPr>
          <w:sz w:val="28"/>
          <w:szCs w:val="28"/>
          <w:lang w:val="uk-UA"/>
        </w:rPr>
        <w:t>станови</w:t>
      </w:r>
      <w:r w:rsidRPr="001F2DF7">
        <w:rPr>
          <w:sz w:val="28"/>
          <w:szCs w:val="28"/>
        </w:rPr>
        <w:t xml:space="preserve"> </w:t>
      </w:r>
      <w:r w:rsidRPr="001F2DF7">
        <w:rPr>
          <w:sz w:val="28"/>
          <w:szCs w:val="28"/>
          <w:lang w:val="uk-UA"/>
        </w:rPr>
        <w:t>її</w:t>
      </w:r>
      <w:r w:rsidRPr="001F2DF7">
        <w:rPr>
          <w:sz w:val="28"/>
          <w:szCs w:val="28"/>
        </w:rPr>
        <w:t xml:space="preserve"> права та </w:t>
      </w:r>
      <w:proofErr w:type="spellStart"/>
      <w:r w:rsidRPr="001F2DF7">
        <w:rPr>
          <w:sz w:val="28"/>
          <w:szCs w:val="28"/>
        </w:rPr>
        <w:t>обов’язки</w:t>
      </w:r>
      <w:proofErr w:type="spellEnd"/>
      <w:r w:rsidRPr="001F2DF7">
        <w:rPr>
          <w:sz w:val="28"/>
          <w:szCs w:val="28"/>
        </w:rPr>
        <w:t xml:space="preserve"> </w:t>
      </w:r>
      <w:proofErr w:type="spellStart"/>
      <w:r w:rsidRPr="001F2DF7">
        <w:rPr>
          <w:sz w:val="28"/>
          <w:szCs w:val="28"/>
        </w:rPr>
        <w:t>переходять</w:t>
      </w:r>
      <w:proofErr w:type="spellEnd"/>
      <w:r w:rsidRPr="001F2DF7">
        <w:rPr>
          <w:sz w:val="28"/>
          <w:szCs w:val="28"/>
        </w:rPr>
        <w:t xml:space="preserve"> </w:t>
      </w:r>
      <w:proofErr w:type="spellStart"/>
      <w:r w:rsidRPr="001F2DF7">
        <w:rPr>
          <w:sz w:val="28"/>
          <w:szCs w:val="28"/>
        </w:rPr>
        <w:t>правонаступникові</w:t>
      </w:r>
      <w:proofErr w:type="spellEnd"/>
      <w:r w:rsidRPr="001F2DF7">
        <w:rPr>
          <w:sz w:val="28"/>
          <w:szCs w:val="28"/>
        </w:rPr>
        <w:t xml:space="preserve"> </w:t>
      </w:r>
      <w:proofErr w:type="spellStart"/>
      <w:r w:rsidRPr="001F2DF7">
        <w:rPr>
          <w:sz w:val="28"/>
          <w:szCs w:val="28"/>
        </w:rPr>
        <w:t>відповідного</w:t>
      </w:r>
      <w:proofErr w:type="spellEnd"/>
      <w:r w:rsidRPr="001F2DF7">
        <w:rPr>
          <w:sz w:val="28"/>
          <w:szCs w:val="28"/>
        </w:rPr>
        <w:t xml:space="preserve"> </w:t>
      </w:r>
      <w:r w:rsidRPr="001F2DF7">
        <w:rPr>
          <w:sz w:val="28"/>
          <w:szCs w:val="28"/>
          <w:lang w:val="uk-UA"/>
        </w:rPr>
        <w:t>типу</w:t>
      </w:r>
      <w:r w:rsidRPr="001F2DF7">
        <w:rPr>
          <w:sz w:val="28"/>
          <w:szCs w:val="28"/>
        </w:rPr>
        <w:t>.</w:t>
      </w:r>
    </w:p>
    <w:p w:rsidR="00472746" w:rsidRPr="001F2DF7" w:rsidRDefault="00472746" w:rsidP="00472746">
      <w:pPr>
        <w:ind w:firstLine="708"/>
        <w:jc w:val="both"/>
        <w:rPr>
          <w:sz w:val="28"/>
          <w:szCs w:val="28"/>
        </w:rPr>
      </w:pPr>
      <w:r w:rsidRPr="001F2DF7">
        <w:rPr>
          <w:b/>
          <w:bCs/>
          <w:sz w:val="28"/>
          <w:szCs w:val="28"/>
          <w:lang w:val="uk-UA"/>
        </w:rPr>
        <w:t>8.4.</w:t>
      </w:r>
      <w:r w:rsidRPr="001F2DF7">
        <w:rPr>
          <w:bCs/>
          <w:sz w:val="28"/>
          <w:szCs w:val="28"/>
          <w:lang w:val="uk-UA"/>
        </w:rPr>
        <w:t xml:space="preserve"> </w:t>
      </w:r>
      <w:r w:rsidRPr="001F2DF7">
        <w:rPr>
          <w:sz w:val="28"/>
          <w:szCs w:val="28"/>
          <w:lang w:val="uk-UA"/>
        </w:rPr>
        <w:t>Ліквідація</w:t>
      </w:r>
      <w:r w:rsidRPr="001F2DF7">
        <w:rPr>
          <w:rStyle w:val="FontStyle12"/>
          <w:sz w:val="28"/>
          <w:szCs w:val="28"/>
          <w:lang w:val="uk-UA" w:eastAsia="uk-UA"/>
        </w:rPr>
        <w:t xml:space="preserve"> </w:t>
      </w:r>
      <w:r w:rsidRPr="001F2DF7">
        <w:rPr>
          <w:sz w:val="28"/>
          <w:szCs w:val="28"/>
          <w:lang w:val="uk-UA"/>
        </w:rPr>
        <w:t>Установи здійснюється ліквідаційною комісією, склад якої визначається Засновником.</w:t>
      </w:r>
    </w:p>
    <w:p w:rsidR="00472746" w:rsidRPr="001F2DF7" w:rsidRDefault="00472746" w:rsidP="00472746">
      <w:pPr>
        <w:ind w:firstLine="708"/>
        <w:jc w:val="both"/>
        <w:rPr>
          <w:sz w:val="28"/>
          <w:szCs w:val="28"/>
        </w:rPr>
      </w:pPr>
      <w:r w:rsidRPr="001F2DF7">
        <w:rPr>
          <w:b/>
          <w:bCs/>
          <w:sz w:val="28"/>
          <w:szCs w:val="28"/>
          <w:lang w:val="uk-UA"/>
        </w:rPr>
        <w:t>8</w:t>
      </w:r>
      <w:r w:rsidRPr="001F2DF7">
        <w:rPr>
          <w:b/>
          <w:bCs/>
          <w:sz w:val="28"/>
          <w:szCs w:val="28"/>
        </w:rPr>
        <w:t>.</w:t>
      </w:r>
      <w:r w:rsidRPr="001F2DF7">
        <w:rPr>
          <w:b/>
          <w:bCs/>
          <w:sz w:val="28"/>
          <w:szCs w:val="28"/>
          <w:lang w:val="uk-UA"/>
        </w:rPr>
        <w:t>5</w:t>
      </w:r>
      <w:r w:rsidRPr="001F2DF7">
        <w:rPr>
          <w:b/>
          <w:bCs/>
          <w:sz w:val="28"/>
          <w:szCs w:val="28"/>
        </w:rPr>
        <w:t>.</w:t>
      </w:r>
      <w:r w:rsidRPr="001F2DF7">
        <w:rPr>
          <w:bCs/>
          <w:sz w:val="28"/>
          <w:szCs w:val="28"/>
          <w:lang w:val="uk-UA"/>
        </w:rPr>
        <w:t xml:space="preserve"> Ліквідація Установи здійснюється Засновником у відповідності до чинного законодавства.</w:t>
      </w:r>
    </w:p>
    <w:p w:rsidR="00472746" w:rsidRPr="001F2DF7" w:rsidRDefault="00472746" w:rsidP="00472746">
      <w:pPr>
        <w:ind w:firstLine="708"/>
        <w:jc w:val="both"/>
        <w:rPr>
          <w:sz w:val="28"/>
          <w:szCs w:val="28"/>
        </w:rPr>
      </w:pPr>
      <w:r w:rsidRPr="001F2DF7">
        <w:rPr>
          <w:b/>
          <w:bCs/>
          <w:sz w:val="28"/>
          <w:szCs w:val="28"/>
          <w:lang w:val="uk-UA"/>
        </w:rPr>
        <w:t>8</w:t>
      </w:r>
      <w:r w:rsidRPr="001F2DF7">
        <w:rPr>
          <w:b/>
          <w:bCs/>
          <w:sz w:val="28"/>
          <w:szCs w:val="28"/>
        </w:rPr>
        <w:t>.</w:t>
      </w:r>
      <w:r w:rsidRPr="001F2DF7">
        <w:rPr>
          <w:b/>
          <w:bCs/>
          <w:sz w:val="28"/>
          <w:szCs w:val="28"/>
          <w:lang w:val="uk-UA"/>
        </w:rPr>
        <w:t>6</w:t>
      </w:r>
      <w:r w:rsidRPr="001F2DF7">
        <w:rPr>
          <w:b/>
          <w:bCs/>
          <w:sz w:val="28"/>
          <w:szCs w:val="28"/>
        </w:rPr>
        <w:t>.</w:t>
      </w:r>
      <w:r w:rsidRPr="001F2DF7">
        <w:rPr>
          <w:bCs/>
          <w:sz w:val="28"/>
          <w:szCs w:val="28"/>
          <w:lang w:val="uk-UA"/>
        </w:rPr>
        <w:t xml:space="preserve"> </w:t>
      </w:r>
      <w:r w:rsidRPr="001F2DF7">
        <w:rPr>
          <w:sz w:val="28"/>
          <w:szCs w:val="28"/>
          <w:lang w:val="uk-UA"/>
        </w:rPr>
        <w:t xml:space="preserve">Установа </w:t>
      </w:r>
      <w:proofErr w:type="spellStart"/>
      <w:r w:rsidRPr="001F2DF7">
        <w:rPr>
          <w:sz w:val="28"/>
          <w:szCs w:val="28"/>
        </w:rPr>
        <w:t>вважається</w:t>
      </w:r>
      <w:proofErr w:type="spellEnd"/>
      <w:r w:rsidRPr="001F2DF7">
        <w:rPr>
          <w:sz w:val="28"/>
          <w:szCs w:val="28"/>
        </w:rPr>
        <w:t xml:space="preserve"> </w:t>
      </w:r>
      <w:proofErr w:type="spellStart"/>
      <w:r w:rsidRPr="001F2DF7">
        <w:rPr>
          <w:sz w:val="28"/>
          <w:szCs w:val="28"/>
        </w:rPr>
        <w:t>реорганізован</w:t>
      </w:r>
      <w:r w:rsidRPr="001F2DF7">
        <w:rPr>
          <w:sz w:val="28"/>
          <w:szCs w:val="28"/>
          <w:lang w:val="uk-UA"/>
        </w:rPr>
        <w:t>ою</w:t>
      </w:r>
      <w:proofErr w:type="spellEnd"/>
      <w:r w:rsidRPr="001F2DF7">
        <w:rPr>
          <w:sz w:val="28"/>
          <w:szCs w:val="28"/>
          <w:lang w:val="uk-UA"/>
        </w:rPr>
        <w:t xml:space="preserve"> </w:t>
      </w:r>
      <w:proofErr w:type="spellStart"/>
      <w:r w:rsidRPr="001F2DF7">
        <w:rPr>
          <w:sz w:val="28"/>
          <w:szCs w:val="28"/>
        </w:rPr>
        <w:t>або</w:t>
      </w:r>
      <w:proofErr w:type="spellEnd"/>
      <w:r w:rsidRPr="001F2DF7">
        <w:rPr>
          <w:sz w:val="28"/>
          <w:szCs w:val="28"/>
        </w:rPr>
        <w:t xml:space="preserve"> </w:t>
      </w:r>
      <w:proofErr w:type="spellStart"/>
      <w:r w:rsidRPr="001F2DF7">
        <w:rPr>
          <w:sz w:val="28"/>
          <w:szCs w:val="28"/>
        </w:rPr>
        <w:t>ліквідован</w:t>
      </w:r>
      <w:r w:rsidRPr="001F2DF7">
        <w:rPr>
          <w:sz w:val="28"/>
          <w:szCs w:val="28"/>
          <w:lang w:val="uk-UA"/>
        </w:rPr>
        <w:t>ою</w:t>
      </w:r>
      <w:proofErr w:type="spellEnd"/>
      <w:r w:rsidRPr="001F2DF7">
        <w:rPr>
          <w:sz w:val="28"/>
          <w:szCs w:val="28"/>
        </w:rPr>
        <w:t xml:space="preserve"> </w:t>
      </w:r>
      <w:proofErr w:type="spellStart"/>
      <w:r w:rsidRPr="001F2DF7">
        <w:rPr>
          <w:sz w:val="28"/>
          <w:szCs w:val="28"/>
        </w:rPr>
        <w:t>з</w:t>
      </w:r>
      <w:proofErr w:type="spellEnd"/>
      <w:r w:rsidRPr="001F2DF7">
        <w:rPr>
          <w:sz w:val="28"/>
          <w:szCs w:val="28"/>
        </w:rPr>
        <w:t xml:space="preserve"> дня </w:t>
      </w:r>
      <w:proofErr w:type="spellStart"/>
      <w:r w:rsidRPr="001F2DF7">
        <w:rPr>
          <w:sz w:val="28"/>
          <w:szCs w:val="28"/>
        </w:rPr>
        <w:t>внесення</w:t>
      </w:r>
      <w:proofErr w:type="spellEnd"/>
      <w:r w:rsidRPr="001F2DF7">
        <w:rPr>
          <w:sz w:val="28"/>
          <w:szCs w:val="28"/>
        </w:rPr>
        <w:t xml:space="preserve"> до державного </w:t>
      </w:r>
      <w:proofErr w:type="spellStart"/>
      <w:r w:rsidRPr="001F2DF7">
        <w:rPr>
          <w:sz w:val="28"/>
          <w:szCs w:val="28"/>
        </w:rPr>
        <w:t>реєстру</w:t>
      </w:r>
      <w:proofErr w:type="spellEnd"/>
      <w:r w:rsidRPr="001F2DF7">
        <w:rPr>
          <w:sz w:val="28"/>
          <w:szCs w:val="28"/>
        </w:rPr>
        <w:t xml:space="preserve"> </w:t>
      </w:r>
      <w:proofErr w:type="spellStart"/>
      <w:r w:rsidRPr="001F2DF7">
        <w:rPr>
          <w:sz w:val="28"/>
          <w:szCs w:val="28"/>
        </w:rPr>
        <w:t>запису</w:t>
      </w:r>
      <w:proofErr w:type="spellEnd"/>
      <w:r w:rsidRPr="001F2DF7">
        <w:rPr>
          <w:sz w:val="28"/>
          <w:szCs w:val="28"/>
        </w:rPr>
        <w:t xml:space="preserve"> про </w:t>
      </w:r>
      <w:proofErr w:type="spellStart"/>
      <w:r w:rsidRPr="001F2DF7">
        <w:rPr>
          <w:sz w:val="28"/>
          <w:szCs w:val="28"/>
        </w:rPr>
        <w:t>припинення</w:t>
      </w:r>
      <w:proofErr w:type="spellEnd"/>
      <w:r w:rsidRPr="001F2DF7">
        <w:rPr>
          <w:sz w:val="28"/>
          <w:szCs w:val="28"/>
        </w:rPr>
        <w:t xml:space="preserve"> </w:t>
      </w:r>
      <w:r w:rsidRPr="001F2DF7">
        <w:rPr>
          <w:sz w:val="28"/>
          <w:szCs w:val="28"/>
          <w:lang w:val="uk-UA"/>
        </w:rPr>
        <w:t>її</w:t>
      </w:r>
      <w:r w:rsidRPr="001F2DF7">
        <w:rPr>
          <w:sz w:val="28"/>
          <w:szCs w:val="28"/>
        </w:rPr>
        <w:t xml:space="preserve"> </w:t>
      </w:r>
      <w:proofErr w:type="spellStart"/>
      <w:r w:rsidRPr="001F2DF7">
        <w:rPr>
          <w:sz w:val="28"/>
          <w:szCs w:val="28"/>
        </w:rPr>
        <w:t>діяльності</w:t>
      </w:r>
      <w:proofErr w:type="spellEnd"/>
      <w:r w:rsidRPr="001F2DF7">
        <w:rPr>
          <w:sz w:val="28"/>
          <w:szCs w:val="28"/>
        </w:rPr>
        <w:t>.</w:t>
      </w:r>
    </w:p>
    <w:p w:rsidR="00472746" w:rsidRPr="001F2DF7" w:rsidRDefault="00472746" w:rsidP="00472746">
      <w:pPr>
        <w:ind w:firstLine="708"/>
        <w:jc w:val="both"/>
        <w:rPr>
          <w:sz w:val="28"/>
          <w:szCs w:val="28"/>
        </w:rPr>
      </w:pPr>
      <w:r w:rsidRPr="001F2DF7">
        <w:rPr>
          <w:b/>
          <w:bCs/>
          <w:sz w:val="28"/>
          <w:szCs w:val="28"/>
          <w:lang w:val="uk-UA"/>
        </w:rPr>
        <w:t>8</w:t>
      </w:r>
      <w:r w:rsidRPr="001F2DF7">
        <w:rPr>
          <w:b/>
          <w:bCs/>
          <w:sz w:val="28"/>
          <w:szCs w:val="28"/>
        </w:rPr>
        <w:t>.</w:t>
      </w:r>
      <w:r w:rsidRPr="001F2DF7">
        <w:rPr>
          <w:b/>
          <w:bCs/>
          <w:sz w:val="28"/>
          <w:szCs w:val="28"/>
          <w:lang w:val="uk-UA"/>
        </w:rPr>
        <w:t>7</w:t>
      </w:r>
      <w:r w:rsidRPr="001F2DF7">
        <w:rPr>
          <w:b/>
          <w:bCs/>
          <w:sz w:val="28"/>
          <w:szCs w:val="28"/>
        </w:rPr>
        <w:t>.</w:t>
      </w:r>
      <w:r w:rsidRPr="001F2DF7">
        <w:rPr>
          <w:bCs/>
          <w:sz w:val="28"/>
          <w:szCs w:val="28"/>
          <w:lang w:val="uk-UA"/>
        </w:rPr>
        <w:t xml:space="preserve"> </w:t>
      </w:r>
      <w:r w:rsidRPr="001F2DF7">
        <w:rPr>
          <w:sz w:val="28"/>
          <w:szCs w:val="28"/>
          <w:lang w:val="uk-UA"/>
        </w:rPr>
        <w:t>При реорганізації і ліквідації Установи працівникам, які звільняються, гарантується додержання їх прав та інтересів відповідно до трудового законодавства України.</w:t>
      </w:r>
    </w:p>
    <w:p w:rsidR="00472746" w:rsidRPr="001F2DF7" w:rsidRDefault="00472746" w:rsidP="00472746">
      <w:pPr>
        <w:rPr>
          <w:bCs/>
          <w:sz w:val="28"/>
          <w:szCs w:val="28"/>
          <w:lang w:val="uk-UA"/>
        </w:rPr>
      </w:pPr>
    </w:p>
    <w:p w:rsidR="00472746" w:rsidRPr="001F2DF7" w:rsidRDefault="00472746" w:rsidP="00472746">
      <w:pPr>
        <w:rPr>
          <w:bCs/>
          <w:sz w:val="28"/>
          <w:szCs w:val="28"/>
          <w:lang w:val="uk-UA"/>
        </w:rPr>
      </w:pPr>
    </w:p>
    <w:p w:rsidR="00472746" w:rsidRPr="001F2DF7" w:rsidRDefault="00472746" w:rsidP="00472746">
      <w:pPr>
        <w:rPr>
          <w:sz w:val="28"/>
          <w:szCs w:val="28"/>
        </w:rPr>
      </w:pPr>
      <w:r w:rsidRPr="001F2DF7">
        <w:rPr>
          <w:bCs/>
          <w:sz w:val="28"/>
          <w:szCs w:val="28"/>
        </w:rPr>
        <w:t> </w:t>
      </w:r>
    </w:p>
    <w:p w:rsidR="00472746" w:rsidRPr="001F2DF7" w:rsidRDefault="00472746" w:rsidP="00472746">
      <w:pPr>
        <w:rPr>
          <w:bCs/>
          <w:sz w:val="28"/>
          <w:szCs w:val="28"/>
          <w:lang w:val="uk-UA"/>
        </w:rPr>
      </w:pPr>
    </w:p>
    <w:p w:rsidR="00472746" w:rsidRPr="00F94D80" w:rsidRDefault="00472746" w:rsidP="00472746">
      <w:pPr>
        <w:rPr>
          <w:b/>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Т.Кучма</w:t>
      </w:r>
    </w:p>
    <w:p w:rsidR="00FB0629" w:rsidRPr="00472746" w:rsidRDefault="00FB0629" w:rsidP="00472746"/>
    <w:sectPr w:rsidR="00FB0629" w:rsidRPr="00472746" w:rsidSect="00472746">
      <w:headerReference w:type="default" r:id="rId7"/>
      <w:pgSz w:w="11906" w:h="16838"/>
      <w:pgMar w:top="142"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1E4" w:rsidRDefault="003641E4" w:rsidP="0087090C">
      <w:r>
        <w:separator/>
      </w:r>
    </w:p>
  </w:endnote>
  <w:endnote w:type="continuationSeparator" w:id="0">
    <w:p w:rsidR="003641E4" w:rsidRDefault="003641E4" w:rsidP="008709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1E4" w:rsidRDefault="003641E4" w:rsidP="0087090C">
      <w:r>
        <w:separator/>
      </w:r>
    </w:p>
  </w:footnote>
  <w:footnote w:type="continuationSeparator" w:id="0">
    <w:p w:rsidR="003641E4" w:rsidRDefault="003641E4" w:rsidP="008709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8B5" w:rsidRDefault="001C52EE" w:rsidP="006D1C03">
    <w:pPr>
      <w:pStyle w:val="a3"/>
      <w:tabs>
        <w:tab w:val="clear" w:pos="9355"/>
        <w:tab w:val="left" w:pos="8474"/>
      </w:tabs>
    </w:pPr>
    <w:r>
      <w:t xml:space="preserve">                                                                                </w:t>
    </w:r>
  </w:p>
  <w:p w:rsidR="006D1C03" w:rsidRDefault="003641E4" w:rsidP="006D1C03">
    <w:pPr>
      <w:pStyle w:val="a3"/>
      <w:tabs>
        <w:tab w:val="clear" w:pos="9355"/>
        <w:tab w:val="left" w:pos="847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hint="default"/>
        <w:sz w:val="28"/>
        <w:szCs w:val="28"/>
        <w:lang w:val="uk-UA"/>
      </w:r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Times New Roman" w:hAnsi="Times New Roman" w:cs="Times New Roman" w:hint="default"/>
        <w:color w:val="000000"/>
        <w:sz w:val="28"/>
        <w:szCs w:val="28"/>
        <w:lang w:val="uk-UA"/>
      </w:rPr>
    </w:lvl>
  </w:abstractNum>
  <w:abstractNum w:abstractNumId="2">
    <w:nsid w:val="00000004"/>
    <w:multiLevelType w:val="singleLevel"/>
    <w:tmpl w:val="00000004"/>
    <w:name w:val="WW8Num4"/>
    <w:lvl w:ilvl="0">
      <w:start w:val="1"/>
      <w:numFmt w:val="bullet"/>
      <w:lvlText w:val="-"/>
      <w:lvlJc w:val="left"/>
      <w:pPr>
        <w:tabs>
          <w:tab w:val="num" w:pos="360"/>
        </w:tabs>
        <w:ind w:left="360" w:hanging="360"/>
      </w:pPr>
      <w:rPr>
        <w:rFonts w:ascii="Times New Roman" w:hAnsi="Times New Roman" w:cs="Times New Roman" w:hint="default"/>
        <w:color w:val="000000"/>
        <w:sz w:val="28"/>
        <w:szCs w:val="28"/>
        <w:lang w:val="uk-UA"/>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cs="Times New Roman" w:hint="default"/>
        <w:color w:val="000000"/>
        <w:sz w:val="28"/>
        <w:szCs w:val="28"/>
        <w:lang w:val="uk-UA"/>
      </w:rPr>
    </w:lvl>
  </w:abstractNum>
  <w:abstractNum w:abstractNumId="4">
    <w:nsid w:val="00000006"/>
    <w:multiLevelType w:val="singleLevel"/>
    <w:tmpl w:val="00000006"/>
    <w:name w:val="WW8Num6"/>
    <w:lvl w:ilvl="0">
      <w:start w:val="1"/>
      <w:numFmt w:val="bullet"/>
      <w:lvlText w:val="-"/>
      <w:lvlJc w:val="left"/>
      <w:pPr>
        <w:tabs>
          <w:tab w:val="num" w:pos="360"/>
        </w:tabs>
        <w:ind w:left="360" w:hanging="360"/>
      </w:pPr>
      <w:rPr>
        <w:rFonts w:ascii="Times New Roman" w:hAnsi="Times New Roman" w:cs="Times New Roman" w:hint="default"/>
        <w:sz w:val="28"/>
        <w:szCs w:val="28"/>
        <w:lang w:val="uk-UA"/>
      </w:rPr>
    </w:lvl>
  </w:abstractNum>
  <w:abstractNum w:abstractNumId="5">
    <w:nsid w:val="00000007"/>
    <w:multiLevelType w:val="singleLevel"/>
    <w:tmpl w:val="00000007"/>
    <w:name w:val="WW8Num7"/>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6">
    <w:nsid w:val="00000008"/>
    <w:multiLevelType w:val="singleLevel"/>
    <w:tmpl w:val="00000008"/>
    <w:name w:val="WW8Num8"/>
    <w:lvl w:ilvl="0">
      <w:start w:val="1"/>
      <w:numFmt w:val="bullet"/>
      <w:lvlText w:val="-"/>
      <w:lvlJc w:val="left"/>
      <w:pPr>
        <w:tabs>
          <w:tab w:val="num" w:pos="360"/>
        </w:tabs>
        <w:ind w:left="360" w:hanging="360"/>
      </w:pPr>
      <w:rPr>
        <w:rFonts w:ascii="Times New Roman" w:hAnsi="Times New Roman" w:cs="Times New Roman" w:hint="default"/>
        <w:sz w:val="28"/>
        <w:szCs w:val="28"/>
        <w:lang w:val="uk-UA"/>
      </w:rPr>
    </w:lvl>
  </w:abstractNum>
  <w:abstractNum w:abstractNumId="7">
    <w:nsid w:val="00000009"/>
    <w:multiLevelType w:val="singleLevel"/>
    <w:tmpl w:val="00000009"/>
    <w:name w:val="WW8Num9"/>
    <w:lvl w:ilvl="0">
      <w:start w:val="1"/>
      <w:numFmt w:val="decimal"/>
      <w:lvlText w:val="%1."/>
      <w:lvlJc w:val="left"/>
      <w:pPr>
        <w:tabs>
          <w:tab w:val="num" w:pos="720"/>
        </w:tabs>
        <w:ind w:left="720" w:hanging="360"/>
      </w:pPr>
      <w:rPr>
        <w:rFonts w:hint="default"/>
      </w:rPr>
    </w:lvl>
  </w:abstractNum>
  <w:abstractNum w:abstractNumId="8">
    <w:nsid w:val="0000000A"/>
    <w:multiLevelType w:val="singleLevel"/>
    <w:tmpl w:val="0000000A"/>
    <w:name w:val="WW8Num10"/>
    <w:lvl w:ilvl="0">
      <w:start w:val="1"/>
      <w:numFmt w:val="bullet"/>
      <w:lvlText w:val="-"/>
      <w:lvlJc w:val="left"/>
      <w:pPr>
        <w:tabs>
          <w:tab w:val="num" w:pos="360"/>
        </w:tabs>
        <w:ind w:left="360" w:hanging="360"/>
      </w:pPr>
      <w:rPr>
        <w:rFonts w:ascii="Times New Roman" w:hAnsi="Times New Roman" w:cs="Times New Roman" w:hint="default"/>
        <w:sz w:val="28"/>
        <w:szCs w:val="28"/>
        <w:lang w:val="uk-UA"/>
      </w:rPr>
    </w:lvl>
  </w:abstractNum>
  <w:abstractNum w:abstractNumId="9">
    <w:nsid w:val="0000000B"/>
    <w:multiLevelType w:val="singleLevel"/>
    <w:tmpl w:val="0000000B"/>
    <w:name w:val="WW8Num11"/>
    <w:lvl w:ilvl="0">
      <w:start w:val="1"/>
      <w:numFmt w:val="bullet"/>
      <w:lvlText w:val="-"/>
      <w:lvlJc w:val="left"/>
      <w:pPr>
        <w:tabs>
          <w:tab w:val="num" w:pos="360"/>
        </w:tabs>
        <w:ind w:left="360" w:hanging="360"/>
      </w:pPr>
      <w:rPr>
        <w:rFonts w:ascii="Times New Roman" w:hAnsi="Times New Roman" w:cs="Times New Roman" w:hint="default"/>
        <w:color w:val="auto"/>
        <w:sz w:val="28"/>
        <w:szCs w:val="28"/>
        <w:lang w:val="uk-U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1C52EE"/>
    <w:rsid w:val="000008BF"/>
    <w:rsid w:val="00000D4A"/>
    <w:rsid w:val="0000180D"/>
    <w:rsid w:val="00003A15"/>
    <w:rsid w:val="000062F0"/>
    <w:rsid w:val="000064C6"/>
    <w:rsid w:val="000065B9"/>
    <w:rsid w:val="00010FA4"/>
    <w:rsid w:val="000117B3"/>
    <w:rsid w:val="00012296"/>
    <w:rsid w:val="00012E92"/>
    <w:rsid w:val="000134D5"/>
    <w:rsid w:val="000137AC"/>
    <w:rsid w:val="000137CA"/>
    <w:rsid w:val="00015268"/>
    <w:rsid w:val="0001530F"/>
    <w:rsid w:val="00015E4D"/>
    <w:rsid w:val="000204E8"/>
    <w:rsid w:val="000209AA"/>
    <w:rsid w:val="00021205"/>
    <w:rsid w:val="00021D5D"/>
    <w:rsid w:val="00022B01"/>
    <w:rsid w:val="00023C98"/>
    <w:rsid w:val="00024509"/>
    <w:rsid w:val="00024F01"/>
    <w:rsid w:val="00024FA1"/>
    <w:rsid w:val="00025617"/>
    <w:rsid w:val="00025781"/>
    <w:rsid w:val="00025F71"/>
    <w:rsid w:val="00026B28"/>
    <w:rsid w:val="000278BE"/>
    <w:rsid w:val="00027C37"/>
    <w:rsid w:val="000300B2"/>
    <w:rsid w:val="00030863"/>
    <w:rsid w:val="00031142"/>
    <w:rsid w:val="00034040"/>
    <w:rsid w:val="000359E8"/>
    <w:rsid w:val="0003615B"/>
    <w:rsid w:val="00036267"/>
    <w:rsid w:val="00036390"/>
    <w:rsid w:val="00037144"/>
    <w:rsid w:val="00037681"/>
    <w:rsid w:val="0003781E"/>
    <w:rsid w:val="000378EC"/>
    <w:rsid w:val="000408F1"/>
    <w:rsid w:val="0004115F"/>
    <w:rsid w:val="000415B1"/>
    <w:rsid w:val="000427F5"/>
    <w:rsid w:val="00042F68"/>
    <w:rsid w:val="000438F3"/>
    <w:rsid w:val="00043C69"/>
    <w:rsid w:val="00043FDE"/>
    <w:rsid w:val="00044043"/>
    <w:rsid w:val="000440BC"/>
    <w:rsid w:val="00046688"/>
    <w:rsid w:val="00046CCE"/>
    <w:rsid w:val="00050997"/>
    <w:rsid w:val="00051392"/>
    <w:rsid w:val="000528BC"/>
    <w:rsid w:val="00052A29"/>
    <w:rsid w:val="00052B5D"/>
    <w:rsid w:val="000534A8"/>
    <w:rsid w:val="000541E0"/>
    <w:rsid w:val="00054389"/>
    <w:rsid w:val="00054949"/>
    <w:rsid w:val="000567E4"/>
    <w:rsid w:val="00057793"/>
    <w:rsid w:val="00057C48"/>
    <w:rsid w:val="000607A7"/>
    <w:rsid w:val="00060A92"/>
    <w:rsid w:val="000617A1"/>
    <w:rsid w:val="00061DF4"/>
    <w:rsid w:val="00062710"/>
    <w:rsid w:val="000630FB"/>
    <w:rsid w:val="000636BD"/>
    <w:rsid w:val="00066784"/>
    <w:rsid w:val="0006793D"/>
    <w:rsid w:val="00067B56"/>
    <w:rsid w:val="00067EA0"/>
    <w:rsid w:val="00070387"/>
    <w:rsid w:val="0007175D"/>
    <w:rsid w:val="000717B9"/>
    <w:rsid w:val="00071E1E"/>
    <w:rsid w:val="00071EE6"/>
    <w:rsid w:val="000735F4"/>
    <w:rsid w:val="00073CA7"/>
    <w:rsid w:val="0007631D"/>
    <w:rsid w:val="0007689D"/>
    <w:rsid w:val="000801D3"/>
    <w:rsid w:val="000801F3"/>
    <w:rsid w:val="00081A8B"/>
    <w:rsid w:val="00081B6A"/>
    <w:rsid w:val="00082201"/>
    <w:rsid w:val="00082816"/>
    <w:rsid w:val="000829F9"/>
    <w:rsid w:val="00082A1B"/>
    <w:rsid w:val="00083B70"/>
    <w:rsid w:val="0008450F"/>
    <w:rsid w:val="0008486C"/>
    <w:rsid w:val="00086456"/>
    <w:rsid w:val="000864DF"/>
    <w:rsid w:val="00087304"/>
    <w:rsid w:val="00087728"/>
    <w:rsid w:val="0008794D"/>
    <w:rsid w:val="00087DFA"/>
    <w:rsid w:val="0009142C"/>
    <w:rsid w:val="000916C6"/>
    <w:rsid w:val="00092ED9"/>
    <w:rsid w:val="00095BA8"/>
    <w:rsid w:val="00096CA3"/>
    <w:rsid w:val="000A073D"/>
    <w:rsid w:val="000A0B69"/>
    <w:rsid w:val="000A0DF5"/>
    <w:rsid w:val="000A1AD2"/>
    <w:rsid w:val="000A223F"/>
    <w:rsid w:val="000A2CEA"/>
    <w:rsid w:val="000A2DDD"/>
    <w:rsid w:val="000A3769"/>
    <w:rsid w:val="000A47E8"/>
    <w:rsid w:val="000A559F"/>
    <w:rsid w:val="000A5CB5"/>
    <w:rsid w:val="000A5F03"/>
    <w:rsid w:val="000A64BA"/>
    <w:rsid w:val="000A7F04"/>
    <w:rsid w:val="000B00D7"/>
    <w:rsid w:val="000B1814"/>
    <w:rsid w:val="000B26CE"/>
    <w:rsid w:val="000B2823"/>
    <w:rsid w:val="000B361E"/>
    <w:rsid w:val="000B38E1"/>
    <w:rsid w:val="000B392E"/>
    <w:rsid w:val="000B4BFE"/>
    <w:rsid w:val="000B4EC7"/>
    <w:rsid w:val="000B54D1"/>
    <w:rsid w:val="000B5782"/>
    <w:rsid w:val="000B5CE6"/>
    <w:rsid w:val="000B7089"/>
    <w:rsid w:val="000B7475"/>
    <w:rsid w:val="000B7CE3"/>
    <w:rsid w:val="000C0292"/>
    <w:rsid w:val="000C1BE8"/>
    <w:rsid w:val="000C1D54"/>
    <w:rsid w:val="000C1F9A"/>
    <w:rsid w:val="000C3B32"/>
    <w:rsid w:val="000C412C"/>
    <w:rsid w:val="000C4C86"/>
    <w:rsid w:val="000C4E6A"/>
    <w:rsid w:val="000C624E"/>
    <w:rsid w:val="000C6F7D"/>
    <w:rsid w:val="000C76D5"/>
    <w:rsid w:val="000C7AAF"/>
    <w:rsid w:val="000D0A30"/>
    <w:rsid w:val="000D23EC"/>
    <w:rsid w:val="000D28D3"/>
    <w:rsid w:val="000D2AC5"/>
    <w:rsid w:val="000D346B"/>
    <w:rsid w:val="000D3502"/>
    <w:rsid w:val="000D3E42"/>
    <w:rsid w:val="000D406C"/>
    <w:rsid w:val="000D4B4F"/>
    <w:rsid w:val="000D54C6"/>
    <w:rsid w:val="000D5828"/>
    <w:rsid w:val="000D5BD9"/>
    <w:rsid w:val="000E0AA1"/>
    <w:rsid w:val="000E0D78"/>
    <w:rsid w:val="000E0DFA"/>
    <w:rsid w:val="000E2258"/>
    <w:rsid w:val="000E228D"/>
    <w:rsid w:val="000E414C"/>
    <w:rsid w:val="000E4831"/>
    <w:rsid w:val="000E4AFD"/>
    <w:rsid w:val="000F06B2"/>
    <w:rsid w:val="000F0ABC"/>
    <w:rsid w:val="000F29D5"/>
    <w:rsid w:val="000F305D"/>
    <w:rsid w:val="000F34B8"/>
    <w:rsid w:val="000F3787"/>
    <w:rsid w:val="000F4649"/>
    <w:rsid w:val="000F480A"/>
    <w:rsid w:val="000F526A"/>
    <w:rsid w:val="000F5426"/>
    <w:rsid w:val="000F5760"/>
    <w:rsid w:val="000F690A"/>
    <w:rsid w:val="001005D1"/>
    <w:rsid w:val="0010096D"/>
    <w:rsid w:val="00100E51"/>
    <w:rsid w:val="00101D8F"/>
    <w:rsid w:val="0010212F"/>
    <w:rsid w:val="00102C0A"/>
    <w:rsid w:val="00103619"/>
    <w:rsid w:val="0010389E"/>
    <w:rsid w:val="00103B80"/>
    <w:rsid w:val="00103FDD"/>
    <w:rsid w:val="001042F9"/>
    <w:rsid w:val="00104935"/>
    <w:rsid w:val="001049B4"/>
    <w:rsid w:val="00104C2D"/>
    <w:rsid w:val="001053F3"/>
    <w:rsid w:val="00105BFE"/>
    <w:rsid w:val="00106387"/>
    <w:rsid w:val="00106769"/>
    <w:rsid w:val="0010692A"/>
    <w:rsid w:val="00107CE1"/>
    <w:rsid w:val="0011050B"/>
    <w:rsid w:val="001110FF"/>
    <w:rsid w:val="00111B8E"/>
    <w:rsid w:val="00112F93"/>
    <w:rsid w:val="0011306B"/>
    <w:rsid w:val="00114A1F"/>
    <w:rsid w:val="00114BEF"/>
    <w:rsid w:val="00115126"/>
    <w:rsid w:val="00115516"/>
    <w:rsid w:val="00115D8F"/>
    <w:rsid w:val="00115DD9"/>
    <w:rsid w:val="00116551"/>
    <w:rsid w:val="001172C7"/>
    <w:rsid w:val="00117903"/>
    <w:rsid w:val="00117CE4"/>
    <w:rsid w:val="00117EB1"/>
    <w:rsid w:val="001201FD"/>
    <w:rsid w:val="0012024E"/>
    <w:rsid w:val="001207EC"/>
    <w:rsid w:val="001214D6"/>
    <w:rsid w:val="001217FF"/>
    <w:rsid w:val="00121C0D"/>
    <w:rsid w:val="00121DFB"/>
    <w:rsid w:val="00123037"/>
    <w:rsid w:val="00123A0C"/>
    <w:rsid w:val="00123E18"/>
    <w:rsid w:val="00123EB2"/>
    <w:rsid w:val="0012632B"/>
    <w:rsid w:val="00126AFD"/>
    <w:rsid w:val="001276E9"/>
    <w:rsid w:val="001300B5"/>
    <w:rsid w:val="001301D3"/>
    <w:rsid w:val="0013068B"/>
    <w:rsid w:val="00130B08"/>
    <w:rsid w:val="00131059"/>
    <w:rsid w:val="00131503"/>
    <w:rsid w:val="00132683"/>
    <w:rsid w:val="00133038"/>
    <w:rsid w:val="00134592"/>
    <w:rsid w:val="00134BC3"/>
    <w:rsid w:val="00135691"/>
    <w:rsid w:val="001358F4"/>
    <w:rsid w:val="0013651E"/>
    <w:rsid w:val="00136A5C"/>
    <w:rsid w:val="00137C7D"/>
    <w:rsid w:val="00140810"/>
    <w:rsid w:val="00140B73"/>
    <w:rsid w:val="00140BB1"/>
    <w:rsid w:val="001418AC"/>
    <w:rsid w:val="00141E6C"/>
    <w:rsid w:val="00143850"/>
    <w:rsid w:val="00144087"/>
    <w:rsid w:val="001449DC"/>
    <w:rsid w:val="0014648A"/>
    <w:rsid w:val="00146561"/>
    <w:rsid w:val="00146AD2"/>
    <w:rsid w:val="00146D20"/>
    <w:rsid w:val="0014729C"/>
    <w:rsid w:val="00147D91"/>
    <w:rsid w:val="00147F19"/>
    <w:rsid w:val="001503FD"/>
    <w:rsid w:val="0015045A"/>
    <w:rsid w:val="00150612"/>
    <w:rsid w:val="001511A9"/>
    <w:rsid w:val="00153373"/>
    <w:rsid w:val="0015342A"/>
    <w:rsid w:val="00154569"/>
    <w:rsid w:val="0015511B"/>
    <w:rsid w:val="00155566"/>
    <w:rsid w:val="00156FF8"/>
    <w:rsid w:val="00157B02"/>
    <w:rsid w:val="0016051F"/>
    <w:rsid w:val="00160D47"/>
    <w:rsid w:val="0016167E"/>
    <w:rsid w:val="00162795"/>
    <w:rsid w:val="00162C79"/>
    <w:rsid w:val="00163C5E"/>
    <w:rsid w:val="00164611"/>
    <w:rsid w:val="00164C76"/>
    <w:rsid w:val="00167895"/>
    <w:rsid w:val="00171E53"/>
    <w:rsid w:val="00172739"/>
    <w:rsid w:val="001727B1"/>
    <w:rsid w:val="001727DB"/>
    <w:rsid w:val="00173370"/>
    <w:rsid w:val="001739D5"/>
    <w:rsid w:val="00173C0A"/>
    <w:rsid w:val="00174F1D"/>
    <w:rsid w:val="00176920"/>
    <w:rsid w:val="00176A5D"/>
    <w:rsid w:val="00176B02"/>
    <w:rsid w:val="001814E8"/>
    <w:rsid w:val="00181822"/>
    <w:rsid w:val="00183584"/>
    <w:rsid w:val="00184A04"/>
    <w:rsid w:val="00184A86"/>
    <w:rsid w:val="00185116"/>
    <w:rsid w:val="00185419"/>
    <w:rsid w:val="00187181"/>
    <w:rsid w:val="001871FC"/>
    <w:rsid w:val="00187316"/>
    <w:rsid w:val="001877F6"/>
    <w:rsid w:val="0019089E"/>
    <w:rsid w:val="00190F5A"/>
    <w:rsid w:val="001910C3"/>
    <w:rsid w:val="00191AB7"/>
    <w:rsid w:val="0019281B"/>
    <w:rsid w:val="001943B8"/>
    <w:rsid w:val="001954EE"/>
    <w:rsid w:val="00195542"/>
    <w:rsid w:val="00195BE2"/>
    <w:rsid w:val="00196917"/>
    <w:rsid w:val="00197B9B"/>
    <w:rsid w:val="00197C64"/>
    <w:rsid w:val="001A00C0"/>
    <w:rsid w:val="001A0A00"/>
    <w:rsid w:val="001A19E7"/>
    <w:rsid w:val="001A32A8"/>
    <w:rsid w:val="001A3B27"/>
    <w:rsid w:val="001A6422"/>
    <w:rsid w:val="001A6492"/>
    <w:rsid w:val="001A6592"/>
    <w:rsid w:val="001A68EA"/>
    <w:rsid w:val="001A6F0D"/>
    <w:rsid w:val="001A74A5"/>
    <w:rsid w:val="001B02E7"/>
    <w:rsid w:val="001B0708"/>
    <w:rsid w:val="001B12B8"/>
    <w:rsid w:val="001B1ECC"/>
    <w:rsid w:val="001B28DC"/>
    <w:rsid w:val="001B3294"/>
    <w:rsid w:val="001B392E"/>
    <w:rsid w:val="001B3EA2"/>
    <w:rsid w:val="001B596F"/>
    <w:rsid w:val="001B76C7"/>
    <w:rsid w:val="001B7ACA"/>
    <w:rsid w:val="001C12A2"/>
    <w:rsid w:val="001C12F1"/>
    <w:rsid w:val="001C1DAB"/>
    <w:rsid w:val="001C268C"/>
    <w:rsid w:val="001C3B01"/>
    <w:rsid w:val="001C4441"/>
    <w:rsid w:val="001C4C38"/>
    <w:rsid w:val="001C52EE"/>
    <w:rsid w:val="001D0C3D"/>
    <w:rsid w:val="001D1B29"/>
    <w:rsid w:val="001D2897"/>
    <w:rsid w:val="001D30F5"/>
    <w:rsid w:val="001D34DD"/>
    <w:rsid w:val="001D373A"/>
    <w:rsid w:val="001D3835"/>
    <w:rsid w:val="001D477E"/>
    <w:rsid w:val="001D47F6"/>
    <w:rsid w:val="001D4E18"/>
    <w:rsid w:val="001D4E4C"/>
    <w:rsid w:val="001D57EE"/>
    <w:rsid w:val="001D621C"/>
    <w:rsid w:val="001D64C3"/>
    <w:rsid w:val="001D7014"/>
    <w:rsid w:val="001D7C54"/>
    <w:rsid w:val="001E0265"/>
    <w:rsid w:val="001E0A2F"/>
    <w:rsid w:val="001E14B5"/>
    <w:rsid w:val="001E1618"/>
    <w:rsid w:val="001E4569"/>
    <w:rsid w:val="001E4982"/>
    <w:rsid w:val="001E5339"/>
    <w:rsid w:val="001E59CE"/>
    <w:rsid w:val="001E5A84"/>
    <w:rsid w:val="001E5E3B"/>
    <w:rsid w:val="001F12EB"/>
    <w:rsid w:val="001F166F"/>
    <w:rsid w:val="001F16E5"/>
    <w:rsid w:val="001F1A74"/>
    <w:rsid w:val="001F26F1"/>
    <w:rsid w:val="001F2930"/>
    <w:rsid w:val="001F2A57"/>
    <w:rsid w:val="001F2DF2"/>
    <w:rsid w:val="001F37F6"/>
    <w:rsid w:val="001F3D33"/>
    <w:rsid w:val="001F6381"/>
    <w:rsid w:val="001F6AC7"/>
    <w:rsid w:val="001F771F"/>
    <w:rsid w:val="00201994"/>
    <w:rsid w:val="00201BC5"/>
    <w:rsid w:val="002020B9"/>
    <w:rsid w:val="00204650"/>
    <w:rsid w:val="002048DC"/>
    <w:rsid w:val="002049AC"/>
    <w:rsid w:val="0020541F"/>
    <w:rsid w:val="002069D0"/>
    <w:rsid w:val="00207A22"/>
    <w:rsid w:val="002100BD"/>
    <w:rsid w:val="002105C6"/>
    <w:rsid w:val="00210C10"/>
    <w:rsid w:val="0021254C"/>
    <w:rsid w:val="00212609"/>
    <w:rsid w:val="00213E0B"/>
    <w:rsid w:val="0021441D"/>
    <w:rsid w:val="002148CD"/>
    <w:rsid w:val="002152A5"/>
    <w:rsid w:val="002156F5"/>
    <w:rsid w:val="00217BD1"/>
    <w:rsid w:val="002211B5"/>
    <w:rsid w:val="00222A71"/>
    <w:rsid w:val="00222B22"/>
    <w:rsid w:val="00222F9D"/>
    <w:rsid w:val="00223276"/>
    <w:rsid w:val="00223F34"/>
    <w:rsid w:val="0022408C"/>
    <w:rsid w:val="00225B81"/>
    <w:rsid w:val="00227467"/>
    <w:rsid w:val="00231CAC"/>
    <w:rsid w:val="0023373E"/>
    <w:rsid w:val="002350CD"/>
    <w:rsid w:val="00236144"/>
    <w:rsid w:val="00236D4F"/>
    <w:rsid w:val="00237822"/>
    <w:rsid w:val="00237911"/>
    <w:rsid w:val="0024109F"/>
    <w:rsid w:val="00242282"/>
    <w:rsid w:val="0024243F"/>
    <w:rsid w:val="0024266A"/>
    <w:rsid w:val="00243047"/>
    <w:rsid w:val="002430DA"/>
    <w:rsid w:val="0024385C"/>
    <w:rsid w:val="002438A6"/>
    <w:rsid w:val="00243B82"/>
    <w:rsid w:val="00244301"/>
    <w:rsid w:val="002444C6"/>
    <w:rsid w:val="00244A91"/>
    <w:rsid w:val="00245D62"/>
    <w:rsid w:val="002469F4"/>
    <w:rsid w:val="00246CDD"/>
    <w:rsid w:val="00246DD7"/>
    <w:rsid w:val="00247BE3"/>
    <w:rsid w:val="00250A73"/>
    <w:rsid w:val="002522B9"/>
    <w:rsid w:val="002522D6"/>
    <w:rsid w:val="00252BFA"/>
    <w:rsid w:val="00252D95"/>
    <w:rsid w:val="00252FFD"/>
    <w:rsid w:val="00255B63"/>
    <w:rsid w:val="00256787"/>
    <w:rsid w:val="00256B08"/>
    <w:rsid w:val="0026120A"/>
    <w:rsid w:val="0026177B"/>
    <w:rsid w:val="002617AA"/>
    <w:rsid w:val="00262190"/>
    <w:rsid w:val="00262E33"/>
    <w:rsid w:val="0026309D"/>
    <w:rsid w:val="00263C99"/>
    <w:rsid w:val="00264D64"/>
    <w:rsid w:val="00265912"/>
    <w:rsid w:val="00265C56"/>
    <w:rsid w:val="00266CAC"/>
    <w:rsid w:val="002716E2"/>
    <w:rsid w:val="002727EC"/>
    <w:rsid w:val="00272E68"/>
    <w:rsid w:val="00273C5C"/>
    <w:rsid w:val="00274A1A"/>
    <w:rsid w:val="00274CCC"/>
    <w:rsid w:val="00275092"/>
    <w:rsid w:val="002754B8"/>
    <w:rsid w:val="00275D5A"/>
    <w:rsid w:val="00276235"/>
    <w:rsid w:val="00276BA2"/>
    <w:rsid w:val="002773BB"/>
    <w:rsid w:val="002779F7"/>
    <w:rsid w:val="00280491"/>
    <w:rsid w:val="00281834"/>
    <w:rsid w:val="00282142"/>
    <w:rsid w:val="00282654"/>
    <w:rsid w:val="00283270"/>
    <w:rsid w:val="00284C42"/>
    <w:rsid w:val="00286FEA"/>
    <w:rsid w:val="0028718A"/>
    <w:rsid w:val="002873FD"/>
    <w:rsid w:val="002877F9"/>
    <w:rsid w:val="00287CFD"/>
    <w:rsid w:val="0029016A"/>
    <w:rsid w:val="00290AD4"/>
    <w:rsid w:val="0029126A"/>
    <w:rsid w:val="00291447"/>
    <w:rsid w:val="00291839"/>
    <w:rsid w:val="002918AF"/>
    <w:rsid w:val="00291AF2"/>
    <w:rsid w:val="00293F01"/>
    <w:rsid w:val="0029554F"/>
    <w:rsid w:val="002958CB"/>
    <w:rsid w:val="00295BCC"/>
    <w:rsid w:val="002967F9"/>
    <w:rsid w:val="0029716A"/>
    <w:rsid w:val="002A0220"/>
    <w:rsid w:val="002A02C3"/>
    <w:rsid w:val="002A04BD"/>
    <w:rsid w:val="002A1756"/>
    <w:rsid w:val="002A1DF0"/>
    <w:rsid w:val="002A3188"/>
    <w:rsid w:val="002A54B3"/>
    <w:rsid w:val="002A619C"/>
    <w:rsid w:val="002A6471"/>
    <w:rsid w:val="002A6C76"/>
    <w:rsid w:val="002A7923"/>
    <w:rsid w:val="002B1695"/>
    <w:rsid w:val="002B19EF"/>
    <w:rsid w:val="002B1C18"/>
    <w:rsid w:val="002B1FBD"/>
    <w:rsid w:val="002B2A7D"/>
    <w:rsid w:val="002B4818"/>
    <w:rsid w:val="002B4DEE"/>
    <w:rsid w:val="002B52D4"/>
    <w:rsid w:val="002B5358"/>
    <w:rsid w:val="002B5795"/>
    <w:rsid w:val="002B6581"/>
    <w:rsid w:val="002B7657"/>
    <w:rsid w:val="002C09E3"/>
    <w:rsid w:val="002C1DEF"/>
    <w:rsid w:val="002C1F02"/>
    <w:rsid w:val="002C21B6"/>
    <w:rsid w:val="002C2B01"/>
    <w:rsid w:val="002C2B33"/>
    <w:rsid w:val="002C2F00"/>
    <w:rsid w:val="002C3252"/>
    <w:rsid w:val="002C40BA"/>
    <w:rsid w:val="002C6A80"/>
    <w:rsid w:val="002C6B3C"/>
    <w:rsid w:val="002C74C4"/>
    <w:rsid w:val="002C7CE2"/>
    <w:rsid w:val="002C7D48"/>
    <w:rsid w:val="002D0D27"/>
    <w:rsid w:val="002D10F4"/>
    <w:rsid w:val="002D1720"/>
    <w:rsid w:val="002D20A2"/>
    <w:rsid w:val="002D2216"/>
    <w:rsid w:val="002D26BC"/>
    <w:rsid w:val="002D48F6"/>
    <w:rsid w:val="002D7103"/>
    <w:rsid w:val="002D7758"/>
    <w:rsid w:val="002E0021"/>
    <w:rsid w:val="002E14DB"/>
    <w:rsid w:val="002E1874"/>
    <w:rsid w:val="002E1C51"/>
    <w:rsid w:val="002E2734"/>
    <w:rsid w:val="002E2E84"/>
    <w:rsid w:val="002E31D0"/>
    <w:rsid w:val="002E3E17"/>
    <w:rsid w:val="002E4D44"/>
    <w:rsid w:val="002E4E06"/>
    <w:rsid w:val="002E5EBC"/>
    <w:rsid w:val="002E61F7"/>
    <w:rsid w:val="002E621E"/>
    <w:rsid w:val="002E63D0"/>
    <w:rsid w:val="002E7105"/>
    <w:rsid w:val="002E743B"/>
    <w:rsid w:val="002E7A66"/>
    <w:rsid w:val="002F04BA"/>
    <w:rsid w:val="002F0C09"/>
    <w:rsid w:val="002F1767"/>
    <w:rsid w:val="002F2321"/>
    <w:rsid w:val="002F259D"/>
    <w:rsid w:val="002F2A00"/>
    <w:rsid w:val="002F3667"/>
    <w:rsid w:val="002F3810"/>
    <w:rsid w:val="002F3C38"/>
    <w:rsid w:val="002F4827"/>
    <w:rsid w:val="002F4956"/>
    <w:rsid w:val="002F6566"/>
    <w:rsid w:val="002F65F3"/>
    <w:rsid w:val="002F6850"/>
    <w:rsid w:val="002F72BD"/>
    <w:rsid w:val="0030210D"/>
    <w:rsid w:val="00302155"/>
    <w:rsid w:val="003021B0"/>
    <w:rsid w:val="003028AB"/>
    <w:rsid w:val="00302939"/>
    <w:rsid w:val="00303773"/>
    <w:rsid w:val="0030385E"/>
    <w:rsid w:val="00304135"/>
    <w:rsid w:val="00304730"/>
    <w:rsid w:val="003049A5"/>
    <w:rsid w:val="00304F54"/>
    <w:rsid w:val="003053B0"/>
    <w:rsid w:val="00307202"/>
    <w:rsid w:val="00307F78"/>
    <w:rsid w:val="0031034A"/>
    <w:rsid w:val="00310851"/>
    <w:rsid w:val="00311AB3"/>
    <w:rsid w:val="00311D46"/>
    <w:rsid w:val="003121A9"/>
    <w:rsid w:val="0031349E"/>
    <w:rsid w:val="003153D6"/>
    <w:rsid w:val="00315D06"/>
    <w:rsid w:val="00315D14"/>
    <w:rsid w:val="00320F32"/>
    <w:rsid w:val="00321365"/>
    <w:rsid w:val="00321847"/>
    <w:rsid w:val="00322CC6"/>
    <w:rsid w:val="00324104"/>
    <w:rsid w:val="003242B0"/>
    <w:rsid w:val="00325835"/>
    <w:rsid w:val="00326BA7"/>
    <w:rsid w:val="00327604"/>
    <w:rsid w:val="003300B8"/>
    <w:rsid w:val="003300F7"/>
    <w:rsid w:val="00330A42"/>
    <w:rsid w:val="003310C5"/>
    <w:rsid w:val="00331880"/>
    <w:rsid w:val="00331A0F"/>
    <w:rsid w:val="0033223F"/>
    <w:rsid w:val="003323E7"/>
    <w:rsid w:val="0033249C"/>
    <w:rsid w:val="003338FA"/>
    <w:rsid w:val="003355DC"/>
    <w:rsid w:val="003360B8"/>
    <w:rsid w:val="00337C29"/>
    <w:rsid w:val="003410C0"/>
    <w:rsid w:val="00341C21"/>
    <w:rsid w:val="00343253"/>
    <w:rsid w:val="0034337A"/>
    <w:rsid w:val="003438EE"/>
    <w:rsid w:val="00344A77"/>
    <w:rsid w:val="00345185"/>
    <w:rsid w:val="00345488"/>
    <w:rsid w:val="00345B5A"/>
    <w:rsid w:val="003534CD"/>
    <w:rsid w:val="00354B3F"/>
    <w:rsid w:val="00354F6F"/>
    <w:rsid w:val="00355626"/>
    <w:rsid w:val="00356E83"/>
    <w:rsid w:val="00356F8A"/>
    <w:rsid w:val="0035709A"/>
    <w:rsid w:val="00357BEC"/>
    <w:rsid w:val="003601C2"/>
    <w:rsid w:val="00361454"/>
    <w:rsid w:val="00361D6D"/>
    <w:rsid w:val="003630D0"/>
    <w:rsid w:val="003635A3"/>
    <w:rsid w:val="0036361B"/>
    <w:rsid w:val="00363B3F"/>
    <w:rsid w:val="003641E4"/>
    <w:rsid w:val="00364444"/>
    <w:rsid w:val="00365907"/>
    <w:rsid w:val="003673B6"/>
    <w:rsid w:val="00367C0B"/>
    <w:rsid w:val="00367C74"/>
    <w:rsid w:val="0037177F"/>
    <w:rsid w:val="00371BB1"/>
    <w:rsid w:val="0037353E"/>
    <w:rsid w:val="00375076"/>
    <w:rsid w:val="00375830"/>
    <w:rsid w:val="00376905"/>
    <w:rsid w:val="003773AC"/>
    <w:rsid w:val="0038020E"/>
    <w:rsid w:val="00380404"/>
    <w:rsid w:val="003814C2"/>
    <w:rsid w:val="00381D67"/>
    <w:rsid w:val="003825CE"/>
    <w:rsid w:val="00383FC9"/>
    <w:rsid w:val="003843E1"/>
    <w:rsid w:val="00384A7F"/>
    <w:rsid w:val="00385CE0"/>
    <w:rsid w:val="0038752E"/>
    <w:rsid w:val="00387669"/>
    <w:rsid w:val="00390935"/>
    <w:rsid w:val="00390965"/>
    <w:rsid w:val="00391789"/>
    <w:rsid w:val="00391A2D"/>
    <w:rsid w:val="00391EE8"/>
    <w:rsid w:val="003922AF"/>
    <w:rsid w:val="0039260D"/>
    <w:rsid w:val="00392B9E"/>
    <w:rsid w:val="0039300C"/>
    <w:rsid w:val="003930EA"/>
    <w:rsid w:val="0039357B"/>
    <w:rsid w:val="00393BD0"/>
    <w:rsid w:val="00394F41"/>
    <w:rsid w:val="00395DFC"/>
    <w:rsid w:val="0039620F"/>
    <w:rsid w:val="00397175"/>
    <w:rsid w:val="00397A11"/>
    <w:rsid w:val="003A138E"/>
    <w:rsid w:val="003A1F73"/>
    <w:rsid w:val="003A1F94"/>
    <w:rsid w:val="003A5231"/>
    <w:rsid w:val="003A5886"/>
    <w:rsid w:val="003A6502"/>
    <w:rsid w:val="003A6A42"/>
    <w:rsid w:val="003B06B5"/>
    <w:rsid w:val="003B192E"/>
    <w:rsid w:val="003B1F59"/>
    <w:rsid w:val="003B262F"/>
    <w:rsid w:val="003B2842"/>
    <w:rsid w:val="003B31DF"/>
    <w:rsid w:val="003B4E25"/>
    <w:rsid w:val="003B67BD"/>
    <w:rsid w:val="003B7125"/>
    <w:rsid w:val="003B71B7"/>
    <w:rsid w:val="003C0B52"/>
    <w:rsid w:val="003C0D7F"/>
    <w:rsid w:val="003C1F4D"/>
    <w:rsid w:val="003C335A"/>
    <w:rsid w:val="003C35B3"/>
    <w:rsid w:val="003C3B4D"/>
    <w:rsid w:val="003C550B"/>
    <w:rsid w:val="003C6199"/>
    <w:rsid w:val="003D098A"/>
    <w:rsid w:val="003D110E"/>
    <w:rsid w:val="003D1EEB"/>
    <w:rsid w:val="003D3273"/>
    <w:rsid w:val="003D33AC"/>
    <w:rsid w:val="003D3863"/>
    <w:rsid w:val="003D5300"/>
    <w:rsid w:val="003D66B8"/>
    <w:rsid w:val="003D729D"/>
    <w:rsid w:val="003D76DB"/>
    <w:rsid w:val="003D7EC7"/>
    <w:rsid w:val="003E0418"/>
    <w:rsid w:val="003E1602"/>
    <w:rsid w:val="003E1B1A"/>
    <w:rsid w:val="003E2175"/>
    <w:rsid w:val="003F2D88"/>
    <w:rsid w:val="003F30DF"/>
    <w:rsid w:val="003F319C"/>
    <w:rsid w:val="003F3A8B"/>
    <w:rsid w:val="003F3F94"/>
    <w:rsid w:val="003F4CAB"/>
    <w:rsid w:val="003F6C73"/>
    <w:rsid w:val="003F729B"/>
    <w:rsid w:val="003F78B8"/>
    <w:rsid w:val="00402980"/>
    <w:rsid w:val="00402BBD"/>
    <w:rsid w:val="00403204"/>
    <w:rsid w:val="0040371D"/>
    <w:rsid w:val="004040A6"/>
    <w:rsid w:val="00404290"/>
    <w:rsid w:val="004049FF"/>
    <w:rsid w:val="0040534A"/>
    <w:rsid w:val="0040539E"/>
    <w:rsid w:val="00405F30"/>
    <w:rsid w:val="00406116"/>
    <w:rsid w:val="00406705"/>
    <w:rsid w:val="00406A90"/>
    <w:rsid w:val="0041237E"/>
    <w:rsid w:val="004124F8"/>
    <w:rsid w:val="00412575"/>
    <w:rsid w:val="00412694"/>
    <w:rsid w:val="004130DB"/>
    <w:rsid w:val="004137E1"/>
    <w:rsid w:val="004144C2"/>
    <w:rsid w:val="00417C9B"/>
    <w:rsid w:val="00420DBD"/>
    <w:rsid w:val="004211A8"/>
    <w:rsid w:val="00422113"/>
    <w:rsid w:val="004223DE"/>
    <w:rsid w:val="004229F7"/>
    <w:rsid w:val="00423122"/>
    <w:rsid w:val="00423C2D"/>
    <w:rsid w:val="004249C4"/>
    <w:rsid w:val="00425E03"/>
    <w:rsid w:val="00425E14"/>
    <w:rsid w:val="00426309"/>
    <w:rsid w:val="004263B1"/>
    <w:rsid w:val="00427A76"/>
    <w:rsid w:val="00430873"/>
    <w:rsid w:val="004311E7"/>
    <w:rsid w:val="00431277"/>
    <w:rsid w:val="00431694"/>
    <w:rsid w:val="0043195E"/>
    <w:rsid w:val="00431B69"/>
    <w:rsid w:val="00431FA1"/>
    <w:rsid w:val="004325A9"/>
    <w:rsid w:val="0043363C"/>
    <w:rsid w:val="004351EB"/>
    <w:rsid w:val="004354E1"/>
    <w:rsid w:val="00437A8B"/>
    <w:rsid w:val="004401C3"/>
    <w:rsid w:val="004402D6"/>
    <w:rsid w:val="00440562"/>
    <w:rsid w:val="0044092C"/>
    <w:rsid w:val="004415DF"/>
    <w:rsid w:val="00442CB9"/>
    <w:rsid w:val="00443324"/>
    <w:rsid w:val="00443E6D"/>
    <w:rsid w:val="00445EAE"/>
    <w:rsid w:val="004464F3"/>
    <w:rsid w:val="00446883"/>
    <w:rsid w:val="00446BE4"/>
    <w:rsid w:val="004474F4"/>
    <w:rsid w:val="00447E7E"/>
    <w:rsid w:val="00447F75"/>
    <w:rsid w:val="004501A0"/>
    <w:rsid w:val="00450C5E"/>
    <w:rsid w:val="00451486"/>
    <w:rsid w:val="00451764"/>
    <w:rsid w:val="004522FE"/>
    <w:rsid w:val="004540F0"/>
    <w:rsid w:val="00454224"/>
    <w:rsid w:val="00454A36"/>
    <w:rsid w:val="00454E23"/>
    <w:rsid w:val="0045550B"/>
    <w:rsid w:val="0045558F"/>
    <w:rsid w:val="0045584E"/>
    <w:rsid w:val="00455B8B"/>
    <w:rsid w:val="00456DF0"/>
    <w:rsid w:val="004605EA"/>
    <w:rsid w:val="004608B4"/>
    <w:rsid w:val="004612E6"/>
    <w:rsid w:val="00461F46"/>
    <w:rsid w:val="004638F6"/>
    <w:rsid w:val="00464166"/>
    <w:rsid w:val="004652C6"/>
    <w:rsid w:val="00467090"/>
    <w:rsid w:val="0047009E"/>
    <w:rsid w:val="004702C9"/>
    <w:rsid w:val="00470979"/>
    <w:rsid w:val="004711EE"/>
    <w:rsid w:val="004719D2"/>
    <w:rsid w:val="00472746"/>
    <w:rsid w:val="00473CB3"/>
    <w:rsid w:val="00473DDA"/>
    <w:rsid w:val="00474160"/>
    <w:rsid w:val="004746AD"/>
    <w:rsid w:val="00474B81"/>
    <w:rsid w:val="00475F38"/>
    <w:rsid w:val="00477424"/>
    <w:rsid w:val="004776E3"/>
    <w:rsid w:val="004811A3"/>
    <w:rsid w:val="0048250F"/>
    <w:rsid w:val="00482E53"/>
    <w:rsid w:val="00483D56"/>
    <w:rsid w:val="00484314"/>
    <w:rsid w:val="00485A36"/>
    <w:rsid w:val="004861DE"/>
    <w:rsid w:val="00491717"/>
    <w:rsid w:val="00491F50"/>
    <w:rsid w:val="004926B3"/>
    <w:rsid w:val="004933C8"/>
    <w:rsid w:val="00493965"/>
    <w:rsid w:val="00494942"/>
    <w:rsid w:val="00496569"/>
    <w:rsid w:val="00496C5D"/>
    <w:rsid w:val="004A0CE7"/>
    <w:rsid w:val="004A1103"/>
    <w:rsid w:val="004A15F8"/>
    <w:rsid w:val="004A1941"/>
    <w:rsid w:val="004A281C"/>
    <w:rsid w:val="004A2CBB"/>
    <w:rsid w:val="004A38CD"/>
    <w:rsid w:val="004A45A4"/>
    <w:rsid w:val="004A4670"/>
    <w:rsid w:val="004A7112"/>
    <w:rsid w:val="004A7F60"/>
    <w:rsid w:val="004B032C"/>
    <w:rsid w:val="004B0D0B"/>
    <w:rsid w:val="004B14D7"/>
    <w:rsid w:val="004B18C9"/>
    <w:rsid w:val="004B19C4"/>
    <w:rsid w:val="004B1B0B"/>
    <w:rsid w:val="004B328D"/>
    <w:rsid w:val="004B3CC2"/>
    <w:rsid w:val="004B3E80"/>
    <w:rsid w:val="004B43EA"/>
    <w:rsid w:val="004B4A17"/>
    <w:rsid w:val="004B4E80"/>
    <w:rsid w:val="004B55E6"/>
    <w:rsid w:val="004B5E98"/>
    <w:rsid w:val="004C2CFE"/>
    <w:rsid w:val="004C3142"/>
    <w:rsid w:val="004C429C"/>
    <w:rsid w:val="004C4946"/>
    <w:rsid w:val="004C4EE6"/>
    <w:rsid w:val="004C63A2"/>
    <w:rsid w:val="004C65C6"/>
    <w:rsid w:val="004C7A6E"/>
    <w:rsid w:val="004C7A82"/>
    <w:rsid w:val="004C7D87"/>
    <w:rsid w:val="004D01E1"/>
    <w:rsid w:val="004D02EE"/>
    <w:rsid w:val="004D06D2"/>
    <w:rsid w:val="004D1566"/>
    <w:rsid w:val="004D1AF9"/>
    <w:rsid w:val="004D1C28"/>
    <w:rsid w:val="004D1D36"/>
    <w:rsid w:val="004D2F67"/>
    <w:rsid w:val="004D3540"/>
    <w:rsid w:val="004D376A"/>
    <w:rsid w:val="004D3848"/>
    <w:rsid w:val="004D41A2"/>
    <w:rsid w:val="004D41A5"/>
    <w:rsid w:val="004D45F4"/>
    <w:rsid w:val="004D51A1"/>
    <w:rsid w:val="004D5514"/>
    <w:rsid w:val="004D7C1F"/>
    <w:rsid w:val="004E0B0B"/>
    <w:rsid w:val="004E1B73"/>
    <w:rsid w:val="004E5561"/>
    <w:rsid w:val="004E5573"/>
    <w:rsid w:val="004E6686"/>
    <w:rsid w:val="004E6AA3"/>
    <w:rsid w:val="004E6B38"/>
    <w:rsid w:val="004E6E3E"/>
    <w:rsid w:val="004E7AD4"/>
    <w:rsid w:val="004F0296"/>
    <w:rsid w:val="004F08A0"/>
    <w:rsid w:val="004F0D29"/>
    <w:rsid w:val="004F1297"/>
    <w:rsid w:val="004F20D9"/>
    <w:rsid w:val="004F33D9"/>
    <w:rsid w:val="004F361D"/>
    <w:rsid w:val="004F53C6"/>
    <w:rsid w:val="004F545B"/>
    <w:rsid w:val="004F6051"/>
    <w:rsid w:val="004F6548"/>
    <w:rsid w:val="004F6C7E"/>
    <w:rsid w:val="004F71CE"/>
    <w:rsid w:val="00500AD4"/>
    <w:rsid w:val="005018C8"/>
    <w:rsid w:val="00501D74"/>
    <w:rsid w:val="00502EDA"/>
    <w:rsid w:val="00505775"/>
    <w:rsid w:val="00505DB2"/>
    <w:rsid w:val="00505FEE"/>
    <w:rsid w:val="00506507"/>
    <w:rsid w:val="00507502"/>
    <w:rsid w:val="00510B57"/>
    <w:rsid w:val="00510C53"/>
    <w:rsid w:val="00510E61"/>
    <w:rsid w:val="0051143D"/>
    <w:rsid w:val="00511514"/>
    <w:rsid w:val="005119E6"/>
    <w:rsid w:val="00512E5A"/>
    <w:rsid w:val="00513251"/>
    <w:rsid w:val="00513624"/>
    <w:rsid w:val="005143AC"/>
    <w:rsid w:val="00514F44"/>
    <w:rsid w:val="005151C9"/>
    <w:rsid w:val="0051637C"/>
    <w:rsid w:val="00520059"/>
    <w:rsid w:val="00520223"/>
    <w:rsid w:val="0052158C"/>
    <w:rsid w:val="00521CED"/>
    <w:rsid w:val="0052319B"/>
    <w:rsid w:val="005243C9"/>
    <w:rsid w:val="0052455C"/>
    <w:rsid w:val="0052456F"/>
    <w:rsid w:val="0052477D"/>
    <w:rsid w:val="0052577A"/>
    <w:rsid w:val="005258A4"/>
    <w:rsid w:val="00526CB4"/>
    <w:rsid w:val="00527343"/>
    <w:rsid w:val="00527AFC"/>
    <w:rsid w:val="005316B3"/>
    <w:rsid w:val="005316ED"/>
    <w:rsid w:val="00532AEE"/>
    <w:rsid w:val="00532BA1"/>
    <w:rsid w:val="005338B9"/>
    <w:rsid w:val="00533D68"/>
    <w:rsid w:val="00536853"/>
    <w:rsid w:val="00537B53"/>
    <w:rsid w:val="0054049F"/>
    <w:rsid w:val="00540E87"/>
    <w:rsid w:val="0054212B"/>
    <w:rsid w:val="0054240C"/>
    <w:rsid w:val="00544DC1"/>
    <w:rsid w:val="00545ECF"/>
    <w:rsid w:val="0054740B"/>
    <w:rsid w:val="00547888"/>
    <w:rsid w:val="00550518"/>
    <w:rsid w:val="00553215"/>
    <w:rsid w:val="005535DE"/>
    <w:rsid w:val="00553F4E"/>
    <w:rsid w:val="005543DC"/>
    <w:rsid w:val="00554461"/>
    <w:rsid w:val="005547EC"/>
    <w:rsid w:val="00555B1D"/>
    <w:rsid w:val="005564BA"/>
    <w:rsid w:val="00557D51"/>
    <w:rsid w:val="00560F74"/>
    <w:rsid w:val="005612CE"/>
    <w:rsid w:val="00561325"/>
    <w:rsid w:val="00561BAF"/>
    <w:rsid w:val="005627BC"/>
    <w:rsid w:val="00563DC8"/>
    <w:rsid w:val="005663F4"/>
    <w:rsid w:val="00570164"/>
    <w:rsid w:val="00570452"/>
    <w:rsid w:val="0057050D"/>
    <w:rsid w:val="00570682"/>
    <w:rsid w:val="00571D3F"/>
    <w:rsid w:val="00573698"/>
    <w:rsid w:val="00573DF6"/>
    <w:rsid w:val="005747E8"/>
    <w:rsid w:val="005749FF"/>
    <w:rsid w:val="00574F8B"/>
    <w:rsid w:val="00574FE4"/>
    <w:rsid w:val="005764C5"/>
    <w:rsid w:val="00577FE5"/>
    <w:rsid w:val="00580503"/>
    <w:rsid w:val="0058263B"/>
    <w:rsid w:val="00583AA0"/>
    <w:rsid w:val="00585DD7"/>
    <w:rsid w:val="005865BF"/>
    <w:rsid w:val="00587838"/>
    <w:rsid w:val="0059095D"/>
    <w:rsid w:val="00592476"/>
    <w:rsid w:val="00592532"/>
    <w:rsid w:val="0059283B"/>
    <w:rsid w:val="00592B48"/>
    <w:rsid w:val="005940FC"/>
    <w:rsid w:val="00594752"/>
    <w:rsid w:val="00594A81"/>
    <w:rsid w:val="00595300"/>
    <w:rsid w:val="0059537D"/>
    <w:rsid w:val="0059567F"/>
    <w:rsid w:val="00596B28"/>
    <w:rsid w:val="00596C03"/>
    <w:rsid w:val="00597F37"/>
    <w:rsid w:val="005A048A"/>
    <w:rsid w:val="005A203A"/>
    <w:rsid w:val="005A23C7"/>
    <w:rsid w:val="005A266C"/>
    <w:rsid w:val="005A2D29"/>
    <w:rsid w:val="005A30E1"/>
    <w:rsid w:val="005A3710"/>
    <w:rsid w:val="005A4369"/>
    <w:rsid w:val="005A44BE"/>
    <w:rsid w:val="005A48F3"/>
    <w:rsid w:val="005A4F78"/>
    <w:rsid w:val="005A6572"/>
    <w:rsid w:val="005A71A9"/>
    <w:rsid w:val="005A745F"/>
    <w:rsid w:val="005A7612"/>
    <w:rsid w:val="005B1CC5"/>
    <w:rsid w:val="005B2A69"/>
    <w:rsid w:val="005B395B"/>
    <w:rsid w:val="005B3C4B"/>
    <w:rsid w:val="005B4860"/>
    <w:rsid w:val="005B4EE7"/>
    <w:rsid w:val="005B5348"/>
    <w:rsid w:val="005B5904"/>
    <w:rsid w:val="005B5D42"/>
    <w:rsid w:val="005B6F09"/>
    <w:rsid w:val="005B7120"/>
    <w:rsid w:val="005B7CAA"/>
    <w:rsid w:val="005C0751"/>
    <w:rsid w:val="005C2DB4"/>
    <w:rsid w:val="005C2F6C"/>
    <w:rsid w:val="005C5221"/>
    <w:rsid w:val="005C5F13"/>
    <w:rsid w:val="005C6C6A"/>
    <w:rsid w:val="005D03E4"/>
    <w:rsid w:val="005D08C0"/>
    <w:rsid w:val="005D33FB"/>
    <w:rsid w:val="005D4DC7"/>
    <w:rsid w:val="005D6C91"/>
    <w:rsid w:val="005D7E8E"/>
    <w:rsid w:val="005E2EB4"/>
    <w:rsid w:val="005E345D"/>
    <w:rsid w:val="005E36B5"/>
    <w:rsid w:val="005E378B"/>
    <w:rsid w:val="005E3F49"/>
    <w:rsid w:val="005E4619"/>
    <w:rsid w:val="005E49C4"/>
    <w:rsid w:val="005E62C8"/>
    <w:rsid w:val="005E6A3D"/>
    <w:rsid w:val="005E6B48"/>
    <w:rsid w:val="005E6DF0"/>
    <w:rsid w:val="005E7B45"/>
    <w:rsid w:val="005F269C"/>
    <w:rsid w:val="005F458F"/>
    <w:rsid w:val="005F5CBF"/>
    <w:rsid w:val="005F69D1"/>
    <w:rsid w:val="005F74FD"/>
    <w:rsid w:val="00601FCD"/>
    <w:rsid w:val="00602DA9"/>
    <w:rsid w:val="00602E61"/>
    <w:rsid w:val="00603D68"/>
    <w:rsid w:val="00607A1E"/>
    <w:rsid w:val="00607DA2"/>
    <w:rsid w:val="006112A6"/>
    <w:rsid w:val="0061149C"/>
    <w:rsid w:val="006142DD"/>
    <w:rsid w:val="00614D08"/>
    <w:rsid w:val="0061611E"/>
    <w:rsid w:val="00616E38"/>
    <w:rsid w:val="00617139"/>
    <w:rsid w:val="00621C08"/>
    <w:rsid w:val="00622398"/>
    <w:rsid w:val="00622968"/>
    <w:rsid w:val="00624D10"/>
    <w:rsid w:val="00624F8E"/>
    <w:rsid w:val="006252FE"/>
    <w:rsid w:val="00626F73"/>
    <w:rsid w:val="006303F9"/>
    <w:rsid w:val="00630FC6"/>
    <w:rsid w:val="006315ED"/>
    <w:rsid w:val="00631F60"/>
    <w:rsid w:val="006325B8"/>
    <w:rsid w:val="00634617"/>
    <w:rsid w:val="006350B3"/>
    <w:rsid w:val="00635680"/>
    <w:rsid w:val="00635A8F"/>
    <w:rsid w:val="00637AA8"/>
    <w:rsid w:val="00640C5D"/>
    <w:rsid w:val="00640F25"/>
    <w:rsid w:val="00640F62"/>
    <w:rsid w:val="00642E8C"/>
    <w:rsid w:val="006438B5"/>
    <w:rsid w:val="00643CF2"/>
    <w:rsid w:val="0064448D"/>
    <w:rsid w:val="006453E1"/>
    <w:rsid w:val="00645A08"/>
    <w:rsid w:val="00646C1D"/>
    <w:rsid w:val="00647533"/>
    <w:rsid w:val="006503E8"/>
    <w:rsid w:val="00652434"/>
    <w:rsid w:val="0065269A"/>
    <w:rsid w:val="00652AF5"/>
    <w:rsid w:val="00652E4E"/>
    <w:rsid w:val="00653144"/>
    <w:rsid w:val="006531BE"/>
    <w:rsid w:val="00653FDD"/>
    <w:rsid w:val="00654263"/>
    <w:rsid w:val="00655060"/>
    <w:rsid w:val="0065531D"/>
    <w:rsid w:val="006566AF"/>
    <w:rsid w:val="0065725F"/>
    <w:rsid w:val="00657584"/>
    <w:rsid w:val="00660933"/>
    <w:rsid w:val="00660ADC"/>
    <w:rsid w:val="006615D7"/>
    <w:rsid w:val="0066185B"/>
    <w:rsid w:val="00661A89"/>
    <w:rsid w:val="0066256E"/>
    <w:rsid w:val="006638D1"/>
    <w:rsid w:val="00665097"/>
    <w:rsid w:val="0066520F"/>
    <w:rsid w:val="00666E67"/>
    <w:rsid w:val="00670E30"/>
    <w:rsid w:val="006713B4"/>
    <w:rsid w:val="00672F00"/>
    <w:rsid w:val="0067309C"/>
    <w:rsid w:val="0067391F"/>
    <w:rsid w:val="00673CB0"/>
    <w:rsid w:val="006756D9"/>
    <w:rsid w:val="00676A0D"/>
    <w:rsid w:val="00677520"/>
    <w:rsid w:val="0067771A"/>
    <w:rsid w:val="00677BCC"/>
    <w:rsid w:val="00680350"/>
    <w:rsid w:val="00680B6B"/>
    <w:rsid w:val="0068101B"/>
    <w:rsid w:val="00681EA5"/>
    <w:rsid w:val="00682C20"/>
    <w:rsid w:val="00682F81"/>
    <w:rsid w:val="0068302D"/>
    <w:rsid w:val="00683A4E"/>
    <w:rsid w:val="00684A64"/>
    <w:rsid w:val="0068529F"/>
    <w:rsid w:val="00686A0E"/>
    <w:rsid w:val="00686DB9"/>
    <w:rsid w:val="0068781E"/>
    <w:rsid w:val="00690C69"/>
    <w:rsid w:val="0069240C"/>
    <w:rsid w:val="00694507"/>
    <w:rsid w:val="006962F6"/>
    <w:rsid w:val="006964F8"/>
    <w:rsid w:val="0069678E"/>
    <w:rsid w:val="00696967"/>
    <w:rsid w:val="00696EA2"/>
    <w:rsid w:val="0069743D"/>
    <w:rsid w:val="006A07A6"/>
    <w:rsid w:val="006A1318"/>
    <w:rsid w:val="006A1846"/>
    <w:rsid w:val="006A2A0C"/>
    <w:rsid w:val="006A374E"/>
    <w:rsid w:val="006A4084"/>
    <w:rsid w:val="006A4383"/>
    <w:rsid w:val="006A57BA"/>
    <w:rsid w:val="006A5DEA"/>
    <w:rsid w:val="006A6490"/>
    <w:rsid w:val="006A68D4"/>
    <w:rsid w:val="006A6A97"/>
    <w:rsid w:val="006A734C"/>
    <w:rsid w:val="006B3110"/>
    <w:rsid w:val="006B3462"/>
    <w:rsid w:val="006B5F92"/>
    <w:rsid w:val="006B6E33"/>
    <w:rsid w:val="006B78AC"/>
    <w:rsid w:val="006C100A"/>
    <w:rsid w:val="006C26E8"/>
    <w:rsid w:val="006C3092"/>
    <w:rsid w:val="006C3639"/>
    <w:rsid w:val="006C5443"/>
    <w:rsid w:val="006C5800"/>
    <w:rsid w:val="006C6139"/>
    <w:rsid w:val="006C6FCD"/>
    <w:rsid w:val="006D0262"/>
    <w:rsid w:val="006D094A"/>
    <w:rsid w:val="006D2536"/>
    <w:rsid w:val="006D2D72"/>
    <w:rsid w:val="006D2E3A"/>
    <w:rsid w:val="006D30B5"/>
    <w:rsid w:val="006D36D5"/>
    <w:rsid w:val="006D5DAA"/>
    <w:rsid w:val="006D7178"/>
    <w:rsid w:val="006D72BF"/>
    <w:rsid w:val="006D733B"/>
    <w:rsid w:val="006E080C"/>
    <w:rsid w:val="006E1875"/>
    <w:rsid w:val="006E25C8"/>
    <w:rsid w:val="006E41D5"/>
    <w:rsid w:val="006E469B"/>
    <w:rsid w:val="006E5760"/>
    <w:rsid w:val="006E5E84"/>
    <w:rsid w:val="006F065F"/>
    <w:rsid w:val="006F0E55"/>
    <w:rsid w:val="006F0F0F"/>
    <w:rsid w:val="006F2036"/>
    <w:rsid w:val="006F2287"/>
    <w:rsid w:val="006F264F"/>
    <w:rsid w:val="006F30A7"/>
    <w:rsid w:val="006F3604"/>
    <w:rsid w:val="006F36E4"/>
    <w:rsid w:val="006F3D75"/>
    <w:rsid w:val="006F3F08"/>
    <w:rsid w:val="006F5A28"/>
    <w:rsid w:val="006F5ACF"/>
    <w:rsid w:val="006F5C96"/>
    <w:rsid w:val="006F6100"/>
    <w:rsid w:val="006F7E6C"/>
    <w:rsid w:val="007001F3"/>
    <w:rsid w:val="00702E56"/>
    <w:rsid w:val="00702F5D"/>
    <w:rsid w:val="00703D5F"/>
    <w:rsid w:val="00703F0F"/>
    <w:rsid w:val="007040F9"/>
    <w:rsid w:val="007049CA"/>
    <w:rsid w:val="00706287"/>
    <w:rsid w:val="00706AB7"/>
    <w:rsid w:val="00706EDD"/>
    <w:rsid w:val="0070734E"/>
    <w:rsid w:val="00710E59"/>
    <w:rsid w:val="0071105C"/>
    <w:rsid w:val="00711CCF"/>
    <w:rsid w:val="00711FA3"/>
    <w:rsid w:val="00712F18"/>
    <w:rsid w:val="00714128"/>
    <w:rsid w:val="00715726"/>
    <w:rsid w:val="00717717"/>
    <w:rsid w:val="00717D97"/>
    <w:rsid w:val="00720115"/>
    <w:rsid w:val="0072086B"/>
    <w:rsid w:val="007224ED"/>
    <w:rsid w:val="00722779"/>
    <w:rsid w:val="00723617"/>
    <w:rsid w:val="007236BE"/>
    <w:rsid w:val="00723E79"/>
    <w:rsid w:val="007245CA"/>
    <w:rsid w:val="00724769"/>
    <w:rsid w:val="00724892"/>
    <w:rsid w:val="007255B1"/>
    <w:rsid w:val="007304EC"/>
    <w:rsid w:val="007305C0"/>
    <w:rsid w:val="00730A7C"/>
    <w:rsid w:val="00731214"/>
    <w:rsid w:val="007317D8"/>
    <w:rsid w:val="0073192F"/>
    <w:rsid w:val="00732582"/>
    <w:rsid w:val="00732BFA"/>
    <w:rsid w:val="00734D2F"/>
    <w:rsid w:val="00735BF4"/>
    <w:rsid w:val="00735F8F"/>
    <w:rsid w:val="0073695F"/>
    <w:rsid w:val="007373BD"/>
    <w:rsid w:val="007379A8"/>
    <w:rsid w:val="00740D63"/>
    <w:rsid w:val="00740F67"/>
    <w:rsid w:val="007411CF"/>
    <w:rsid w:val="00741D14"/>
    <w:rsid w:val="00741FC1"/>
    <w:rsid w:val="0074205D"/>
    <w:rsid w:val="007432D4"/>
    <w:rsid w:val="00743D00"/>
    <w:rsid w:val="007447E9"/>
    <w:rsid w:val="00750397"/>
    <w:rsid w:val="00752B20"/>
    <w:rsid w:val="00752C60"/>
    <w:rsid w:val="00753D50"/>
    <w:rsid w:val="00755454"/>
    <w:rsid w:val="0075734A"/>
    <w:rsid w:val="0075746F"/>
    <w:rsid w:val="00760092"/>
    <w:rsid w:val="007601E8"/>
    <w:rsid w:val="007604D2"/>
    <w:rsid w:val="00760EED"/>
    <w:rsid w:val="00761973"/>
    <w:rsid w:val="00761A55"/>
    <w:rsid w:val="00762989"/>
    <w:rsid w:val="00762B63"/>
    <w:rsid w:val="007637D3"/>
    <w:rsid w:val="00766A20"/>
    <w:rsid w:val="00766ED3"/>
    <w:rsid w:val="007670AB"/>
    <w:rsid w:val="00767E1A"/>
    <w:rsid w:val="00770875"/>
    <w:rsid w:val="00771693"/>
    <w:rsid w:val="00772B49"/>
    <w:rsid w:val="00773C74"/>
    <w:rsid w:val="00774CB2"/>
    <w:rsid w:val="00774CC1"/>
    <w:rsid w:val="00775178"/>
    <w:rsid w:val="00776021"/>
    <w:rsid w:val="00776FB7"/>
    <w:rsid w:val="00777633"/>
    <w:rsid w:val="00780B3E"/>
    <w:rsid w:val="007826DF"/>
    <w:rsid w:val="00782D2A"/>
    <w:rsid w:val="00782F27"/>
    <w:rsid w:val="0078498E"/>
    <w:rsid w:val="00784E0A"/>
    <w:rsid w:val="007855B1"/>
    <w:rsid w:val="007857F6"/>
    <w:rsid w:val="00785995"/>
    <w:rsid w:val="00786EC3"/>
    <w:rsid w:val="00791084"/>
    <w:rsid w:val="00791DD7"/>
    <w:rsid w:val="00792351"/>
    <w:rsid w:val="007932E3"/>
    <w:rsid w:val="00793431"/>
    <w:rsid w:val="00793B92"/>
    <w:rsid w:val="00793EDF"/>
    <w:rsid w:val="00795658"/>
    <w:rsid w:val="00795853"/>
    <w:rsid w:val="00795A52"/>
    <w:rsid w:val="00795BE7"/>
    <w:rsid w:val="00795CCB"/>
    <w:rsid w:val="00797929"/>
    <w:rsid w:val="007A0843"/>
    <w:rsid w:val="007A1233"/>
    <w:rsid w:val="007A2CA6"/>
    <w:rsid w:val="007A317F"/>
    <w:rsid w:val="007A35C9"/>
    <w:rsid w:val="007A3DD4"/>
    <w:rsid w:val="007A4C1B"/>
    <w:rsid w:val="007A544E"/>
    <w:rsid w:val="007A624E"/>
    <w:rsid w:val="007A627E"/>
    <w:rsid w:val="007A65DB"/>
    <w:rsid w:val="007A6D19"/>
    <w:rsid w:val="007A7B65"/>
    <w:rsid w:val="007A7C60"/>
    <w:rsid w:val="007A7CB6"/>
    <w:rsid w:val="007A7DC6"/>
    <w:rsid w:val="007B04D1"/>
    <w:rsid w:val="007B13AA"/>
    <w:rsid w:val="007B3E34"/>
    <w:rsid w:val="007B46BA"/>
    <w:rsid w:val="007B4AD9"/>
    <w:rsid w:val="007B5251"/>
    <w:rsid w:val="007B5E51"/>
    <w:rsid w:val="007B616C"/>
    <w:rsid w:val="007B623C"/>
    <w:rsid w:val="007B73CC"/>
    <w:rsid w:val="007C0F3C"/>
    <w:rsid w:val="007C12F1"/>
    <w:rsid w:val="007C1503"/>
    <w:rsid w:val="007C1663"/>
    <w:rsid w:val="007C24D3"/>
    <w:rsid w:val="007C2A95"/>
    <w:rsid w:val="007C55EE"/>
    <w:rsid w:val="007C6869"/>
    <w:rsid w:val="007C707F"/>
    <w:rsid w:val="007D1BE8"/>
    <w:rsid w:val="007D20F3"/>
    <w:rsid w:val="007D2262"/>
    <w:rsid w:val="007D4992"/>
    <w:rsid w:val="007D5F4F"/>
    <w:rsid w:val="007D5F9F"/>
    <w:rsid w:val="007D621D"/>
    <w:rsid w:val="007D7716"/>
    <w:rsid w:val="007D7AB1"/>
    <w:rsid w:val="007D7FA6"/>
    <w:rsid w:val="007E0BF4"/>
    <w:rsid w:val="007E11C6"/>
    <w:rsid w:val="007E1270"/>
    <w:rsid w:val="007E2175"/>
    <w:rsid w:val="007E2537"/>
    <w:rsid w:val="007E29A3"/>
    <w:rsid w:val="007E5419"/>
    <w:rsid w:val="007E5449"/>
    <w:rsid w:val="007E6E9F"/>
    <w:rsid w:val="007E772E"/>
    <w:rsid w:val="007F096D"/>
    <w:rsid w:val="007F0FEC"/>
    <w:rsid w:val="007F1032"/>
    <w:rsid w:val="007F15AF"/>
    <w:rsid w:val="007F18DA"/>
    <w:rsid w:val="007F205B"/>
    <w:rsid w:val="007F2F54"/>
    <w:rsid w:val="007F4A75"/>
    <w:rsid w:val="007F4AA4"/>
    <w:rsid w:val="007F6A61"/>
    <w:rsid w:val="007F7519"/>
    <w:rsid w:val="0080076D"/>
    <w:rsid w:val="00801949"/>
    <w:rsid w:val="0080199A"/>
    <w:rsid w:val="00803564"/>
    <w:rsid w:val="00804378"/>
    <w:rsid w:val="0080473F"/>
    <w:rsid w:val="00804E87"/>
    <w:rsid w:val="00804F37"/>
    <w:rsid w:val="00805E49"/>
    <w:rsid w:val="00805EB4"/>
    <w:rsid w:val="00806E51"/>
    <w:rsid w:val="00810360"/>
    <w:rsid w:val="008132F6"/>
    <w:rsid w:val="0081494D"/>
    <w:rsid w:val="00814AE9"/>
    <w:rsid w:val="008163CD"/>
    <w:rsid w:val="00816968"/>
    <w:rsid w:val="00816C6B"/>
    <w:rsid w:val="00816EB0"/>
    <w:rsid w:val="0081715B"/>
    <w:rsid w:val="008171CE"/>
    <w:rsid w:val="0081763D"/>
    <w:rsid w:val="008178D6"/>
    <w:rsid w:val="00820223"/>
    <w:rsid w:val="00820DF1"/>
    <w:rsid w:val="00820E5A"/>
    <w:rsid w:val="00822593"/>
    <w:rsid w:val="00823C90"/>
    <w:rsid w:val="00824DB6"/>
    <w:rsid w:val="008319DE"/>
    <w:rsid w:val="00832128"/>
    <w:rsid w:val="008333FF"/>
    <w:rsid w:val="00833AAE"/>
    <w:rsid w:val="00835745"/>
    <w:rsid w:val="00836197"/>
    <w:rsid w:val="008364AB"/>
    <w:rsid w:val="008366FA"/>
    <w:rsid w:val="008368BB"/>
    <w:rsid w:val="00837001"/>
    <w:rsid w:val="00841B0B"/>
    <w:rsid w:val="00843F74"/>
    <w:rsid w:val="0084400A"/>
    <w:rsid w:val="0084423C"/>
    <w:rsid w:val="008443D5"/>
    <w:rsid w:val="00844D3C"/>
    <w:rsid w:val="00845D5C"/>
    <w:rsid w:val="00846259"/>
    <w:rsid w:val="008465F4"/>
    <w:rsid w:val="008468F6"/>
    <w:rsid w:val="00847606"/>
    <w:rsid w:val="008503DF"/>
    <w:rsid w:val="00850D75"/>
    <w:rsid w:val="00850E83"/>
    <w:rsid w:val="00850FD4"/>
    <w:rsid w:val="0085241A"/>
    <w:rsid w:val="00852C9C"/>
    <w:rsid w:val="00852DEA"/>
    <w:rsid w:val="00854217"/>
    <w:rsid w:val="0085421D"/>
    <w:rsid w:val="00854B03"/>
    <w:rsid w:val="00854DA8"/>
    <w:rsid w:val="0085596F"/>
    <w:rsid w:val="00856ECE"/>
    <w:rsid w:val="0086058E"/>
    <w:rsid w:val="00861FE4"/>
    <w:rsid w:val="00862092"/>
    <w:rsid w:val="008630B2"/>
    <w:rsid w:val="00863D81"/>
    <w:rsid w:val="008647DC"/>
    <w:rsid w:val="00864927"/>
    <w:rsid w:val="00864F10"/>
    <w:rsid w:val="00866503"/>
    <w:rsid w:val="00866DA7"/>
    <w:rsid w:val="00870566"/>
    <w:rsid w:val="0087090C"/>
    <w:rsid w:val="00870FAD"/>
    <w:rsid w:val="0087186C"/>
    <w:rsid w:val="00872BC7"/>
    <w:rsid w:val="00872F84"/>
    <w:rsid w:val="0087341C"/>
    <w:rsid w:val="00876096"/>
    <w:rsid w:val="008765AB"/>
    <w:rsid w:val="0087718F"/>
    <w:rsid w:val="00877D0A"/>
    <w:rsid w:val="0088047A"/>
    <w:rsid w:val="00880B35"/>
    <w:rsid w:val="0088156A"/>
    <w:rsid w:val="008823DB"/>
    <w:rsid w:val="00883B39"/>
    <w:rsid w:val="00883E55"/>
    <w:rsid w:val="00883EBC"/>
    <w:rsid w:val="00884605"/>
    <w:rsid w:val="0089047C"/>
    <w:rsid w:val="008918A4"/>
    <w:rsid w:val="00891FCD"/>
    <w:rsid w:val="008927DC"/>
    <w:rsid w:val="008927E3"/>
    <w:rsid w:val="00894A39"/>
    <w:rsid w:val="0089579F"/>
    <w:rsid w:val="00895E97"/>
    <w:rsid w:val="00896F2D"/>
    <w:rsid w:val="00897C75"/>
    <w:rsid w:val="008A0150"/>
    <w:rsid w:val="008A02B4"/>
    <w:rsid w:val="008A181D"/>
    <w:rsid w:val="008A2BFD"/>
    <w:rsid w:val="008A798A"/>
    <w:rsid w:val="008A79EE"/>
    <w:rsid w:val="008A7EE2"/>
    <w:rsid w:val="008B0194"/>
    <w:rsid w:val="008B0918"/>
    <w:rsid w:val="008B0DC9"/>
    <w:rsid w:val="008B1019"/>
    <w:rsid w:val="008B2CF4"/>
    <w:rsid w:val="008B3857"/>
    <w:rsid w:val="008B4B8C"/>
    <w:rsid w:val="008B5833"/>
    <w:rsid w:val="008B7F9C"/>
    <w:rsid w:val="008C0A23"/>
    <w:rsid w:val="008C1133"/>
    <w:rsid w:val="008C162A"/>
    <w:rsid w:val="008C1DFE"/>
    <w:rsid w:val="008C2C9A"/>
    <w:rsid w:val="008C2CCF"/>
    <w:rsid w:val="008C2F12"/>
    <w:rsid w:val="008C4D49"/>
    <w:rsid w:val="008C5AE4"/>
    <w:rsid w:val="008C6D61"/>
    <w:rsid w:val="008D14E0"/>
    <w:rsid w:val="008D157E"/>
    <w:rsid w:val="008D1F56"/>
    <w:rsid w:val="008D4FB5"/>
    <w:rsid w:val="008D752C"/>
    <w:rsid w:val="008D7EC7"/>
    <w:rsid w:val="008E027A"/>
    <w:rsid w:val="008E0EE2"/>
    <w:rsid w:val="008E1597"/>
    <w:rsid w:val="008E1AD6"/>
    <w:rsid w:val="008E1BB1"/>
    <w:rsid w:val="008E20F3"/>
    <w:rsid w:val="008E26F8"/>
    <w:rsid w:val="008E30AD"/>
    <w:rsid w:val="008E34A0"/>
    <w:rsid w:val="008E4899"/>
    <w:rsid w:val="008E4D30"/>
    <w:rsid w:val="008E5618"/>
    <w:rsid w:val="008E5B39"/>
    <w:rsid w:val="008F0509"/>
    <w:rsid w:val="008F09FD"/>
    <w:rsid w:val="008F0B00"/>
    <w:rsid w:val="008F15A1"/>
    <w:rsid w:val="008F1971"/>
    <w:rsid w:val="008F20AB"/>
    <w:rsid w:val="008F2448"/>
    <w:rsid w:val="008F253D"/>
    <w:rsid w:val="008F29F7"/>
    <w:rsid w:val="008F32F2"/>
    <w:rsid w:val="008F4003"/>
    <w:rsid w:val="008F4BF1"/>
    <w:rsid w:val="008F4C9E"/>
    <w:rsid w:val="008F635C"/>
    <w:rsid w:val="008F6988"/>
    <w:rsid w:val="008F6CD1"/>
    <w:rsid w:val="009010CF"/>
    <w:rsid w:val="00903345"/>
    <w:rsid w:val="00903958"/>
    <w:rsid w:val="00904CA9"/>
    <w:rsid w:val="009057A6"/>
    <w:rsid w:val="009062D9"/>
    <w:rsid w:val="00906AEA"/>
    <w:rsid w:val="00907719"/>
    <w:rsid w:val="009121AE"/>
    <w:rsid w:val="00912278"/>
    <w:rsid w:val="00913713"/>
    <w:rsid w:val="00914A93"/>
    <w:rsid w:val="00915400"/>
    <w:rsid w:val="009169A6"/>
    <w:rsid w:val="00916DC7"/>
    <w:rsid w:val="00921458"/>
    <w:rsid w:val="00923D78"/>
    <w:rsid w:val="00924D38"/>
    <w:rsid w:val="009262B9"/>
    <w:rsid w:val="00926764"/>
    <w:rsid w:val="009267ED"/>
    <w:rsid w:val="00926886"/>
    <w:rsid w:val="00927596"/>
    <w:rsid w:val="00930437"/>
    <w:rsid w:val="00930BD9"/>
    <w:rsid w:val="0093165C"/>
    <w:rsid w:val="00931775"/>
    <w:rsid w:val="00932BED"/>
    <w:rsid w:val="009339B7"/>
    <w:rsid w:val="00934933"/>
    <w:rsid w:val="00935657"/>
    <w:rsid w:val="00935E7B"/>
    <w:rsid w:val="00935FF0"/>
    <w:rsid w:val="00936636"/>
    <w:rsid w:val="009366B7"/>
    <w:rsid w:val="00936813"/>
    <w:rsid w:val="00936D14"/>
    <w:rsid w:val="00937968"/>
    <w:rsid w:val="009405EC"/>
    <w:rsid w:val="00940936"/>
    <w:rsid w:val="0094111E"/>
    <w:rsid w:val="00941378"/>
    <w:rsid w:val="00941CB8"/>
    <w:rsid w:val="00942418"/>
    <w:rsid w:val="00942805"/>
    <w:rsid w:val="00944F79"/>
    <w:rsid w:val="00945280"/>
    <w:rsid w:val="00945FA8"/>
    <w:rsid w:val="00947094"/>
    <w:rsid w:val="0094779D"/>
    <w:rsid w:val="009505C1"/>
    <w:rsid w:val="0095069B"/>
    <w:rsid w:val="00952031"/>
    <w:rsid w:val="00952281"/>
    <w:rsid w:val="009523D2"/>
    <w:rsid w:val="009525FE"/>
    <w:rsid w:val="0095278F"/>
    <w:rsid w:val="00953913"/>
    <w:rsid w:val="00953AAA"/>
    <w:rsid w:val="009568AB"/>
    <w:rsid w:val="0095733A"/>
    <w:rsid w:val="00957608"/>
    <w:rsid w:val="00960EA3"/>
    <w:rsid w:val="00961971"/>
    <w:rsid w:val="00962464"/>
    <w:rsid w:val="00962573"/>
    <w:rsid w:val="00963D55"/>
    <w:rsid w:val="00963F1D"/>
    <w:rsid w:val="00964731"/>
    <w:rsid w:val="00964D87"/>
    <w:rsid w:val="00965903"/>
    <w:rsid w:val="00970D0E"/>
    <w:rsid w:val="00970F85"/>
    <w:rsid w:val="00971CA7"/>
    <w:rsid w:val="00973311"/>
    <w:rsid w:val="00973506"/>
    <w:rsid w:val="00973D86"/>
    <w:rsid w:val="009755B6"/>
    <w:rsid w:val="00976BE1"/>
    <w:rsid w:val="00980332"/>
    <w:rsid w:val="00980BFD"/>
    <w:rsid w:val="00980CF5"/>
    <w:rsid w:val="00981117"/>
    <w:rsid w:val="009814D9"/>
    <w:rsid w:val="00981641"/>
    <w:rsid w:val="00982907"/>
    <w:rsid w:val="00983289"/>
    <w:rsid w:val="00983457"/>
    <w:rsid w:val="0098399D"/>
    <w:rsid w:val="00984D6E"/>
    <w:rsid w:val="0098582B"/>
    <w:rsid w:val="009864B1"/>
    <w:rsid w:val="009869C8"/>
    <w:rsid w:val="00987145"/>
    <w:rsid w:val="00987955"/>
    <w:rsid w:val="00991185"/>
    <w:rsid w:val="00991AAB"/>
    <w:rsid w:val="00992479"/>
    <w:rsid w:val="00992CCA"/>
    <w:rsid w:val="00994A6E"/>
    <w:rsid w:val="009951E8"/>
    <w:rsid w:val="00996C40"/>
    <w:rsid w:val="00997128"/>
    <w:rsid w:val="009972BC"/>
    <w:rsid w:val="009A0507"/>
    <w:rsid w:val="009A0B3C"/>
    <w:rsid w:val="009A0BF0"/>
    <w:rsid w:val="009A1E38"/>
    <w:rsid w:val="009A200E"/>
    <w:rsid w:val="009A236E"/>
    <w:rsid w:val="009A2880"/>
    <w:rsid w:val="009A3D10"/>
    <w:rsid w:val="009A50B8"/>
    <w:rsid w:val="009A5580"/>
    <w:rsid w:val="009A55EB"/>
    <w:rsid w:val="009A65AB"/>
    <w:rsid w:val="009A68D6"/>
    <w:rsid w:val="009A7FAB"/>
    <w:rsid w:val="009B01A1"/>
    <w:rsid w:val="009B0562"/>
    <w:rsid w:val="009B0CDA"/>
    <w:rsid w:val="009B13FB"/>
    <w:rsid w:val="009B221B"/>
    <w:rsid w:val="009B2314"/>
    <w:rsid w:val="009B349E"/>
    <w:rsid w:val="009B3888"/>
    <w:rsid w:val="009B3F5E"/>
    <w:rsid w:val="009B45DD"/>
    <w:rsid w:val="009B4D65"/>
    <w:rsid w:val="009B4FD2"/>
    <w:rsid w:val="009B52D5"/>
    <w:rsid w:val="009B59A4"/>
    <w:rsid w:val="009B7360"/>
    <w:rsid w:val="009C0E8C"/>
    <w:rsid w:val="009C101F"/>
    <w:rsid w:val="009C1E34"/>
    <w:rsid w:val="009C1E82"/>
    <w:rsid w:val="009C2663"/>
    <w:rsid w:val="009C428F"/>
    <w:rsid w:val="009C4B89"/>
    <w:rsid w:val="009C685D"/>
    <w:rsid w:val="009C6B2D"/>
    <w:rsid w:val="009D1898"/>
    <w:rsid w:val="009D2418"/>
    <w:rsid w:val="009D2B8A"/>
    <w:rsid w:val="009D493E"/>
    <w:rsid w:val="009D6A1E"/>
    <w:rsid w:val="009E0A16"/>
    <w:rsid w:val="009E162E"/>
    <w:rsid w:val="009E17B5"/>
    <w:rsid w:val="009E21E9"/>
    <w:rsid w:val="009E36CC"/>
    <w:rsid w:val="009E3FBC"/>
    <w:rsid w:val="009E4671"/>
    <w:rsid w:val="009E5008"/>
    <w:rsid w:val="009E53FF"/>
    <w:rsid w:val="009E543B"/>
    <w:rsid w:val="009E57FE"/>
    <w:rsid w:val="009E6003"/>
    <w:rsid w:val="009E65E3"/>
    <w:rsid w:val="009E6F69"/>
    <w:rsid w:val="009E73B6"/>
    <w:rsid w:val="009E7B39"/>
    <w:rsid w:val="009F0177"/>
    <w:rsid w:val="009F0ADE"/>
    <w:rsid w:val="009F0BDD"/>
    <w:rsid w:val="009F239A"/>
    <w:rsid w:val="009F3ED8"/>
    <w:rsid w:val="009F4503"/>
    <w:rsid w:val="009F6CCE"/>
    <w:rsid w:val="009F7264"/>
    <w:rsid w:val="009F770B"/>
    <w:rsid w:val="009F77F1"/>
    <w:rsid w:val="00A0245F"/>
    <w:rsid w:val="00A02A5F"/>
    <w:rsid w:val="00A02AD9"/>
    <w:rsid w:val="00A0316E"/>
    <w:rsid w:val="00A04EEE"/>
    <w:rsid w:val="00A05393"/>
    <w:rsid w:val="00A06D05"/>
    <w:rsid w:val="00A1041A"/>
    <w:rsid w:val="00A10535"/>
    <w:rsid w:val="00A1161E"/>
    <w:rsid w:val="00A139C3"/>
    <w:rsid w:val="00A13BB0"/>
    <w:rsid w:val="00A13DCC"/>
    <w:rsid w:val="00A14D99"/>
    <w:rsid w:val="00A157F0"/>
    <w:rsid w:val="00A16273"/>
    <w:rsid w:val="00A172DF"/>
    <w:rsid w:val="00A21376"/>
    <w:rsid w:val="00A2168F"/>
    <w:rsid w:val="00A217A7"/>
    <w:rsid w:val="00A219F6"/>
    <w:rsid w:val="00A21DC9"/>
    <w:rsid w:val="00A21E18"/>
    <w:rsid w:val="00A22056"/>
    <w:rsid w:val="00A23E1D"/>
    <w:rsid w:val="00A24E7E"/>
    <w:rsid w:val="00A252DA"/>
    <w:rsid w:val="00A269FF"/>
    <w:rsid w:val="00A278C5"/>
    <w:rsid w:val="00A3038F"/>
    <w:rsid w:val="00A307E6"/>
    <w:rsid w:val="00A3119F"/>
    <w:rsid w:val="00A31DE7"/>
    <w:rsid w:val="00A329BF"/>
    <w:rsid w:val="00A32EDA"/>
    <w:rsid w:val="00A33011"/>
    <w:rsid w:val="00A33690"/>
    <w:rsid w:val="00A33AE6"/>
    <w:rsid w:val="00A34899"/>
    <w:rsid w:val="00A3520B"/>
    <w:rsid w:val="00A355C0"/>
    <w:rsid w:val="00A35C74"/>
    <w:rsid w:val="00A36336"/>
    <w:rsid w:val="00A364E6"/>
    <w:rsid w:val="00A3666D"/>
    <w:rsid w:val="00A366C7"/>
    <w:rsid w:val="00A36EC6"/>
    <w:rsid w:val="00A37603"/>
    <w:rsid w:val="00A377D5"/>
    <w:rsid w:val="00A37FD3"/>
    <w:rsid w:val="00A403D8"/>
    <w:rsid w:val="00A4074C"/>
    <w:rsid w:val="00A412AB"/>
    <w:rsid w:val="00A4434B"/>
    <w:rsid w:val="00A44D9D"/>
    <w:rsid w:val="00A4565A"/>
    <w:rsid w:val="00A45CE0"/>
    <w:rsid w:val="00A47EE6"/>
    <w:rsid w:val="00A501E4"/>
    <w:rsid w:val="00A51A89"/>
    <w:rsid w:val="00A52A80"/>
    <w:rsid w:val="00A53499"/>
    <w:rsid w:val="00A54869"/>
    <w:rsid w:val="00A54BBE"/>
    <w:rsid w:val="00A54D7E"/>
    <w:rsid w:val="00A55614"/>
    <w:rsid w:val="00A55CF4"/>
    <w:rsid w:val="00A57D69"/>
    <w:rsid w:val="00A57D8F"/>
    <w:rsid w:val="00A603CC"/>
    <w:rsid w:val="00A60568"/>
    <w:rsid w:val="00A60A57"/>
    <w:rsid w:val="00A60B1C"/>
    <w:rsid w:val="00A61015"/>
    <w:rsid w:val="00A6113F"/>
    <w:rsid w:val="00A611EF"/>
    <w:rsid w:val="00A61412"/>
    <w:rsid w:val="00A615E0"/>
    <w:rsid w:val="00A61653"/>
    <w:rsid w:val="00A62D0F"/>
    <w:rsid w:val="00A64673"/>
    <w:rsid w:val="00A64B13"/>
    <w:rsid w:val="00A64CB9"/>
    <w:rsid w:val="00A700EC"/>
    <w:rsid w:val="00A70C32"/>
    <w:rsid w:val="00A71D3A"/>
    <w:rsid w:val="00A72831"/>
    <w:rsid w:val="00A72C91"/>
    <w:rsid w:val="00A7346B"/>
    <w:rsid w:val="00A73CAF"/>
    <w:rsid w:val="00A73D6A"/>
    <w:rsid w:val="00A74989"/>
    <w:rsid w:val="00A74EA5"/>
    <w:rsid w:val="00A75D72"/>
    <w:rsid w:val="00A764F5"/>
    <w:rsid w:val="00A76DB1"/>
    <w:rsid w:val="00A77586"/>
    <w:rsid w:val="00A779BA"/>
    <w:rsid w:val="00A8116A"/>
    <w:rsid w:val="00A816E4"/>
    <w:rsid w:val="00A83895"/>
    <w:rsid w:val="00A839FB"/>
    <w:rsid w:val="00A84C0E"/>
    <w:rsid w:val="00A84D84"/>
    <w:rsid w:val="00A868B2"/>
    <w:rsid w:val="00A86954"/>
    <w:rsid w:val="00A87B7D"/>
    <w:rsid w:val="00A90022"/>
    <w:rsid w:val="00A9093C"/>
    <w:rsid w:val="00A91472"/>
    <w:rsid w:val="00A916C4"/>
    <w:rsid w:val="00A918C5"/>
    <w:rsid w:val="00A91AB4"/>
    <w:rsid w:val="00A93A04"/>
    <w:rsid w:val="00A93C70"/>
    <w:rsid w:val="00A944BF"/>
    <w:rsid w:val="00A94F13"/>
    <w:rsid w:val="00A957E3"/>
    <w:rsid w:val="00A95C55"/>
    <w:rsid w:val="00A9614C"/>
    <w:rsid w:val="00AA084A"/>
    <w:rsid w:val="00AA3112"/>
    <w:rsid w:val="00AA3131"/>
    <w:rsid w:val="00AA3B2A"/>
    <w:rsid w:val="00AA54C3"/>
    <w:rsid w:val="00AA570E"/>
    <w:rsid w:val="00AA5C8B"/>
    <w:rsid w:val="00AB084B"/>
    <w:rsid w:val="00AB0A0D"/>
    <w:rsid w:val="00AB22C8"/>
    <w:rsid w:val="00AB2C51"/>
    <w:rsid w:val="00AB53C8"/>
    <w:rsid w:val="00AB633D"/>
    <w:rsid w:val="00AC0F61"/>
    <w:rsid w:val="00AC2CA6"/>
    <w:rsid w:val="00AC2F0D"/>
    <w:rsid w:val="00AC3E6A"/>
    <w:rsid w:val="00AC49F9"/>
    <w:rsid w:val="00AC538D"/>
    <w:rsid w:val="00AC5997"/>
    <w:rsid w:val="00AC6068"/>
    <w:rsid w:val="00AC6175"/>
    <w:rsid w:val="00AC6287"/>
    <w:rsid w:val="00AC6BB6"/>
    <w:rsid w:val="00AC6F7D"/>
    <w:rsid w:val="00AC7B7F"/>
    <w:rsid w:val="00AC7E08"/>
    <w:rsid w:val="00AD1F91"/>
    <w:rsid w:val="00AD295F"/>
    <w:rsid w:val="00AD2A87"/>
    <w:rsid w:val="00AD2C0E"/>
    <w:rsid w:val="00AD36B2"/>
    <w:rsid w:val="00AD3FF4"/>
    <w:rsid w:val="00AD4504"/>
    <w:rsid w:val="00AD49B4"/>
    <w:rsid w:val="00AD4CC6"/>
    <w:rsid w:val="00AD65F7"/>
    <w:rsid w:val="00AD6DC6"/>
    <w:rsid w:val="00AD7277"/>
    <w:rsid w:val="00AD780F"/>
    <w:rsid w:val="00AE01EB"/>
    <w:rsid w:val="00AE02D8"/>
    <w:rsid w:val="00AE0BE9"/>
    <w:rsid w:val="00AE0DC6"/>
    <w:rsid w:val="00AE0DDC"/>
    <w:rsid w:val="00AE1883"/>
    <w:rsid w:val="00AE4F64"/>
    <w:rsid w:val="00AE5E74"/>
    <w:rsid w:val="00AE6467"/>
    <w:rsid w:val="00AE7895"/>
    <w:rsid w:val="00AE7EC7"/>
    <w:rsid w:val="00AF04D8"/>
    <w:rsid w:val="00AF1142"/>
    <w:rsid w:val="00AF3A96"/>
    <w:rsid w:val="00AF4279"/>
    <w:rsid w:val="00AF43BD"/>
    <w:rsid w:val="00AF4988"/>
    <w:rsid w:val="00AF4B62"/>
    <w:rsid w:val="00AF5809"/>
    <w:rsid w:val="00AF6A15"/>
    <w:rsid w:val="00AF7500"/>
    <w:rsid w:val="00AF7586"/>
    <w:rsid w:val="00AF7888"/>
    <w:rsid w:val="00B00840"/>
    <w:rsid w:val="00B01DF2"/>
    <w:rsid w:val="00B02952"/>
    <w:rsid w:val="00B03103"/>
    <w:rsid w:val="00B033C2"/>
    <w:rsid w:val="00B0442C"/>
    <w:rsid w:val="00B04B42"/>
    <w:rsid w:val="00B04FBC"/>
    <w:rsid w:val="00B05707"/>
    <w:rsid w:val="00B07AA5"/>
    <w:rsid w:val="00B10E24"/>
    <w:rsid w:val="00B1453D"/>
    <w:rsid w:val="00B14CCE"/>
    <w:rsid w:val="00B1502D"/>
    <w:rsid w:val="00B1556A"/>
    <w:rsid w:val="00B17116"/>
    <w:rsid w:val="00B1728B"/>
    <w:rsid w:val="00B175F0"/>
    <w:rsid w:val="00B20A7C"/>
    <w:rsid w:val="00B2374B"/>
    <w:rsid w:val="00B23CFC"/>
    <w:rsid w:val="00B2484D"/>
    <w:rsid w:val="00B24A73"/>
    <w:rsid w:val="00B24E4E"/>
    <w:rsid w:val="00B255D9"/>
    <w:rsid w:val="00B2575F"/>
    <w:rsid w:val="00B2632D"/>
    <w:rsid w:val="00B26730"/>
    <w:rsid w:val="00B26859"/>
    <w:rsid w:val="00B26F80"/>
    <w:rsid w:val="00B30277"/>
    <w:rsid w:val="00B310AB"/>
    <w:rsid w:val="00B3131F"/>
    <w:rsid w:val="00B33E8B"/>
    <w:rsid w:val="00B340EE"/>
    <w:rsid w:val="00B35B4F"/>
    <w:rsid w:val="00B3727E"/>
    <w:rsid w:val="00B3779A"/>
    <w:rsid w:val="00B378D3"/>
    <w:rsid w:val="00B37BFD"/>
    <w:rsid w:val="00B40455"/>
    <w:rsid w:val="00B40707"/>
    <w:rsid w:val="00B40BB4"/>
    <w:rsid w:val="00B42563"/>
    <w:rsid w:val="00B431E2"/>
    <w:rsid w:val="00B45096"/>
    <w:rsid w:val="00B452E5"/>
    <w:rsid w:val="00B46F26"/>
    <w:rsid w:val="00B47743"/>
    <w:rsid w:val="00B50842"/>
    <w:rsid w:val="00B5085F"/>
    <w:rsid w:val="00B52434"/>
    <w:rsid w:val="00B52764"/>
    <w:rsid w:val="00B52FC0"/>
    <w:rsid w:val="00B534DC"/>
    <w:rsid w:val="00B5358D"/>
    <w:rsid w:val="00B53E04"/>
    <w:rsid w:val="00B54901"/>
    <w:rsid w:val="00B54B02"/>
    <w:rsid w:val="00B54F74"/>
    <w:rsid w:val="00B56758"/>
    <w:rsid w:val="00B5701F"/>
    <w:rsid w:val="00B6108E"/>
    <w:rsid w:val="00B62087"/>
    <w:rsid w:val="00B62552"/>
    <w:rsid w:val="00B6344F"/>
    <w:rsid w:val="00B639B0"/>
    <w:rsid w:val="00B640AF"/>
    <w:rsid w:val="00B64BF7"/>
    <w:rsid w:val="00B65FFF"/>
    <w:rsid w:val="00B66338"/>
    <w:rsid w:val="00B7047B"/>
    <w:rsid w:val="00B712AF"/>
    <w:rsid w:val="00B73052"/>
    <w:rsid w:val="00B7368D"/>
    <w:rsid w:val="00B74B0E"/>
    <w:rsid w:val="00B75FA9"/>
    <w:rsid w:val="00B76A21"/>
    <w:rsid w:val="00B77395"/>
    <w:rsid w:val="00B77889"/>
    <w:rsid w:val="00B77E8D"/>
    <w:rsid w:val="00B80449"/>
    <w:rsid w:val="00B80574"/>
    <w:rsid w:val="00B80D66"/>
    <w:rsid w:val="00B8315F"/>
    <w:rsid w:val="00B83C0D"/>
    <w:rsid w:val="00B842DF"/>
    <w:rsid w:val="00B85A69"/>
    <w:rsid w:val="00B861BD"/>
    <w:rsid w:val="00B8788B"/>
    <w:rsid w:val="00B87F2E"/>
    <w:rsid w:val="00B906AF"/>
    <w:rsid w:val="00B91D24"/>
    <w:rsid w:val="00B92405"/>
    <w:rsid w:val="00B92ECD"/>
    <w:rsid w:val="00B9313D"/>
    <w:rsid w:val="00B931FB"/>
    <w:rsid w:val="00B945A0"/>
    <w:rsid w:val="00BA0C43"/>
    <w:rsid w:val="00BA1F5C"/>
    <w:rsid w:val="00BA2A26"/>
    <w:rsid w:val="00BA384C"/>
    <w:rsid w:val="00BA452C"/>
    <w:rsid w:val="00BA6EB2"/>
    <w:rsid w:val="00BA7028"/>
    <w:rsid w:val="00BA7123"/>
    <w:rsid w:val="00BA78B9"/>
    <w:rsid w:val="00BA79FF"/>
    <w:rsid w:val="00BB0928"/>
    <w:rsid w:val="00BB195E"/>
    <w:rsid w:val="00BB1CB5"/>
    <w:rsid w:val="00BB2034"/>
    <w:rsid w:val="00BB22D1"/>
    <w:rsid w:val="00BB280C"/>
    <w:rsid w:val="00BB2E18"/>
    <w:rsid w:val="00BB35DC"/>
    <w:rsid w:val="00BB459F"/>
    <w:rsid w:val="00BB4D1E"/>
    <w:rsid w:val="00BB5B9C"/>
    <w:rsid w:val="00BB6897"/>
    <w:rsid w:val="00BB7153"/>
    <w:rsid w:val="00BC15D6"/>
    <w:rsid w:val="00BC19EB"/>
    <w:rsid w:val="00BC2AC8"/>
    <w:rsid w:val="00BC2EBB"/>
    <w:rsid w:val="00BC310E"/>
    <w:rsid w:val="00BC4C86"/>
    <w:rsid w:val="00BC4E87"/>
    <w:rsid w:val="00BC5558"/>
    <w:rsid w:val="00BC608E"/>
    <w:rsid w:val="00BC65DC"/>
    <w:rsid w:val="00BC6F61"/>
    <w:rsid w:val="00BC716F"/>
    <w:rsid w:val="00BC7232"/>
    <w:rsid w:val="00BD0277"/>
    <w:rsid w:val="00BD0B6D"/>
    <w:rsid w:val="00BD10B7"/>
    <w:rsid w:val="00BD12F5"/>
    <w:rsid w:val="00BD19B5"/>
    <w:rsid w:val="00BD3F1A"/>
    <w:rsid w:val="00BD3F79"/>
    <w:rsid w:val="00BD53EA"/>
    <w:rsid w:val="00BD6CA1"/>
    <w:rsid w:val="00BD77AA"/>
    <w:rsid w:val="00BE0CCC"/>
    <w:rsid w:val="00BE2A71"/>
    <w:rsid w:val="00BE3723"/>
    <w:rsid w:val="00BE3BE3"/>
    <w:rsid w:val="00BE62BA"/>
    <w:rsid w:val="00BE6D5D"/>
    <w:rsid w:val="00BE6D9D"/>
    <w:rsid w:val="00BE7672"/>
    <w:rsid w:val="00BF206E"/>
    <w:rsid w:val="00BF333E"/>
    <w:rsid w:val="00BF383F"/>
    <w:rsid w:val="00BF3F46"/>
    <w:rsid w:val="00BF4085"/>
    <w:rsid w:val="00BF4173"/>
    <w:rsid w:val="00BF418E"/>
    <w:rsid w:val="00BF4351"/>
    <w:rsid w:val="00BF48BB"/>
    <w:rsid w:val="00BF5488"/>
    <w:rsid w:val="00BF5747"/>
    <w:rsid w:val="00BF7567"/>
    <w:rsid w:val="00BF7AA6"/>
    <w:rsid w:val="00C000F4"/>
    <w:rsid w:val="00C0017F"/>
    <w:rsid w:val="00C00FA0"/>
    <w:rsid w:val="00C0181B"/>
    <w:rsid w:val="00C01C5E"/>
    <w:rsid w:val="00C03676"/>
    <w:rsid w:val="00C04051"/>
    <w:rsid w:val="00C04299"/>
    <w:rsid w:val="00C06B8B"/>
    <w:rsid w:val="00C06FC9"/>
    <w:rsid w:val="00C07819"/>
    <w:rsid w:val="00C1044A"/>
    <w:rsid w:val="00C10683"/>
    <w:rsid w:val="00C10E8D"/>
    <w:rsid w:val="00C120DE"/>
    <w:rsid w:val="00C124CF"/>
    <w:rsid w:val="00C1256D"/>
    <w:rsid w:val="00C13A64"/>
    <w:rsid w:val="00C14109"/>
    <w:rsid w:val="00C1446F"/>
    <w:rsid w:val="00C14D19"/>
    <w:rsid w:val="00C15AD3"/>
    <w:rsid w:val="00C170A9"/>
    <w:rsid w:val="00C20021"/>
    <w:rsid w:val="00C204CE"/>
    <w:rsid w:val="00C20BF6"/>
    <w:rsid w:val="00C21CD9"/>
    <w:rsid w:val="00C23576"/>
    <w:rsid w:val="00C23DAF"/>
    <w:rsid w:val="00C25209"/>
    <w:rsid w:val="00C2553E"/>
    <w:rsid w:val="00C257EF"/>
    <w:rsid w:val="00C25E8F"/>
    <w:rsid w:val="00C262FD"/>
    <w:rsid w:val="00C27224"/>
    <w:rsid w:val="00C273FE"/>
    <w:rsid w:val="00C309BA"/>
    <w:rsid w:val="00C31877"/>
    <w:rsid w:val="00C31C72"/>
    <w:rsid w:val="00C3311C"/>
    <w:rsid w:val="00C338CF"/>
    <w:rsid w:val="00C33D68"/>
    <w:rsid w:val="00C33E28"/>
    <w:rsid w:val="00C34090"/>
    <w:rsid w:val="00C356F9"/>
    <w:rsid w:val="00C3739E"/>
    <w:rsid w:val="00C37664"/>
    <w:rsid w:val="00C4057E"/>
    <w:rsid w:val="00C41A85"/>
    <w:rsid w:val="00C42F0B"/>
    <w:rsid w:val="00C44094"/>
    <w:rsid w:val="00C46E15"/>
    <w:rsid w:val="00C50CA1"/>
    <w:rsid w:val="00C51A60"/>
    <w:rsid w:val="00C52AAE"/>
    <w:rsid w:val="00C5493F"/>
    <w:rsid w:val="00C54B75"/>
    <w:rsid w:val="00C5548D"/>
    <w:rsid w:val="00C55ECC"/>
    <w:rsid w:val="00C56C90"/>
    <w:rsid w:val="00C60819"/>
    <w:rsid w:val="00C60851"/>
    <w:rsid w:val="00C60927"/>
    <w:rsid w:val="00C61388"/>
    <w:rsid w:val="00C61443"/>
    <w:rsid w:val="00C624F5"/>
    <w:rsid w:val="00C626D1"/>
    <w:rsid w:val="00C63103"/>
    <w:rsid w:val="00C64A4D"/>
    <w:rsid w:val="00C66367"/>
    <w:rsid w:val="00C663C1"/>
    <w:rsid w:val="00C67DFA"/>
    <w:rsid w:val="00C717E1"/>
    <w:rsid w:val="00C71B64"/>
    <w:rsid w:val="00C72AC9"/>
    <w:rsid w:val="00C72FC8"/>
    <w:rsid w:val="00C72FE8"/>
    <w:rsid w:val="00C73FAE"/>
    <w:rsid w:val="00C73FEB"/>
    <w:rsid w:val="00C7433A"/>
    <w:rsid w:val="00C748CA"/>
    <w:rsid w:val="00C74CD1"/>
    <w:rsid w:val="00C74DAC"/>
    <w:rsid w:val="00C75425"/>
    <w:rsid w:val="00C76D51"/>
    <w:rsid w:val="00C76EDA"/>
    <w:rsid w:val="00C77A4C"/>
    <w:rsid w:val="00C80236"/>
    <w:rsid w:val="00C804DA"/>
    <w:rsid w:val="00C80913"/>
    <w:rsid w:val="00C80B16"/>
    <w:rsid w:val="00C80E66"/>
    <w:rsid w:val="00C817FD"/>
    <w:rsid w:val="00C834F5"/>
    <w:rsid w:val="00C8454D"/>
    <w:rsid w:val="00C84BEF"/>
    <w:rsid w:val="00C87091"/>
    <w:rsid w:val="00C87189"/>
    <w:rsid w:val="00C871E9"/>
    <w:rsid w:val="00C8770C"/>
    <w:rsid w:val="00C900A3"/>
    <w:rsid w:val="00C90F65"/>
    <w:rsid w:val="00C92C75"/>
    <w:rsid w:val="00C93C1F"/>
    <w:rsid w:val="00C946E2"/>
    <w:rsid w:val="00C952BD"/>
    <w:rsid w:val="00C95654"/>
    <w:rsid w:val="00C95769"/>
    <w:rsid w:val="00C9616A"/>
    <w:rsid w:val="00C961C1"/>
    <w:rsid w:val="00C96CEA"/>
    <w:rsid w:val="00CA0043"/>
    <w:rsid w:val="00CA0588"/>
    <w:rsid w:val="00CA14AC"/>
    <w:rsid w:val="00CA1ADB"/>
    <w:rsid w:val="00CA2DE1"/>
    <w:rsid w:val="00CA3A38"/>
    <w:rsid w:val="00CA3D79"/>
    <w:rsid w:val="00CA4765"/>
    <w:rsid w:val="00CA4BF4"/>
    <w:rsid w:val="00CA5667"/>
    <w:rsid w:val="00CA5B55"/>
    <w:rsid w:val="00CA5C6E"/>
    <w:rsid w:val="00CA6186"/>
    <w:rsid w:val="00CA7467"/>
    <w:rsid w:val="00CA7614"/>
    <w:rsid w:val="00CB033E"/>
    <w:rsid w:val="00CB0AFB"/>
    <w:rsid w:val="00CB0D70"/>
    <w:rsid w:val="00CB2E04"/>
    <w:rsid w:val="00CB4960"/>
    <w:rsid w:val="00CB5788"/>
    <w:rsid w:val="00CB6B4B"/>
    <w:rsid w:val="00CB6DE8"/>
    <w:rsid w:val="00CB72D5"/>
    <w:rsid w:val="00CB7491"/>
    <w:rsid w:val="00CC3319"/>
    <w:rsid w:val="00CC3E3A"/>
    <w:rsid w:val="00CC421E"/>
    <w:rsid w:val="00CC4396"/>
    <w:rsid w:val="00CC4985"/>
    <w:rsid w:val="00CC4D59"/>
    <w:rsid w:val="00CC51F5"/>
    <w:rsid w:val="00CC5A8B"/>
    <w:rsid w:val="00CC6827"/>
    <w:rsid w:val="00CC6B99"/>
    <w:rsid w:val="00CD15E8"/>
    <w:rsid w:val="00CD3044"/>
    <w:rsid w:val="00CD43A7"/>
    <w:rsid w:val="00CD452E"/>
    <w:rsid w:val="00CD4FDB"/>
    <w:rsid w:val="00CD5092"/>
    <w:rsid w:val="00CD729E"/>
    <w:rsid w:val="00CD7B8E"/>
    <w:rsid w:val="00CE0F4F"/>
    <w:rsid w:val="00CE11FA"/>
    <w:rsid w:val="00CE1B93"/>
    <w:rsid w:val="00CE2947"/>
    <w:rsid w:val="00CE309F"/>
    <w:rsid w:val="00CE358D"/>
    <w:rsid w:val="00CE48B8"/>
    <w:rsid w:val="00CE4E00"/>
    <w:rsid w:val="00CE5051"/>
    <w:rsid w:val="00CE5C71"/>
    <w:rsid w:val="00CE60A5"/>
    <w:rsid w:val="00CE7EF0"/>
    <w:rsid w:val="00CF0655"/>
    <w:rsid w:val="00CF0DB1"/>
    <w:rsid w:val="00CF18C8"/>
    <w:rsid w:val="00CF1B1D"/>
    <w:rsid w:val="00CF20A4"/>
    <w:rsid w:val="00CF47A0"/>
    <w:rsid w:val="00CF567F"/>
    <w:rsid w:val="00CF5714"/>
    <w:rsid w:val="00CF77AA"/>
    <w:rsid w:val="00D003CB"/>
    <w:rsid w:val="00D00445"/>
    <w:rsid w:val="00D00D40"/>
    <w:rsid w:val="00D0327E"/>
    <w:rsid w:val="00D03A31"/>
    <w:rsid w:val="00D0473D"/>
    <w:rsid w:val="00D04D31"/>
    <w:rsid w:val="00D04EE3"/>
    <w:rsid w:val="00D059E7"/>
    <w:rsid w:val="00D0626C"/>
    <w:rsid w:val="00D0652D"/>
    <w:rsid w:val="00D06B1C"/>
    <w:rsid w:val="00D06D6E"/>
    <w:rsid w:val="00D10AE4"/>
    <w:rsid w:val="00D119D8"/>
    <w:rsid w:val="00D11E80"/>
    <w:rsid w:val="00D123C8"/>
    <w:rsid w:val="00D1279E"/>
    <w:rsid w:val="00D12B18"/>
    <w:rsid w:val="00D13A07"/>
    <w:rsid w:val="00D14353"/>
    <w:rsid w:val="00D148A6"/>
    <w:rsid w:val="00D16FC0"/>
    <w:rsid w:val="00D17779"/>
    <w:rsid w:val="00D20691"/>
    <w:rsid w:val="00D209AB"/>
    <w:rsid w:val="00D21111"/>
    <w:rsid w:val="00D21936"/>
    <w:rsid w:val="00D22543"/>
    <w:rsid w:val="00D251AB"/>
    <w:rsid w:val="00D26111"/>
    <w:rsid w:val="00D263BC"/>
    <w:rsid w:val="00D267C5"/>
    <w:rsid w:val="00D26DD6"/>
    <w:rsid w:val="00D26FE4"/>
    <w:rsid w:val="00D30A46"/>
    <w:rsid w:val="00D30CA7"/>
    <w:rsid w:val="00D30F55"/>
    <w:rsid w:val="00D31892"/>
    <w:rsid w:val="00D32C0C"/>
    <w:rsid w:val="00D33922"/>
    <w:rsid w:val="00D35D12"/>
    <w:rsid w:val="00D36E17"/>
    <w:rsid w:val="00D37D27"/>
    <w:rsid w:val="00D406D5"/>
    <w:rsid w:val="00D40CB1"/>
    <w:rsid w:val="00D40D4A"/>
    <w:rsid w:val="00D41F26"/>
    <w:rsid w:val="00D4420A"/>
    <w:rsid w:val="00D454C7"/>
    <w:rsid w:val="00D45C07"/>
    <w:rsid w:val="00D470DE"/>
    <w:rsid w:val="00D47CC9"/>
    <w:rsid w:val="00D5127F"/>
    <w:rsid w:val="00D52272"/>
    <w:rsid w:val="00D5232C"/>
    <w:rsid w:val="00D5336A"/>
    <w:rsid w:val="00D5494C"/>
    <w:rsid w:val="00D54C7B"/>
    <w:rsid w:val="00D57030"/>
    <w:rsid w:val="00D57087"/>
    <w:rsid w:val="00D5726F"/>
    <w:rsid w:val="00D60666"/>
    <w:rsid w:val="00D60EBC"/>
    <w:rsid w:val="00D61152"/>
    <w:rsid w:val="00D61E4E"/>
    <w:rsid w:val="00D62C1E"/>
    <w:rsid w:val="00D62D67"/>
    <w:rsid w:val="00D64B19"/>
    <w:rsid w:val="00D6501C"/>
    <w:rsid w:val="00D65C44"/>
    <w:rsid w:val="00D65F92"/>
    <w:rsid w:val="00D66400"/>
    <w:rsid w:val="00D6640D"/>
    <w:rsid w:val="00D6643B"/>
    <w:rsid w:val="00D66874"/>
    <w:rsid w:val="00D66E0E"/>
    <w:rsid w:val="00D7063F"/>
    <w:rsid w:val="00D71CE6"/>
    <w:rsid w:val="00D7449B"/>
    <w:rsid w:val="00D754CC"/>
    <w:rsid w:val="00D76AC4"/>
    <w:rsid w:val="00D76D22"/>
    <w:rsid w:val="00D77D00"/>
    <w:rsid w:val="00D80573"/>
    <w:rsid w:val="00D80CB9"/>
    <w:rsid w:val="00D81243"/>
    <w:rsid w:val="00D816E0"/>
    <w:rsid w:val="00D817FC"/>
    <w:rsid w:val="00D82A7D"/>
    <w:rsid w:val="00D82E7C"/>
    <w:rsid w:val="00D82FC5"/>
    <w:rsid w:val="00D832A7"/>
    <w:rsid w:val="00D8362B"/>
    <w:rsid w:val="00D8363C"/>
    <w:rsid w:val="00D83D7D"/>
    <w:rsid w:val="00D84AFA"/>
    <w:rsid w:val="00D84FF3"/>
    <w:rsid w:val="00D8547E"/>
    <w:rsid w:val="00D85BAB"/>
    <w:rsid w:val="00D866E3"/>
    <w:rsid w:val="00D86BCB"/>
    <w:rsid w:val="00D90913"/>
    <w:rsid w:val="00D91636"/>
    <w:rsid w:val="00D9210E"/>
    <w:rsid w:val="00D9293D"/>
    <w:rsid w:val="00D93F25"/>
    <w:rsid w:val="00D969FC"/>
    <w:rsid w:val="00D96BE6"/>
    <w:rsid w:val="00D973C0"/>
    <w:rsid w:val="00DA0E24"/>
    <w:rsid w:val="00DA1125"/>
    <w:rsid w:val="00DA2CB6"/>
    <w:rsid w:val="00DA330A"/>
    <w:rsid w:val="00DA4CC3"/>
    <w:rsid w:val="00DA6E12"/>
    <w:rsid w:val="00DA74BA"/>
    <w:rsid w:val="00DB0269"/>
    <w:rsid w:val="00DB0EA2"/>
    <w:rsid w:val="00DB15A2"/>
    <w:rsid w:val="00DB19DF"/>
    <w:rsid w:val="00DB2191"/>
    <w:rsid w:val="00DB2DF6"/>
    <w:rsid w:val="00DB39E2"/>
    <w:rsid w:val="00DB4072"/>
    <w:rsid w:val="00DB419E"/>
    <w:rsid w:val="00DB5625"/>
    <w:rsid w:val="00DB5C2F"/>
    <w:rsid w:val="00DB5CEC"/>
    <w:rsid w:val="00DB6C59"/>
    <w:rsid w:val="00DB7ECC"/>
    <w:rsid w:val="00DC0609"/>
    <w:rsid w:val="00DC0B2F"/>
    <w:rsid w:val="00DC16AA"/>
    <w:rsid w:val="00DC1DF4"/>
    <w:rsid w:val="00DC263A"/>
    <w:rsid w:val="00DC3CE1"/>
    <w:rsid w:val="00DC5263"/>
    <w:rsid w:val="00DC6775"/>
    <w:rsid w:val="00DC7BC5"/>
    <w:rsid w:val="00DC7C47"/>
    <w:rsid w:val="00DD0963"/>
    <w:rsid w:val="00DD1A62"/>
    <w:rsid w:val="00DD2422"/>
    <w:rsid w:val="00DD3188"/>
    <w:rsid w:val="00DD3CC2"/>
    <w:rsid w:val="00DD51B2"/>
    <w:rsid w:val="00DD532D"/>
    <w:rsid w:val="00DD73C1"/>
    <w:rsid w:val="00DD7D68"/>
    <w:rsid w:val="00DD7FEB"/>
    <w:rsid w:val="00DE00A1"/>
    <w:rsid w:val="00DE19AB"/>
    <w:rsid w:val="00DE1ADD"/>
    <w:rsid w:val="00DE27B7"/>
    <w:rsid w:val="00DE2925"/>
    <w:rsid w:val="00DE3AD3"/>
    <w:rsid w:val="00DE5969"/>
    <w:rsid w:val="00DE5CA4"/>
    <w:rsid w:val="00DE6F13"/>
    <w:rsid w:val="00DE6F3A"/>
    <w:rsid w:val="00DE7F03"/>
    <w:rsid w:val="00DF0225"/>
    <w:rsid w:val="00DF05AB"/>
    <w:rsid w:val="00DF1561"/>
    <w:rsid w:val="00DF15D1"/>
    <w:rsid w:val="00DF194F"/>
    <w:rsid w:val="00DF20A5"/>
    <w:rsid w:val="00DF2209"/>
    <w:rsid w:val="00DF24B3"/>
    <w:rsid w:val="00DF3633"/>
    <w:rsid w:val="00DF5388"/>
    <w:rsid w:val="00DF59DB"/>
    <w:rsid w:val="00DF61C1"/>
    <w:rsid w:val="00DF6352"/>
    <w:rsid w:val="00DF74BA"/>
    <w:rsid w:val="00DF7618"/>
    <w:rsid w:val="00DF7897"/>
    <w:rsid w:val="00DF7DED"/>
    <w:rsid w:val="00E00002"/>
    <w:rsid w:val="00E01B1C"/>
    <w:rsid w:val="00E02405"/>
    <w:rsid w:val="00E03272"/>
    <w:rsid w:val="00E03E9E"/>
    <w:rsid w:val="00E048B7"/>
    <w:rsid w:val="00E04D1D"/>
    <w:rsid w:val="00E04FF8"/>
    <w:rsid w:val="00E0545C"/>
    <w:rsid w:val="00E05F4D"/>
    <w:rsid w:val="00E062B2"/>
    <w:rsid w:val="00E07B12"/>
    <w:rsid w:val="00E10A10"/>
    <w:rsid w:val="00E11081"/>
    <w:rsid w:val="00E115A8"/>
    <w:rsid w:val="00E11990"/>
    <w:rsid w:val="00E12906"/>
    <w:rsid w:val="00E13E9A"/>
    <w:rsid w:val="00E14219"/>
    <w:rsid w:val="00E1545F"/>
    <w:rsid w:val="00E15848"/>
    <w:rsid w:val="00E15B3D"/>
    <w:rsid w:val="00E16A9C"/>
    <w:rsid w:val="00E202AC"/>
    <w:rsid w:val="00E20B62"/>
    <w:rsid w:val="00E20D69"/>
    <w:rsid w:val="00E20E8A"/>
    <w:rsid w:val="00E21D5C"/>
    <w:rsid w:val="00E21FB2"/>
    <w:rsid w:val="00E229AD"/>
    <w:rsid w:val="00E235E7"/>
    <w:rsid w:val="00E2434C"/>
    <w:rsid w:val="00E24AD6"/>
    <w:rsid w:val="00E25479"/>
    <w:rsid w:val="00E2571A"/>
    <w:rsid w:val="00E26635"/>
    <w:rsid w:val="00E268BD"/>
    <w:rsid w:val="00E27C4E"/>
    <w:rsid w:val="00E30743"/>
    <w:rsid w:val="00E321A0"/>
    <w:rsid w:val="00E33771"/>
    <w:rsid w:val="00E337C7"/>
    <w:rsid w:val="00E34DA3"/>
    <w:rsid w:val="00E3517D"/>
    <w:rsid w:val="00E352D9"/>
    <w:rsid w:val="00E36EAB"/>
    <w:rsid w:val="00E3714A"/>
    <w:rsid w:val="00E3776B"/>
    <w:rsid w:val="00E400A5"/>
    <w:rsid w:val="00E40A2D"/>
    <w:rsid w:val="00E410A8"/>
    <w:rsid w:val="00E41205"/>
    <w:rsid w:val="00E4236C"/>
    <w:rsid w:val="00E4264B"/>
    <w:rsid w:val="00E427EB"/>
    <w:rsid w:val="00E42DA7"/>
    <w:rsid w:val="00E4444E"/>
    <w:rsid w:val="00E447F2"/>
    <w:rsid w:val="00E45622"/>
    <w:rsid w:val="00E45EFF"/>
    <w:rsid w:val="00E4633E"/>
    <w:rsid w:val="00E46F6E"/>
    <w:rsid w:val="00E5123E"/>
    <w:rsid w:val="00E51BCB"/>
    <w:rsid w:val="00E5216F"/>
    <w:rsid w:val="00E52625"/>
    <w:rsid w:val="00E53783"/>
    <w:rsid w:val="00E5400D"/>
    <w:rsid w:val="00E5423A"/>
    <w:rsid w:val="00E544AE"/>
    <w:rsid w:val="00E54AA7"/>
    <w:rsid w:val="00E55FC7"/>
    <w:rsid w:val="00E56326"/>
    <w:rsid w:val="00E56DE5"/>
    <w:rsid w:val="00E579C9"/>
    <w:rsid w:val="00E600B1"/>
    <w:rsid w:val="00E60451"/>
    <w:rsid w:val="00E6138F"/>
    <w:rsid w:val="00E629DE"/>
    <w:rsid w:val="00E64EE7"/>
    <w:rsid w:val="00E656C4"/>
    <w:rsid w:val="00E65C45"/>
    <w:rsid w:val="00E66D49"/>
    <w:rsid w:val="00E67FD5"/>
    <w:rsid w:val="00E70EBB"/>
    <w:rsid w:val="00E714A8"/>
    <w:rsid w:val="00E7217E"/>
    <w:rsid w:val="00E72D6A"/>
    <w:rsid w:val="00E73C9D"/>
    <w:rsid w:val="00E74DD4"/>
    <w:rsid w:val="00E75A3D"/>
    <w:rsid w:val="00E7704A"/>
    <w:rsid w:val="00E7739D"/>
    <w:rsid w:val="00E77520"/>
    <w:rsid w:val="00E8086F"/>
    <w:rsid w:val="00E80C8B"/>
    <w:rsid w:val="00E80F1A"/>
    <w:rsid w:val="00E817F3"/>
    <w:rsid w:val="00E81A69"/>
    <w:rsid w:val="00E8280A"/>
    <w:rsid w:val="00E84083"/>
    <w:rsid w:val="00E84346"/>
    <w:rsid w:val="00E8469F"/>
    <w:rsid w:val="00E85ED7"/>
    <w:rsid w:val="00E86697"/>
    <w:rsid w:val="00E87ADE"/>
    <w:rsid w:val="00E90104"/>
    <w:rsid w:val="00E9066C"/>
    <w:rsid w:val="00E90771"/>
    <w:rsid w:val="00E90E11"/>
    <w:rsid w:val="00E90FD7"/>
    <w:rsid w:val="00E9168F"/>
    <w:rsid w:val="00E92F9D"/>
    <w:rsid w:val="00E93A63"/>
    <w:rsid w:val="00E9406F"/>
    <w:rsid w:val="00E9509A"/>
    <w:rsid w:val="00E952D8"/>
    <w:rsid w:val="00E95C56"/>
    <w:rsid w:val="00E95E50"/>
    <w:rsid w:val="00E97977"/>
    <w:rsid w:val="00EA0E8B"/>
    <w:rsid w:val="00EA12C2"/>
    <w:rsid w:val="00EA1AF7"/>
    <w:rsid w:val="00EA1ECF"/>
    <w:rsid w:val="00EA1F0B"/>
    <w:rsid w:val="00EA288F"/>
    <w:rsid w:val="00EA2EA5"/>
    <w:rsid w:val="00EA415C"/>
    <w:rsid w:val="00EA5889"/>
    <w:rsid w:val="00EA6069"/>
    <w:rsid w:val="00EA768E"/>
    <w:rsid w:val="00EB0424"/>
    <w:rsid w:val="00EB2E8C"/>
    <w:rsid w:val="00EB436A"/>
    <w:rsid w:val="00EB47A9"/>
    <w:rsid w:val="00EB4CA9"/>
    <w:rsid w:val="00EB5515"/>
    <w:rsid w:val="00EB5BAC"/>
    <w:rsid w:val="00EB666D"/>
    <w:rsid w:val="00EB6A3C"/>
    <w:rsid w:val="00EB6F0B"/>
    <w:rsid w:val="00EB7F1B"/>
    <w:rsid w:val="00EC0380"/>
    <w:rsid w:val="00EC068B"/>
    <w:rsid w:val="00EC178D"/>
    <w:rsid w:val="00EC22D7"/>
    <w:rsid w:val="00EC25AE"/>
    <w:rsid w:val="00EC28D3"/>
    <w:rsid w:val="00EC3929"/>
    <w:rsid w:val="00EC3BBE"/>
    <w:rsid w:val="00EC4500"/>
    <w:rsid w:val="00EC5B1B"/>
    <w:rsid w:val="00EC761B"/>
    <w:rsid w:val="00EC7EE9"/>
    <w:rsid w:val="00ED0019"/>
    <w:rsid w:val="00ED08ED"/>
    <w:rsid w:val="00ED0DE1"/>
    <w:rsid w:val="00ED1F0B"/>
    <w:rsid w:val="00ED2CEC"/>
    <w:rsid w:val="00ED3C7E"/>
    <w:rsid w:val="00ED5C49"/>
    <w:rsid w:val="00ED7877"/>
    <w:rsid w:val="00ED7E3E"/>
    <w:rsid w:val="00EE0093"/>
    <w:rsid w:val="00EE19A1"/>
    <w:rsid w:val="00EE3133"/>
    <w:rsid w:val="00EE372E"/>
    <w:rsid w:val="00EF04E3"/>
    <w:rsid w:val="00EF2A27"/>
    <w:rsid w:val="00EF31B8"/>
    <w:rsid w:val="00EF3401"/>
    <w:rsid w:val="00EF3CF2"/>
    <w:rsid w:val="00EF40F9"/>
    <w:rsid w:val="00EF4681"/>
    <w:rsid w:val="00EF6A0D"/>
    <w:rsid w:val="00EF702C"/>
    <w:rsid w:val="00EF725E"/>
    <w:rsid w:val="00EF7C79"/>
    <w:rsid w:val="00F00EFC"/>
    <w:rsid w:val="00F02F56"/>
    <w:rsid w:val="00F038E1"/>
    <w:rsid w:val="00F049C6"/>
    <w:rsid w:val="00F04CD2"/>
    <w:rsid w:val="00F051F7"/>
    <w:rsid w:val="00F05970"/>
    <w:rsid w:val="00F05FC6"/>
    <w:rsid w:val="00F06F7E"/>
    <w:rsid w:val="00F07711"/>
    <w:rsid w:val="00F07C65"/>
    <w:rsid w:val="00F10C40"/>
    <w:rsid w:val="00F111E9"/>
    <w:rsid w:val="00F11841"/>
    <w:rsid w:val="00F121EE"/>
    <w:rsid w:val="00F123A8"/>
    <w:rsid w:val="00F1351E"/>
    <w:rsid w:val="00F14953"/>
    <w:rsid w:val="00F14EDC"/>
    <w:rsid w:val="00F152B1"/>
    <w:rsid w:val="00F1545E"/>
    <w:rsid w:val="00F154F7"/>
    <w:rsid w:val="00F15BEC"/>
    <w:rsid w:val="00F1609A"/>
    <w:rsid w:val="00F17492"/>
    <w:rsid w:val="00F200DA"/>
    <w:rsid w:val="00F202BB"/>
    <w:rsid w:val="00F21734"/>
    <w:rsid w:val="00F220CD"/>
    <w:rsid w:val="00F23051"/>
    <w:rsid w:val="00F23254"/>
    <w:rsid w:val="00F23AFE"/>
    <w:rsid w:val="00F24AA8"/>
    <w:rsid w:val="00F265AB"/>
    <w:rsid w:val="00F26E9B"/>
    <w:rsid w:val="00F27396"/>
    <w:rsid w:val="00F307D3"/>
    <w:rsid w:val="00F30992"/>
    <w:rsid w:val="00F31F0B"/>
    <w:rsid w:val="00F3257F"/>
    <w:rsid w:val="00F33878"/>
    <w:rsid w:val="00F33CDB"/>
    <w:rsid w:val="00F3523B"/>
    <w:rsid w:val="00F37ABD"/>
    <w:rsid w:val="00F4048F"/>
    <w:rsid w:val="00F41580"/>
    <w:rsid w:val="00F420AF"/>
    <w:rsid w:val="00F42362"/>
    <w:rsid w:val="00F426F4"/>
    <w:rsid w:val="00F44EB8"/>
    <w:rsid w:val="00F4682C"/>
    <w:rsid w:val="00F46984"/>
    <w:rsid w:val="00F46BEC"/>
    <w:rsid w:val="00F501FB"/>
    <w:rsid w:val="00F50270"/>
    <w:rsid w:val="00F5183A"/>
    <w:rsid w:val="00F52867"/>
    <w:rsid w:val="00F541BD"/>
    <w:rsid w:val="00F552B5"/>
    <w:rsid w:val="00F558AC"/>
    <w:rsid w:val="00F55D46"/>
    <w:rsid w:val="00F56F13"/>
    <w:rsid w:val="00F57847"/>
    <w:rsid w:val="00F60930"/>
    <w:rsid w:val="00F60D90"/>
    <w:rsid w:val="00F61176"/>
    <w:rsid w:val="00F615BF"/>
    <w:rsid w:val="00F622E5"/>
    <w:rsid w:val="00F6763D"/>
    <w:rsid w:val="00F677C0"/>
    <w:rsid w:val="00F7005C"/>
    <w:rsid w:val="00F7013A"/>
    <w:rsid w:val="00F7078F"/>
    <w:rsid w:val="00F7086E"/>
    <w:rsid w:val="00F70929"/>
    <w:rsid w:val="00F70AAD"/>
    <w:rsid w:val="00F70CC0"/>
    <w:rsid w:val="00F71378"/>
    <w:rsid w:val="00F71379"/>
    <w:rsid w:val="00F73205"/>
    <w:rsid w:val="00F73382"/>
    <w:rsid w:val="00F7424F"/>
    <w:rsid w:val="00F746C1"/>
    <w:rsid w:val="00F74F18"/>
    <w:rsid w:val="00F77947"/>
    <w:rsid w:val="00F803B3"/>
    <w:rsid w:val="00F8145A"/>
    <w:rsid w:val="00F85BFE"/>
    <w:rsid w:val="00F879FA"/>
    <w:rsid w:val="00F87D32"/>
    <w:rsid w:val="00F9013D"/>
    <w:rsid w:val="00F90EE1"/>
    <w:rsid w:val="00F91303"/>
    <w:rsid w:val="00F91CFE"/>
    <w:rsid w:val="00F9207E"/>
    <w:rsid w:val="00F9269F"/>
    <w:rsid w:val="00F928EA"/>
    <w:rsid w:val="00F93332"/>
    <w:rsid w:val="00F93783"/>
    <w:rsid w:val="00F96A5F"/>
    <w:rsid w:val="00F96F8F"/>
    <w:rsid w:val="00FA0699"/>
    <w:rsid w:val="00FA087E"/>
    <w:rsid w:val="00FA1BA7"/>
    <w:rsid w:val="00FA1E59"/>
    <w:rsid w:val="00FA2473"/>
    <w:rsid w:val="00FA2564"/>
    <w:rsid w:val="00FA2EF2"/>
    <w:rsid w:val="00FA3A4E"/>
    <w:rsid w:val="00FA3AAE"/>
    <w:rsid w:val="00FA4629"/>
    <w:rsid w:val="00FA4A0B"/>
    <w:rsid w:val="00FA7201"/>
    <w:rsid w:val="00FA75B2"/>
    <w:rsid w:val="00FB0629"/>
    <w:rsid w:val="00FB10DC"/>
    <w:rsid w:val="00FB182E"/>
    <w:rsid w:val="00FB18AA"/>
    <w:rsid w:val="00FB19F2"/>
    <w:rsid w:val="00FB204D"/>
    <w:rsid w:val="00FB2181"/>
    <w:rsid w:val="00FB371D"/>
    <w:rsid w:val="00FB4458"/>
    <w:rsid w:val="00FB48E8"/>
    <w:rsid w:val="00FB63F9"/>
    <w:rsid w:val="00FB7AE9"/>
    <w:rsid w:val="00FC1147"/>
    <w:rsid w:val="00FC17AF"/>
    <w:rsid w:val="00FC21A2"/>
    <w:rsid w:val="00FC2C0A"/>
    <w:rsid w:val="00FC4008"/>
    <w:rsid w:val="00FC4C67"/>
    <w:rsid w:val="00FC4FA2"/>
    <w:rsid w:val="00FC5BF3"/>
    <w:rsid w:val="00FC6445"/>
    <w:rsid w:val="00FC6643"/>
    <w:rsid w:val="00FC695F"/>
    <w:rsid w:val="00FC69FC"/>
    <w:rsid w:val="00FC743F"/>
    <w:rsid w:val="00FC79E7"/>
    <w:rsid w:val="00FD036B"/>
    <w:rsid w:val="00FD0C05"/>
    <w:rsid w:val="00FD0D75"/>
    <w:rsid w:val="00FD1704"/>
    <w:rsid w:val="00FD2590"/>
    <w:rsid w:val="00FD2D0A"/>
    <w:rsid w:val="00FD3523"/>
    <w:rsid w:val="00FD3BAD"/>
    <w:rsid w:val="00FD43DF"/>
    <w:rsid w:val="00FD48A3"/>
    <w:rsid w:val="00FD6806"/>
    <w:rsid w:val="00FE050F"/>
    <w:rsid w:val="00FE111E"/>
    <w:rsid w:val="00FE258D"/>
    <w:rsid w:val="00FE4626"/>
    <w:rsid w:val="00FE722C"/>
    <w:rsid w:val="00FF07BC"/>
    <w:rsid w:val="00FF0FE0"/>
    <w:rsid w:val="00FF1536"/>
    <w:rsid w:val="00FF17A2"/>
    <w:rsid w:val="00FF1999"/>
    <w:rsid w:val="00FF4737"/>
    <w:rsid w:val="00FF51E4"/>
    <w:rsid w:val="00FF54ED"/>
    <w:rsid w:val="00FF7E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746"/>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52EE"/>
    <w:pPr>
      <w:tabs>
        <w:tab w:val="center" w:pos="4677"/>
        <w:tab w:val="right" w:pos="9355"/>
      </w:tabs>
    </w:pPr>
  </w:style>
  <w:style w:type="character" w:customStyle="1" w:styleId="a4">
    <w:name w:val="Верхний колонтитул Знак"/>
    <w:basedOn w:val="a0"/>
    <w:link w:val="a3"/>
    <w:uiPriority w:val="99"/>
    <w:rsid w:val="001C52EE"/>
    <w:rPr>
      <w:lang w:val="uk-UA"/>
    </w:rPr>
  </w:style>
  <w:style w:type="character" w:customStyle="1" w:styleId="a5">
    <w:name w:val="Основний текст_"/>
    <w:rsid w:val="00472746"/>
    <w:rPr>
      <w:sz w:val="28"/>
      <w:szCs w:val="28"/>
      <w:lang w:bidi="ar-SA"/>
    </w:rPr>
  </w:style>
  <w:style w:type="character" w:customStyle="1" w:styleId="FontStyle12">
    <w:name w:val="Font Style12"/>
    <w:rsid w:val="00472746"/>
    <w:rPr>
      <w:rFonts w:ascii="Times New Roman" w:hAnsi="Times New Roman" w:cs="Times New Roman"/>
      <w:sz w:val="26"/>
      <w:szCs w:val="26"/>
    </w:rPr>
  </w:style>
  <w:style w:type="character" w:customStyle="1" w:styleId="FontStyle13">
    <w:name w:val="Font Style13"/>
    <w:rsid w:val="00472746"/>
    <w:rPr>
      <w:rFonts w:ascii="Times New Roman" w:hAnsi="Times New Roman" w:cs="Times New Roman"/>
      <w:sz w:val="26"/>
      <w:szCs w:val="26"/>
    </w:rPr>
  </w:style>
  <w:style w:type="character" w:customStyle="1" w:styleId="gt-baf-word-clickable">
    <w:name w:val="gt-baf-word-clickable"/>
    <w:basedOn w:val="a0"/>
    <w:rsid w:val="00472746"/>
  </w:style>
  <w:style w:type="character" w:customStyle="1" w:styleId="shorttext">
    <w:name w:val="short_text"/>
    <w:basedOn w:val="a0"/>
    <w:rsid w:val="00472746"/>
  </w:style>
  <w:style w:type="paragraph" w:customStyle="1" w:styleId="Style5">
    <w:name w:val="Style5"/>
    <w:basedOn w:val="a"/>
    <w:rsid w:val="00472746"/>
    <w:pPr>
      <w:widowControl w:val="0"/>
      <w:autoSpaceDE w:val="0"/>
      <w:spacing w:line="326" w:lineRule="exact"/>
      <w:ind w:firstLine="365"/>
      <w:jc w:val="both"/>
    </w:pPr>
    <w:rPr>
      <w:rFonts w:ascii="Arial Narrow" w:hAnsi="Arial Narrow" w:cs="Arial Narrow"/>
    </w:rPr>
  </w:style>
  <w:style w:type="paragraph" w:styleId="a6">
    <w:name w:val="List Paragraph"/>
    <w:basedOn w:val="a"/>
    <w:qFormat/>
    <w:rsid w:val="00472746"/>
    <w:pPr>
      <w:ind w:left="720"/>
      <w:contextualSpacing/>
    </w:pPr>
    <w:rPr>
      <w:rFonts w:eastAsia="Calibri"/>
      <w:sz w:val="22"/>
      <w:szCs w:val="22"/>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3448</Words>
  <Characters>19655</Characters>
  <Application>Microsoft Office Word</Application>
  <DocSecurity>0</DocSecurity>
  <Lines>163</Lines>
  <Paragraphs>46</Paragraphs>
  <ScaleCrop>false</ScaleCrop>
  <Company/>
  <LinksUpToDate>false</LinksUpToDate>
  <CharactersWithSpaces>23057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АПАРАТ</dc:creator>
  <cp:keywords/>
  <dc:description/>
  <cp:lastModifiedBy>АПАРАТ</cp:lastModifiedBy>
  <cp:revision>5</cp:revision>
  <cp:lastPrinted>2021-06-14T08:28:00Z</cp:lastPrinted>
  <dcterms:created xsi:type="dcterms:W3CDTF">2021-06-14T06:29:00Z</dcterms:created>
  <dcterms:modified xsi:type="dcterms:W3CDTF">2021-06-14T08:32:00Z</dcterms:modified>
</cp:coreProperties>
</file>