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2E" w:rsidRPr="00BE3168" w:rsidRDefault="000B162E" w:rsidP="00346B9B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0B162E" w:rsidRPr="00BE3168" w:rsidRDefault="000B162E" w:rsidP="000B162E">
      <w:pPr>
        <w:autoSpaceDE w:val="0"/>
        <w:spacing w:after="0" w:line="192" w:lineRule="auto"/>
        <w:ind w:firstLine="708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E3168">
        <w:rPr>
          <w:rStyle w:val="a5"/>
          <w:rFonts w:ascii="Times New Roman" w:hAnsi="Times New Roman"/>
          <w:b/>
          <w:bCs/>
          <w:i w:val="0"/>
          <w:color w:val="000000" w:themeColor="text1"/>
          <w:sz w:val="28"/>
          <w:szCs w:val="28"/>
        </w:rPr>
        <w:t>ПЕРЕЛІК</w:t>
      </w:r>
    </w:p>
    <w:p w:rsidR="000B162E" w:rsidRPr="00BE3168" w:rsidRDefault="000B162E" w:rsidP="00346B9B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  <w:r w:rsidRPr="00BE3168"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  <w:t>заходів програми «Забезпечення заходів з фізичної культури та спорту на 2022-2024 роки»</w:t>
      </w:r>
    </w:p>
    <w:p w:rsidR="000B162E" w:rsidRPr="00BE3168" w:rsidRDefault="000B162E" w:rsidP="000B162E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18"/>
          <w:szCs w:val="18"/>
        </w:rPr>
      </w:pPr>
    </w:p>
    <w:tbl>
      <w:tblPr>
        <w:tblW w:w="14894" w:type="dxa"/>
        <w:tblInd w:w="-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1"/>
        <w:gridCol w:w="8"/>
        <w:gridCol w:w="2084"/>
        <w:gridCol w:w="2870"/>
        <w:gridCol w:w="156"/>
        <w:gridCol w:w="1056"/>
        <w:gridCol w:w="2486"/>
        <w:gridCol w:w="1531"/>
        <w:gridCol w:w="1414"/>
        <w:gridCol w:w="175"/>
        <w:gridCol w:w="2693"/>
      </w:tblGrid>
      <w:tr w:rsidR="000B162E" w:rsidRPr="00BE3168" w:rsidTr="00346B9B"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№ з/п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Назва напряму діяльності (пріоритетні завдання)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Строк виконання заходу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Джерела фінансування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B162E" w:rsidRPr="00BE3168" w:rsidRDefault="00346B9B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</w:t>
            </w:r>
            <w:r w:rsidR="000B162E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бсяги фінансування,  грн</w:t>
            </w:r>
          </w:p>
        </w:tc>
        <w:tc>
          <w:tcPr>
            <w:tcW w:w="28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Очікуваний результат</w:t>
            </w:r>
          </w:p>
        </w:tc>
      </w:tr>
      <w:tr w:rsidR="000B162E" w:rsidRPr="00BE3168" w:rsidTr="00346B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17"/>
        </w:trPr>
        <w:tc>
          <w:tcPr>
            <w:tcW w:w="1489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pStyle w:val="a8"/>
              <w:snapToGrid w:val="0"/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2022 рік</w:t>
            </w:r>
          </w:p>
        </w:tc>
      </w:tr>
      <w:tr w:rsidR="00A27312" w:rsidRPr="00BE3168" w:rsidTr="00B8206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4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 та проведення  змагань з олімпійських видів спорту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323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олімпійських видів спорту з підготовки до місцевих, регіональних  та всеукраїнських змагань та участь у змаганнях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 з олімпійських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спортивними товариствами, федераціями, клубам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спортивні клуби, організації незалежно від форми власності</w:t>
            </w:r>
          </w:p>
          <w:p w:rsidR="000B162E" w:rsidRPr="00BE3168" w:rsidRDefault="000B162E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  <w:t>5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збірних команд міста                        Дрогобича  та окремих спортсменів у змагання  різного рівня, промоція                  регіону. Збільшення чисельності населення міста  до  залучення   різними  видами фізкультурно-              оздоровчої та  спортивної роботи,  ведення  здорового способу життя</w:t>
            </w:r>
          </w:p>
        </w:tc>
      </w:tr>
      <w:tr w:rsidR="00A27312" w:rsidRPr="00BE3168" w:rsidTr="00ED417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44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 та проведення змагань з неолімпійських видів спорту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неолімпійських видів спорту з підготовки до місцевих, регіональних  та всеукраїнських змагань та участь у змаганнях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 з неолімпійських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спортивними товариствами, федераціями, клубам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спортивні клуби, організації незалежно від форми власності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  <w:t>8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команд міста                        Дрогобича  та окремих спортсменів у змаганнях різного рівня, промоція регіону. Збільшення чисельності населення міста до  залучення   різними видами фізкультурно-оздоровчої та  спортивної роботи,  ведення  здорового способу життя</w:t>
            </w:r>
          </w:p>
        </w:tc>
      </w:tr>
      <w:tr w:rsidR="00A71618" w:rsidRPr="00BE3168" w:rsidTr="00F72B1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71618" w:rsidRPr="00BE3168" w:rsidRDefault="00A71618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4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1618" w:rsidRPr="00BE3168" w:rsidRDefault="00A7161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Організація та проведення змагань з  видів спорту серед  людей з інвалідністю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67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змагань серед людей з інвалідністю  місцевих, регіональних  та всеукраїнських рівнів</w:t>
            </w: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установами, організаціями, спортивними товариствами, федераціями, клубами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10 000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команд міста Дрогобича  та окремих спортсменів у змаганнях  різного рівня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7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стипендій для провідних спортсменів</w:t>
            </w:r>
          </w:p>
          <w:p w:rsidR="000B162E" w:rsidRPr="00BE3168" w:rsidRDefault="000B162E" w:rsidP="000B162E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198 000 грн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грошових винагород  для провідним спортсменам Дрогобицької міської територіальної 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143 000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України, зокрема якість їх харчування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8.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Витрати  на придбання нагородної атрибутики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8.1.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14 500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Придбання нагородної атрибутики  з неолімпійських видів спорту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4 500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8.3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Придбання нагородної атрибутики  з видів спорту серед  людей з інвалідністю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Всього по Програмі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  <w:t>1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346B9B">
      <w:pPr>
        <w:rPr>
          <w:rStyle w:val="a5"/>
          <w:color w:val="000000" w:themeColor="text1"/>
        </w:rPr>
      </w:pPr>
    </w:p>
    <w:tbl>
      <w:tblPr>
        <w:tblStyle w:val="af3"/>
        <w:tblW w:w="15701" w:type="dxa"/>
        <w:tblLayout w:type="fixed"/>
        <w:tblLook w:val="04A0"/>
      </w:tblPr>
      <w:tblGrid>
        <w:gridCol w:w="534"/>
        <w:gridCol w:w="2835"/>
        <w:gridCol w:w="469"/>
        <w:gridCol w:w="2791"/>
        <w:gridCol w:w="1047"/>
        <w:gridCol w:w="1919"/>
        <w:gridCol w:w="152"/>
        <w:gridCol w:w="1276"/>
        <w:gridCol w:w="1418"/>
        <w:gridCol w:w="3260"/>
      </w:tblGrid>
      <w:tr w:rsidR="00C37097" w:rsidRPr="00BE3168" w:rsidTr="002354CA">
        <w:tc>
          <w:tcPr>
            <w:tcW w:w="534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№ з/п</w:t>
            </w:r>
          </w:p>
        </w:tc>
        <w:tc>
          <w:tcPr>
            <w:tcW w:w="3304" w:type="dxa"/>
            <w:gridSpan w:val="2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Назва напряму діяльності (пріоритетні завдання)</w:t>
            </w:r>
          </w:p>
        </w:tc>
        <w:tc>
          <w:tcPr>
            <w:tcW w:w="2791" w:type="dxa"/>
          </w:tcPr>
          <w:p w:rsidR="00C37097" w:rsidRPr="00BE3168" w:rsidRDefault="00C37097" w:rsidP="002354CA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en-US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Перелік заходів програми </w:t>
            </w:r>
            <w:r w:rsidR="002354CA" w:rsidRPr="00BE3168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47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16"/>
                <w:szCs w:val="16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6"/>
                <w:szCs w:val="16"/>
              </w:rPr>
              <w:t>Строк виконання заходу</w:t>
            </w:r>
          </w:p>
        </w:tc>
        <w:tc>
          <w:tcPr>
            <w:tcW w:w="1919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</w:p>
        </w:tc>
        <w:tc>
          <w:tcPr>
            <w:tcW w:w="1428" w:type="dxa"/>
            <w:gridSpan w:val="2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Джерела фінансування</w:t>
            </w:r>
          </w:p>
        </w:tc>
        <w:tc>
          <w:tcPr>
            <w:tcW w:w="1418" w:type="dxa"/>
          </w:tcPr>
          <w:p w:rsidR="00BA0CCE" w:rsidRPr="00BE3168" w:rsidRDefault="00BA0CCE" w:rsidP="00BA0CCE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C37097"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 xml:space="preserve">обсяги фінансування </w:t>
            </w:r>
            <w:r w:rsidRPr="00BE3168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:rsidR="00C37097" w:rsidRPr="00BE3168" w:rsidRDefault="00C37097" w:rsidP="00BA0CCE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en-US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="00BA0CCE"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>грн.</w:t>
            </w:r>
          </w:p>
        </w:tc>
        <w:tc>
          <w:tcPr>
            <w:tcW w:w="3260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Очікуваний результат</w:t>
            </w:r>
          </w:p>
        </w:tc>
      </w:tr>
      <w:tr w:rsidR="00C37097" w:rsidRPr="00BE3168" w:rsidTr="002354CA">
        <w:tc>
          <w:tcPr>
            <w:tcW w:w="15701" w:type="dxa"/>
            <w:gridSpan w:val="10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2023 рік</w:t>
            </w:r>
          </w:p>
        </w:tc>
      </w:tr>
      <w:tr w:rsidR="00C37097" w:rsidRPr="00BE3168" w:rsidTr="002354CA">
        <w:tc>
          <w:tcPr>
            <w:tcW w:w="15701" w:type="dxa"/>
            <w:gridSpan w:val="10"/>
          </w:tcPr>
          <w:p w:rsidR="00C37097" w:rsidRPr="00BE3168" w:rsidRDefault="00C37097" w:rsidP="00C37097">
            <w:pPr>
              <w:pStyle w:val="ab"/>
              <w:numPr>
                <w:ilvl w:val="0"/>
                <w:numId w:val="19"/>
              </w:num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проведення  змагань та участь у змаганнях</w:t>
            </w:r>
          </w:p>
          <w:p w:rsidR="00C37097" w:rsidRPr="00BE3168" w:rsidRDefault="00C37097" w:rsidP="00C37097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 олімпійських видів спорту</w:t>
            </w:r>
          </w:p>
        </w:tc>
      </w:tr>
      <w:tr w:rsidR="00C37097" w:rsidRPr="00BE3168" w:rsidTr="002354CA">
        <w:trPr>
          <w:trHeight w:val="2872"/>
        </w:trPr>
        <w:tc>
          <w:tcPr>
            <w:tcW w:w="534" w:type="dxa"/>
          </w:tcPr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C37097" w:rsidRPr="00BE3168" w:rsidRDefault="00C3709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1.1.</w:t>
            </w:r>
          </w:p>
        </w:tc>
        <w:tc>
          <w:tcPr>
            <w:tcW w:w="2835" w:type="dxa"/>
          </w:tcPr>
          <w:p w:rsidR="00E00252" w:rsidRPr="00BE3168" w:rsidRDefault="00E00252" w:rsidP="00C3709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E00252" w:rsidRPr="00BE3168" w:rsidRDefault="00E00252" w:rsidP="00C3709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C37097" w:rsidRPr="00BE3168" w:rsidRDefault="00C37097" w:rsidP="00C3709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олімпійських видів спорту з підготовки до місцевих, регіональних  та всеукраїнських змагань, та участь у змаганнях</w:t>
            </w:r>
          </w:p>
          <w:p w:rsidR="00C37097" w:rsidRPr="00BE3168" w:rsidRDefault="00C37097" w:rsidP="002354CA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2354CA" w:rsidRPr="00BE3168" w:rsidRDefault="002354CA" w:rsidP="006030E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color w:val="000000" w:themeColor="text1"/>
                <w:sz w:val="18"/>
                <w:szCs w:val="18"/>
                <w:lang w:val="uk-UA"/>
              </w:rPr>
              <w:t xml:space="preserve">Забезпечення участі спортсменів та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color w:val="000000" w:themeColor="text1"/>
                <w:sz w:val="18"/>
                <w:szCs w:val="18"/>
                <w:lang w:val="uk-UA"/>
              </w:rPr>
              <w:br/>
              <w:t>турнірах з олімпійських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 спортивними товариствами, федераціями, клубам</w:t>
            </w:r>
          </w:p>
        </w:tc>
        <w:tc>
          <w:tcPr>
            <w:tcW w:w="1047" w:type="dxa"/>
          </w:tcPr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E00252" w:rsidRPr="00BE3168" w:rsidRDefault="00E00252" w:rsidP="002354CA">
            <w:pPr>
              <w:pStyle w:val="1"/>
              <w:spacing w:line="276" w:lineRule="auto"/>
              <w:outlineLvl w:val="0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C37097" w:rsidRPr="00BE3168" w:rsidRDefault="002354CA" w:rsidP="002354CA">
            <w:pPr>
              <w:pStyle w:val="1"/>
              <w:spacing w:line="276" w:lineRule="auto"/>
              <w:outlineLvl w:val="0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</w:t>
            </w:r>
            <w:r w:rsidR="00C37097"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фізичної культури та спорту управління у справах сім’ї, молоді та спорту</w:t>
            </w: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="00C37097"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виконавчого комітету,Дрогобицької міської ради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418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114 500 грн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C37097" w:rsidRPr="00BE3168" w:rsidRDefault="002354CA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Дрогобицької міської територіа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льної громади,                 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 команд міста                        Дрогобича  та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окремих спортсменів у змагання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різного рівня, промоція                  регіону. Збільшення чисельності населення міста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  залучення   різними  видами фізкультурно-              оздоровчої та  спортивної роботи,  ведення  здорового способу життя</w:t>
            </w:r>
          </w:p>
        </w:tc>
      </w:tr>
      <w:tr w:rsidR="00C37097" w:rsidRPr="00BE3168" w:rsidTr="002354CA">
        <w:tc>
          <w:tcPr>
            <w:tcW w:w="15701" w:type="dxa"/>
            <w:gridSpan w:val="10"/>
          </w:tcPr>
          <w:p w:rsidR="00C37097" w:rsidRPr="00BE3168" w:rsidRDefault="00C37097" w:rsidP="00C37097">
            <w:pPr>
              <w:pStyle w:val="ab"/>
              <w:numPr>
                <w:ilvl w:val="0"/>
                <w:numId w:val="19"/>
              </w:num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 проведення  змагань та участь у змаганнях</w:t>
            </w:r>
          </w:p>
          <w:p w:rsidR="00C37097" w:rsidRPr="00BE3168" w:rsidRDefault="00C37097" w:rsidP="00C37097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 неолімпійських видів спорту</w:t>
            </w:r>
          </w:p>
        </w:tc>
      </w:tr>
      <w:tr w:rsidR="00C37097" w:rsidRPr="00BE3168" w:rsidTr="001F6E68"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2.1.</w:t>
            </w:r>
          </w:p>
        </w:tc>
        <w:tc>
          <w:tcPr>
            <w:tcW w:w="2835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C37097" w:rsidRPr="00BE3168" w:rsidRDefault="00C3709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неолімпійських видів спорту з підготовки до місцевих, регіональних  та всеукраїнських змагань та участь у змаганнях</w:t>
            </w: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37097" w:rsidRPr="00BE3168" w:rsidRDefault="00C3709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 з неолімпійських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спортивними товариствами, федераціями, клубам</w:t>
            </w:r>
          </w:p>
        </w:tc>
        <w:tc>
          <w:tcPr>
            <w:tcW w:w="1047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C37097" w:rsidRPr="00BE3168" w:rsidRDefault="00C37097" w:rsidP="000B162E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 </w:t>
            </w:r>
          </w:p>
          <w:p w:rsidR="00C37097" w:rsidRPr="00BE3168" w:rsidRDefault="00C37097" w:rsidP="000B162E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ради;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юджет </w:t>
            </w:r>
            <w:r w:rsidR="002354CA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18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C37097" w:rsidRPr="00BE3168" w:rsidRDefault="00AD7681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141 300</w:t>
            </w:r>
            <w:r w:rsidR="00C37097"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 грн.</w:t>
            </w:r>
          </w:p>
        </w:tc>
        <w:tc>
          <w:tcPr>
            <w:tcW w:w="3260" w:type="dxa"/>
          </w:tcPr>
          <w:p w:rsidR="00DB754A" w:rsidRPr="00BE3168" w:rsidRDefault="00DB754A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F6E68" w:rsidRPr="00BE3168" w:rsidRDefault="00C3709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нд міста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Дрогобича  та окремих спортсменів у змаганнях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різного рівня, промоція 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регіону.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Збільшення 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чисельності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населення міста 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  залучення 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різними                   видами фізкультурно-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оздоровчої та  спортивної роботи,  ведення  здорового способу життя</w:t>
            </w:r>
          </w:p>
          <w:p w:rsidR="00103547" w:rsidRPr="00BE3168" w:rsidRDefault="0010354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103547" w:rsidRPr="00BE3168" w:rsidRDefault="0010354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46B9B" w:rsidRPr="00BE3168" w:rsidRDefault="00346B9B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A27312" w:rsidRPr="00BE3168" w:rsidRDefault="00A27312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46B9B" w:rsidRPr="00BE3168" w:rsidRDefault="00346B9B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C37097" w:rsidRPr="00BE3168" w:rsidTr="002354CA">
        <w:tc>
          <w:tcPr>
            <w:tcW w:w="534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167" w:type="dxa"/>
            <w:gridSpan w:val="9"/>
          </w:tcPr>
          <w:p w:rsidR="00C37097" w:rsidRPr="00BE3168" w:rsidRDefault="00C37097" w:rsidP="00C37097">
            <w:pPr>
              <w:pStyle w:val="a8"/>
              <w:numPr>
                <w:ilvl w:val="0"/>
                <w:numId w:val="19"/>
              </w:numPr>
              <w:spacing w:before="0" w:beforeAutospacing="0" w:after="0" w:afterAutospacing="0"/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>Організація та проведення змагань з  в</w:t>
            </w: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идів спорту серед людей з інвалідністю</w:t>
            </w:r>
          </w:p>
        </w:tc>
      </w:tr>
      <w:tr w:rsidR="00C37097" w:rsidRPr="00BE3168" w:rsidTr="001F6E68"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3.1</w:t>
            </w:r>
          </w:p>
        </w:tc>
        <w:tc>
          <w:tcPr>
            <w:tcW w:w="2835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змагань серед людей з інвалідністю  місцевих, регіональних  та всеукраїнських рівнів</w:t>
            </w:r>
          </w:p>
          <w:p w:rsidR="00C37097" w:rsidRPr="00BE3168" w:rsidRDefault="00C37097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установами, організаціями, спортивними товариствами, федераціями, клубами</w:t>
            </w:r>
          </w:p>
        </w:tc>
        <w:tc>
          <w:tcPr>
            <w:tcW w:w="1047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C37097" w:rsidRPr="00BE3168" w:rsidRDefault="00C37097" w:rsidP="001F6E68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Відділ з питань фізичної культури та спорту управління у справах сім’ї, молоді та спорту</w:t>
            </w:r>
          </w:p>
          <w:p w:rsidR="00C37097" w:rsidRPr="00BE3168" w:rsidRDefault="00C37097" w:rsidP="000B162E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ради;  спортивні клуби, організації незалежно від форми власності.</w:t>
            </w:r>
          </w:p>
        </w:tc>
        <w:tc>
          <w:tcPr>
            <w:tcW w:w="1276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418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11 000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</w:t>
            </w:r>
            <w:r w:rsidR="0010354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нд міста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Дрогобича  та окремих спортсменів у змаганнях                різного рівня</w:t>
            </w:r>
          </w:p>
        </w:tc>
      </w:tr>
      <w:tr w:rsidR="00F97197" w:rsidRPr="00BE3168" w:rsidTr="001F6E68">
        <w:trPr>
          <w:trHeight w:val="2313"/>
        </w:trPr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F97197" w:rsidRPr="00BE3168" w:rsidRDefault="00F971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4.</w:t>
            </w:r>
          </w:p>
        </w:tc>
        <w:tc>
          <w:tcPr>
            <w:tcW w:w="2835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3260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047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Відділ з питань фізичної культури та спорту управління у справах сім’ї, молоді та спорту   виконавчого комітету 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F97197" w:rsidRPr="00BE3168" w:rsidRDefault="00F97197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418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F97197" w:rsidRPr="00BE3168" w:rsidTr="001F6E68"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F97197" w:rsidRPr="00BE3168" w:rsidRDefault="00F971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5.</w:t>
            </w:r>
          </w:p>
        </w:tc>
        <w:tc>
          <w:tcPr>
            <w:tcW w:w="2835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3260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047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 xml:space="preserve">Відділ з питань фізичної культури та спорту управління у справах сім’ї, молоді та спорту  виконавчого комітету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</w:t>
            </w: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 xml:space="preserve">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F97197" w:rsidRPr="00BE3168" w:rsidRDefault="00F97197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418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B814FA" w:rsidRPr="00BE3168" w:rsidTr="001F6E68">
        <w:trPr>
          <w:trHeight w:val="1111"/>
        </w:trPr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6</w:t>
            </w:r>
            <w:r w:rsidR="00103547"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9213" w:type="dxa"/>
            <w:gridSpan w:val="6"/>
          </w:tcPr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стипендій для провідних спортсменів</w:t>
            </w: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</w:t>
            </w:r>
          </w:p>
        </w:tc>
        <w:tc>
          <w:tcPr>
            <w:tcW w:w="1276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150 000 грн.</w:t>
            </w:r>
          </w:p>
        </w:tc>
        <w:tc>
          <w:tcPr>
            <w:tcW w:w="3260" w:type="dxa"/>
          </w:tcPr>
          <w:p w:rsidR="00B814FA" w:rsidRPr="00BE3168" w:rsidRDefault="00B814FA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        членів та кандидатів у члени збірних команд області,</w:t>
            </w:r>
            <w:r w:rsidR="0010354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зокрема якість їх харчування</w:t>
            </w:r>
          </w:p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B814FA" w:rsidRPr="00BE3168" w:rsidTr="001F6E68">
        <w:tc>
          <w:tcPr>
            <w:tcW w:w="534" w:type="dxa"/>
          </w:tcPr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  <w:p w:rsidR="00B814FA" w:rsidRPr="00BE3168" w:rsidRDefault="00B814FA" w:rsidP="00B814FA">
            <w:pPr>
              <w:rPr>
                <w:color w:val="000000" w:themeColor="text1"/>
                <w:lang w:eastAsia="ru-RU"/>
              </w:rPr>
            </w:pPr>
            <w:r w:rsidRPr="00BE3168">
              <w:rPr>
                <w:color w:val="000000" w:themeColor="text1"/>
                <w:lang w:eastAsia="ru-RU"/>
              </w:rPr>
              <w:lastRenderedPageBreak/>
              <w:t>7.</w:t>
            </w:r>
          </w:p>
        </w:tc>
        <w:tc>
          <w:tcPr>
            <w:tcW w:w="9213" w:type="dxa"/>
            <w:gridSpan w:val="6"/>
          </w:tcPr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виплати грошових винагород  для провідним спортсменам Дрогобицької міської територіальної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276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Бюджет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ДМТГ</w:t>
            </w:r>
          </w:p>
        </w:tc>
        <w:tc>
          <w:tcPr>
            <w:tcW w:w="1418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151 000 грн.</w:t>
            </w:r>
          </w:p>
        </w:tc>
        <w:tc>
          <w:tcPr>
            <w:tcW w:w="3260" w:type="dxa"/>
          </w:tcPr>
          <w:p w:rsidR="00B814FA" w:rsidRPr="00BE3168" w:rsidRDefault="00B814FA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Покращення рівня        матеріального забезпечення спортсменів,                           членів та кандидатів у члени збірних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команд України,                                  зокрема якість їх харчування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C7099B" w:rsidP="00C7099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тому числі: в</w:t>
            </w:r>
            <w:r w:rsidR="00B814F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итрати  на придбання нагородної атрибутики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30 000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Витрати  на придбання нагородної атрибутики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8.1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14 500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4"/>
                <w:szCs w:val="4"/>
                <w:lang w:val="ru-RU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8.2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неолімпійських видів спорту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14 500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неолімпійських видів спорту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8.3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видів спорту серед  людей з інвалідністю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</w:t>
            </w:r>
            <w:r w:rsidR="00B814F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1 000 грн.</w:t>
            </w:r>
          </w:p>
        </w:tc>
        <w:tc>
          <w:tcPr>
            <w:tcW w:w="3260" w:type="dxa"/>
          </w:tcPr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видів спорту серед  людей з інвалідністю</w:t>
            </w:r>
          </w:p>
        </w:tc>
      </w:tr>
      <w:tr w:rsidR="00B814FA" w:rsidRPr="00BE3168" w:rsidTr="001F6E68">
        <w:tc>
          <w:tcPr>
            <w:tcW w:w="534" w:type="dxa"/>
          </w:tcPr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B814FA" w:rsidRPr="00BE3168" w:rsidRDefault="00B814FA" w:rsidP="001F6E68">
            <w:pPr>
              <w:pStyle w:val="a8"/>
              <w:spacing w:before="0" w:beforeAutospacing="0" w:after="0" w:afterAutospacing="0"/>
              <w:jc w:val="center"/>
              <w:rPr>
                <w:rStyle w:val="a5"/>
                <w:bCs/>
                <w:i w:val="0"/>
                <w:color w:val="000000" w:themeColor="text1"/>
                <w:sz w:val="28"/>
                <w:szCs w:val="28"/>
                <w:lang w:val="en-US"/>
              </w:rPr>
            </w:pPr>
            <w:r w:rsidRPr="00BE3168">
              <w:rPr>
                <w:color w:val="000000" w:themeColor="text1"/>
                <w:sz w:val="18"/>
                <w:szCs w:val="18"/>
              </w:rPr>
              <w:t>Всього по Програмі</w:t>
            </w:r>
            <w:r w:rsidR="00BA0CCE" w:rsidRPr="00BE3168">
              <w:rPr>
                <w:color w:val="000000" w:themeColor="text1"/>
                <w:sz w:val="18"/>
                <w:szCs w:val="18"/>
                <w:lang w:val="en-US"/>
              </w:rPr>
              <w:t xml:space="preserve">- 2023 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AD768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56</w:t>
            </w:r>
            <w:r w:rsidR="00AD7681"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7 8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00 грн.</w:t>
            </w:r>
          </w:p>
        </w:tc>
        <w:tc>
          <w:tcPr>
            <w:tcW w:w="3260" w:type="dxa"/>
          </w:tcPr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1F6E68" w:rsidRPr="00BE3168" w:rsidRDefault="001F6E68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1F6E68" w:rsidRPr="00BE3168" w:rsidRDefault="001F6E68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684637" w:rsidRPr="00BE3168" w:rsidRDefault="00684637" w:rsidP="00103547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18"/>
          <w:szCs w:val="18"/>
        </w:rPr>
      </w:pPr>
    </w:p>
    <w:tbl>
      <w:tblPr>
        <w:tblW w:w="14600" w:type="dxa"/>
        <w:tblInd w:w="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5"/>
        <w:gridCol w:w="52"/>
        <w:gridCol w:w="2019"/>
        <w:gridCol w:w="52"/>
        <w:gridCol w:w="2788"/>
        <w:gridCol w:w="52"/>
        <w:gridCol w:w="1148"/>
        <w:gridCol w:w="52"/>
        <w:gridCol w:w="2408"/>
        <w:gridCol w:w="52"/>
        <w:gridCol w:w="1463"/>
        <w:gridCol w:w="52"/>
        <w:gridCol w:w="1353"/>
        <w:gridCol w:w="46"/>
        <w:gridCol w:w="2698"/>
      </w:tblGrid>
      <w:tr w:rsidR="00903BFF" w:rsidRPr="00BE3168" w:rsidTr="00BA0CCE">
        <w:tc>
          <w:tcPr>
            <w:tcW w:w="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№ з/п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Назва напряму діяльності (пріоритетні завдання)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Строк виконання заходу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Джерела фінансування</w:t>
            </w: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BE3168" w:rsidRDefault="00346B9B" w:rsidP="00346B9B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Обсяги фінансування </w:t>
            </w:r>
            <w:r w:rsidR="00903BFF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грн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Очікуваний результат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217"/>
        </w:trPr>
        <w:tc>
          <w:tcPr>
            <w:tcW w:w="1460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67E9" w:rsidRPr="00BE3168" w:rsidRDefault="000B67E9" w:rsidP="00684637">
            <w:pPr>
              <w:pStyle w:val="a8"/>
              <w:snapToGrid w:val="0"/>
              <w:spacing w:line="25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2024 рік</w:t>
            </w:r>
          </w:p>
        </w:tc>
      </w:tr>
      <w:tr w:rsidR="00BA0CCE" w:rsidRPr="00BE3168" w:rsidTr="00103547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428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23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0CCE" w:rsidRPr="00BE3168" w:rsidRDefault="00BA0CCE" w:rsidP="0010354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 проведення  змагань та участь у змаганнях</w:t>
            </w:r>
            <w:r w:rsidR="00103547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з олімпійських видів спорту</w:t>
            </w:r>
          </w:p>
        </w:tc>
      </w:tr>
      <w:tr w:rsidR="000B67E9" w:rsidRPr="00BE3168" w:rsidTr="00DB754A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3123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67E9" w:rsidRPr="00BE3168" w:rsidRDefault="000B67E9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навчально-тренувальних зборів з олімпійських видів </w:t>
            </w:r>
            <w:r w:rsidR="008F4CC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спорту з підготовки до місцевих,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регіонал</w:t>
            </w:r>
            <w:r w:rsidR="008F4CC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ьних  та всеукраїнських змагань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та участь у змаганнях</w:t>
            </w: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1F14B0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участі спортсменів,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 з олімпійських видів спорту,  що проводяться Міністерством молоді і спорту України, управлінням фізичної культури та спорту Львівської ОДА, установами,</w:t>
            </w:r>
            <w:r w:rsidR="004366DE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організаціями,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DB754A" w:rsidRPr="00BE3168" w:rsidRDefault="00DB754A" w:rsidP="00DB754A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  <w:p w:rsidR="00241CF0" w:rsidRPr="00BE3168" w:rsidRDefault="00241CF0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5719A" w:rsidRPr="00BE3168" w:rsidRDefault="0075719A" w:rsidP="00DB754A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Відділ з питань фізичної культури та спорту управління у справах сім’ї, молоді та спорту</w:t>
            </w:r>
          </w:p>
          <w:p w:rsidR="0075719A" w:rsidRPr="00BE3168" w:rsidRDefault="0075719A" w:rsidP="0075719A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241CF0" w:rsidRPr="00BE3168" w:rsidRDefault="0075719A" w:rsidP="0075719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  <w:p w:rsidR="000B67E9" w:rsidRPr="00BE3168" w:rsidRDefault="000B67E9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DB754A" w:rsidRPr="00BE3168" w:rsidRDefault="00DB754A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5441B8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DB754A" w:rsidRPr="00BE3168" w:rsidRDefault="00DB754A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0B67E9" w:rsidRPr="00BE3168" w:rsidRDefault="0075719A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CF0" w:rsidRPr="00BE3168" w:rsidRDefault="00D51551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 збірних команд міста                        Дрогобича 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окремих спортсменів у змаганнях різного рівня, промоція регіону.</w:t>
            </w:r>
            <w:r w:rsidR="002F61CC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</w:t>
            </w:r>
            <w:r w:rsidR="0068463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едення  здорового способу життя</w:t>
            </w:r>
          </w:p>
        </w:tc>
      </w:tr>
      <w:tr w:rsidR="00103547" w:rsidRPr="00BE3168" w:rsidTr="00103547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300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423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проведення  змагань та участь у змаганнях з неолімпійських видів спорту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неолімпійських видів спорту з підготовки до місцевих</w:t>
            </w:r>
            <w:r w:rsidR="00D51551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регіональних,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всеукраїнських </w:t>
            </w:r>
            <w:r w:rsidR="00D51551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та міжнародних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змагань та участь у змаганнях</w:t>
            </w: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BE3168" w:rsidRDefault="00F65A2A" w:rsidP="000D473A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 збірних команд Дрогобицької міської територіальної громади та міста Дрогобича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турнірах з неолімпійських видів спорту,  що проводяться Міністерством молоді і спорту України, управлінням фізичної культури та спорту Львівської ОДА, установами, </w:t>
            </w:r>
            <w:r w:rsidR="004366DE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організаціями,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спортивними товариствами, федераціями, клубам</w:t>
            </w:r>
            <w:r w:rsidR="004366DE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br/>
            </w: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D51551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D51551" w:rsidRPr="00BE3168" w:rsidRDefault="00D51551" w:rsidP="00D51551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D51551" w:rsidRPr="00BE3168" w:rsidRDefault="00D51551" w:rsidP="00D51551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0B67E9" w:rsidRPr="00BE3168" w:rsidRDefault="00D51551" w:rsidP="00835A1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Дрогобицької міської ради;  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160 000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BE3168" w:rsidRDefault="00F44B1D" w:rsidP="002F61CC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D51551" w:rsidP="002F61CC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 збірних команд міста                        Дрогобича 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окремих спортсменів у змаганнях різного рівня, промоція регіону.</w:t>
            </w:r>
            <w:r w:rsidR="002F61CC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</w:t>
            </w:r>
            <w:r w:rsidR="002F61CC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едення  здорового способу життя</w:t>
            </w:r>
          </w:p>
          <w:p w:rsidR="00A27312" w:rsidRPr="00BE3168" w:rsidRDefault="00A27312" w:rsidP="002F61CC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103547" w:rsidRPr="00BE3168" w:rsidTr="000B162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23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Організація та проведення змагань з  видів спорту серед людей з інвалідністю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змагань 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серед людей з інвалідністю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місцевих, регіональних  та всеукраїнських рівнів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BE3168" w:rsidRDefault="000B67E9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 та збірних команд міста в спартакіадах,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турнірах, що проводяться управлінням фізичної культури та спорту Львівської ОДА, 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установами,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спортивними товариствами, федераціями, клубами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0B67E9" w:rsidRPr="00BE3168" w:rsidRDefault="00835A10" w:rsidP="00835A1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D51551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 збірних команд міста                        Дрогобича 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окремих спортсм</w:t>
            </w:r>
            <w:r w:rsidR="00241CF0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енів у змаганнях різного рівня</w:t>
            </w:r>
          </w:p>
        </w:tc>
      </w:tr>
      <w:tr w:rsidR="00625A7F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625A7F" w:rsidRPr="00BE3168" w:rsidRDefault="00835A10" w:rsidP="00835A1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625A7F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юджет 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CF0" w:rsidRPr="00BE3168" w:rsidRDefault="00241CF0" w:rsidP="002039C0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03547" w:rsidRPr="00BE3168" w:rsidRDefault="00103547" w:rsidP="002039C0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039C0" w:rsidRPr="00BE3168" w:rsidRDefault="002039C0" w:rsidP="002039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625A7F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625A7F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625A7F" w:rsidRPr="00BE3168" w:rsidRDefault="00835A10" w:rsidP="00835A1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625A7F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BE3168" w:rsidRDefault="00F44B1D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44B1D" w:rsidRPr="00BE3168" w:rsidRDefault="00F44B1D" w:rsidP="00F44B1D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BE3168" w:rsidRDefault="00F44B1D" w:rsidP="002039C0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2039C0" w:rsidRPr="00BE3168" w:rsidRDefault="002039C0" w:rsidP="002039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BE3168" w:rsidRDefault="00F44B1D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835A10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835A10" w:rsidRPr="00BE3168" w:rsidRDefault="00835A10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0B162E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835A10" w:rsidRPr="00BE3168" w:rsidRDefault="00835A10" w:rsidP="0010354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стипендій для провідних спортсменів</w:t>
            </w:r>
          </w:p>
          <w:p w:rsidR="00835A10" w:rsidRPr="00BE3168" w:rsidRDefault="00835A10" w:rsidP="0010354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103547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170 000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835A10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835A10" w:rsidRPr="00BE3168" w:rsidRDefault="00835A10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Забезпечення виплати грошових винагород  для провідним спортсменам Дрогобицької міської територіальної 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8A47CB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lastRenderedPageBreak/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150 000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A10" w:rsidRPr="00BE3168" w:rsidRDefault="00835A10" w:rsidP="00241CF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Покращення рівня матеріального забезпечення спортсменів, членів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та кандидатів у члени збірних команд України, зокрема якість їх харчування</w:t>
            </w:r>
          </w:p>
        </w:tc>
      </w:tr>
      <w:tr w:rsidR="005441B8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5441B8" w:rsidRPr="00BE3168" w:rsidRDefault="005441B8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5441B8" w:rsidRPr="00BE3168" w:rsidRDefault="00C7099B" w:rsidP="00C7099B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тому числі: в</w:t>
            </w:r>
            <w:r w:rsidR="005441B8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итрати  на придбання нагородної атрибутики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>
            <w:pPr>
              <w:rPr>
                <w:rFonts w:ascii="Times New Roman" w:hAnsi="Times New Roman"/>
                <w:color w:val="000000" w:themeColor="text1"/>
                <w:sz w:val="4"/>
                <w:szCs w:val="4"/>
                <w:lang w:val="ru-RU"/>
              </w:rPr>
            </w:pPr>
          </w:p>
          <w:p w:rsidR="005441B8" w:rsidRPr="00BE3168" w:rsidRDefault="005441B8" w:rsidP="00241CF0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юджет 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55 000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441B8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5441B8" w:rsidRPr="00BE3168" w:rsidRDefault="005441B8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8.1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5441B8" w:rsidRPr="00BE3168" w:rsidRDefault="005441B8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>
            <w:pPr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5441B8" w:rsidRPr="00BE3168" w:rsidRDefault="005441B8" w:rsidP="008A47C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0B67E9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0B67E9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неолімпійських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юджет 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30 000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0B67E9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0B67E9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.3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52744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Придбання нагородної атрибутики  з видів спорту </w:t>
            </w:r>
            <w:r w:rsidR="00527442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серед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людей з інвалідністю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BA0CCE" w:rsidRPr="00BE3168" w:rsidTr="000B162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862"/>
        </w:trPr>
        <w:tc>
          <w:tcPr>
            <w:tcW w:w="893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0CCE" w:rsidRPr="00BE3168" w:rsidRDefault="00BA0CCE" w:rsidP="00684637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BA0CCE" w:rsidRPr="00BE3168" w:rsidRDefault="00BA0CCE" w:rsidP="00BA0CC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Всього по Програмі</w:t>
            </w: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640 000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03BFF" w:rsidRPr="00BE3168" w:rsidRDefault="00903BFF" w:rsidP="00EC1454">
      <w:pPr>
        <w:autoSpaceDE w:val="0"/>
        <w:spacing w:after="0" w:line="192" w:lineRule="auto"/>
        <w:jc w:val="both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en-US"/>
        </w:rPr>
      </w:pPr>
    </w:p>
    <w:p w:rsidR="00047B04" w:rsidRPr="00BE3168" w:rsidRDefault="00F5147C" w:rsidP="008A47CB">
      <w:pPr>
        <w:pStyle w:val="a6"/>
        <w:jc w:val="both"/>
        <w:rPr>
          <w:b/>
          <w:color w:val="000000" w:themeColor="text1"/>
          <w:sz w:val="26"/>
          <w:szCs w:val="26"/>
          <w:lang w:val="uk-UA"/>
        </w:rPr>
      </w:pPr>
      <w:r w:rsidRPr="00BE3168">
        <w:rPr>
          <w:b/>
          <w:color w:val="000000" w:themeColor="text1"/>
          <w:sz w:val="26"/>
          <w:szCs w:val="26"/>
        </w:rPr>
        <w:t xml:space="preserve">Начальник  </w:t>
      </w:r>
      <w:r w:rsidR="00047B04" w:rsidRPr="00BE3168">
        <w:rPr>
          <w:b/>
          <w:color w:val="000000" w:themeColor="text1"/>
          <w:sz w:val="26"/>
          <w:szCs w:val="26"/>
          <w:lang w:val="uk-UA"/>
        </w:rPr>
        <w:t>в</w:t>
      </w:r>
      <w:r w:rsidR="00047B04" w:rsidRPr="00BE3168">
        <w:rPr>
          <w:b/>
          <w:color w:val="000000" w:themeColor="text1"/>
          <w:sz w:val="26"/>
          <w:szCs w:val="26"/>
        </w:rPr>
        <w:t>ідділ</w:t>
      </w:r>
      <w:r w:rsidR="00047B04" w:rsidRPr="00BE3168">
        <w:rPr>
          <w:b/>
          <w:color w:val="000000" w:themeColor="text1"/>
          <w:sz w:val="26"/>
          <w:szCs w:val="26"/>
          <w:lang w:val="uk-UA"/>
        </w:rPr>
        <w:t>у</w:t>
      </w:r>
      <w:r w:rsidR="00047B04" w:rsidRPr="00BE3168">
        <w:rPr>
          <w:b/>
          <w:color w:val="000000" w:themeColor="text1"/>
          <w:sz w:val="26"/>
          <w:szCs w:val="26"/>
        </w:rPr>
        <w:t xml:space="preserve"> з питань фізичної культури та спорту</w:t>
      </w:r>
    </w:p>
    <w:p w:rsidR="00047B04" w:rsidRPr="00BE3168" w:rsidRDefault="00047B04" w:rsidP="008A47CB">
      <w:pPr>
        <w:pStyle w:val="a6"/>
        <w:jc w:val="both"/>
        <w:rPr>
          <w:b/>
          <w:color w:val="000000" w:themeColor="text1"/>
          <w:sz w:val="26"/>
          <w:szCs w:val="26"/>
        </w:rPr>
      </w:pPr>
      <w:r w:rsidRPr="00BE3168">
        <w:rPr>
          <w:b/>
          <w:color w:val="000000" w:themeColor="text1"/>
          <w:sz w:val="26"/>
          <w:szCs w:val="26"/>
        </w:rPr>
        <w:t xml:space="preserve">управління у справах сім’ї, молоді та спорту </w:t>
      </w:r>
    </w:p>
    <w:p w:rsidR="00F5147C" w:rsidRPr="00BE3168" w:rsidRDefault="00047B04" w:rsidP="008A47CB">
      <w:pPr>
        <w:pStyle w:val="a6"/>
        <w:jc w:val="both"/>
        <w:rPr>
          <w:b/>
          <w:color w:val="000000" w:themeColor="text1"/>
          <w:sz w:val="26"/>
          <w:szCs w:val="26"/>
        </w:rPr>
      </w:pPr>
      <w:r w:rsidRPr="00BE3168">
        <w:rPr>
          <w:b/>
          <w:color w:val="000000" w:themeColor="text1"/>
          <w:sz w:val="26"/>
          <w:szCs w:val="26"/>
        </w:rPr>
        <w:t xml:space="preserve">виконавчого комітету </w:t>
      </w:r>
      <w:r w:rsidR="00346B9B" w:rsidRPr="00BE3168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E3168">
        <w:rPr>
          <w:b/>
          <w:color w:val="000000" w:themeColor="text1"/>
          <w:sz w:val="26"/>
          <w:szCs w:val="26"/>
        </w:rPr>
        <w:t>Дрогобицької міської ради</w:t>
      </w:r>
      <w:r w:rsidRPr="00BE3168">
        <w:rPr>
          <w:b/>
          <w:color w:val="000000" w:themeColor="text1"/>
          <w:sz w:val="26"/>
          <w:szCs w:val="26"/>
          <w:lang w:val="uk-UA"/>
        </w:rPr>
        <w:t xml:space="preserve">         </w:t>
      </w:r>
      <w:r w:rsidR="00346B9B" w:rsidRPr="00BE3168">
        <w:rPr>
          <w:b/>
          <w:color w:val="000000" w:themeColor="text1"/>
          <w:sz w:val="26"/>
          <w:szCs w:val="26"/>
          <w:lang w:val="uk-UA"/>
        </w:rPr>
        <w:t xml:space="preserve">                                                                                          </w:t>
      </w:r>
      <w:r w:rsidRPr="00BE3168">
        <w:rPr>
          <w:b/>
          <w:color w:val="000000" w:themeColor="text1"/>
          <w:sz w:val="26"/>
          <w:szCs w:val="26"/>
          <w:lang w:val="uk-UA"/>
        </w:rPr>
        <w:t xml:space="preserve">  </w:t>
      </w:r>
      <w:r w:rsidRPr="00BE3168">
        <w:rPr>
          <w:b/>
          <w:color w:val="000000" w:themeColor="text1"/>
          <w:sz w:val="26"/>
          <w:szCs w:val="26"/>
        </w:rPr>
        <w:t xml:space="preserve"> </w:t>
      </w:r>
      <w:r w:rsidR="00F5147C" w:rsidRPr="00BE3168">
        <w:rPr>
          <w:b/>
          <w:color w:val="000000" w:themeColor="text1"/>
          <w:sz w:val="26"/>
          <w:szCs w:val="26"/>
        </w:rPr>
        <w:t xml:space="preserve">Оксана СОТРИХІНА </w:t>
      </w:r>
    </w:p>
    <w:p w:rsidR="00F5147C" w:rsidRPr="00BE3168" w:rsidRDefault="00F5147C" w:rsidP="00F5147C">
      <w:pPr>
        <w:pStyle w:val="a6"/>
        <w:jc w:val="both"/>
        <w:rPr>
          <w:b/>
          <w:color w:val="000000" w:themeColor="text1"/>
          <w:sz w:val="28"/>
          <w:szCs w:val="28"/>
        </w:rPr>
      </w:pPr>
    </w:p>
    <w:p w:rsidR="00F5147C" w:rsidRPr="00BE3168" w:rsidRDefault="00F5147C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903BFF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sectPr w:rsidR="000F430C" w:rsidRPr="00BE3168" w:rsidSect="00A71618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EF8" w:rsidRDefault="00540EF8" w:rsidP="000F430C">
      <w:pPr>
        <w:spacing w:after="0" w:line="240" w:lineRule="auto"/>
      </w:pPr>
      <w:r>
        <w:separator/>
      </w:r>
    </w:p>
  </w:endnote>
  <w:endnote w:type="continuationSeparator" w:id="0">
    <w:p w:rsidR="00540EF8" w:rsidRDefault="00540EF8" w:rsidP="000F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EF8" w:rsidRDefault="00540EF8" w:rsidP="000F430C">
      <w:pPr>
        <w:spacing w:after="0" w:line="240" w:lineRule="auto"/>
      </w:pPr>
      <w:r>
        <w:separator/>
      </w:r>
    </w:p>
  </w:footnote>
  <w:footnote w:type="continuationSeparator" w:id="0">
    <w:p w:rsidR="00540EF8" w:rsidRDefault="00540EF8" w:rsidP="000F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103159A9"/>
    <w:multiLevelType w:val="hybridMultilevel"/>
    <w:tmpl w:val="8C4E1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F4E3D"/>
    <w:multiLevelType w:val="hybridMultilevel"/>
    <w:tmpl w:val="DEB0AC70"/>
    <w:lvl w:ilvl="0" w:tplc="95464A5A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D660C2"/>
    <w:multiLevelType w:val="hybridMultilevel"/>
    <w:tmpl w:val="75F0158A"/>
    <w:lvl w:ilvl="0" w:tplc="E9AE5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E5098"/>
    <w:multiLevelType w:val="hybridMultilevel"/>
    <w:tmpl w:val="56789132"/>
    <w:lvl w:ilvl="0" w:tplc="E9AE5A4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A687C"/>
    <w:multiLevelType w:val="hybridMultilevel"/>
    <w:tmpl w:val="76F2AE5E"/>
    <w:lvl w:ilvl="0" w:tplc="17BE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620494"/>
    <w:multiLevelType w:val="hybridMultilevel"/>
    <w:tmpl w:val="AD5AEEA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1346A45E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07B85"/>
    <w:multiLevelType w:val="hybridMultilevel"/>
    <w:tmpl w:val="CC0EAF02"/>
    <w:lvl w:ilvl="0" w:tplc="8DAEADCA">
      <w:numFmt w:val="bullet"/>
      <w:lvlText w:val="-"/>
      <w:lvlJc w:val="left"/>
      <w:pPr>
        <w:ind w:left="1047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0">
    <w:nsid w:val="3F5A1A41"/>
    <w:multiLevelType w:val="hybridMultilevel"/>
    <w:tmpl w:val="CB2C1520"/>
    <w:lvl w:ilvl="0" w:tplc="1346A4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8532C7"/>
    <w:multiLevelType w:val="hybridMultilevel"/>
    <w:tmpl w:val="946EEF36"/>
    <w:lvl w:ilvl="0" w:tplc="28B8A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23BB8"/>
    <w:multiLevelType w:val="hybridMultilevel"/>
    <w:tmpl w:val="13C27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E6776"/>
    <w:multiLevelType w:val="hybridMultilevel"/>
    <w:tmpl w:val="94B0BDFC"/>
    <w:lvl w:ilvl="0" w:tplc="3D7658A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0214C"/>
    <w:multiLevelType w:val="hybridMultilevel"/>
    <w:tmpl w:val="8354C30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A087F"/>
    <w:multiLevelType w:val="multilevel"/>
    <w:tmpl w:val="557E2A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B40ACE"/>
    <w:multiLevelType w:val="hybridMultilevel"/>
    <w:tmpl w:val="A7EE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8A0186"/>
    <w:multiLevelType w:val="hybridMultilevel"/>
    <w:tmpl w:val="43EC07D4"/>
    <w:lvl w:ilvl="0" w:tplc="8C58B5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B101AC"/>
    <w:multiLevelType w:val="hybridMultilevel"/>
    <w:tmpl w:val="83D6388C"/>
    <w:lvl w:ilvl="0" w:tplc="219A57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4"/>
  </w:num>
  <w:num w:numId="5">
    <w:abstractNumId w:val="18"/>
  </w:num>
  <w:num w:numId="6">
    <w:abstractNumId w:val="15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17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9"/>
  </w:num>
  <w:num w:numId="17">
    <w:abstractNumId w:val="13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541"/>
    <w:rsid w:val="00000B27"/>
    <w:rsid w:val="00047B04"/>
    <w:rsid w:val="00093811"/>
    <w:rsid w:val="00095440"/>
    <w:rsid w:val="000B162E"/>
    <w:rsid w:val="000B67E9"/>
    <w:rsid w:val="000D473A"/>
    <w:rsid w:val="000E4F4A"/>
    <w:rsid w:val="000F430C"/>
    <w:rsid w:val="000F5801"/>
    <w:rsid w:val="00100472"/>
    <w:rsid w:val="00101B84"/>
    <w:rsid w:val="00103547"/>
    <w:rsid w:val="00103AC1"/>
    <w:rsid w:val="00110591"/>
    <w:rsid w:val="00111D4B"/>
    <w:rsid w:val="001259CF"/>
    <w:rsid w:val="001261C8"/>
    <w:rsid w:val="001300D9"/>
    <w:rsid w:val="0014287C"/>
    <w:rsid w:val="00142F35"/>
    <w:rsid w:val="00172624"/>
    <w:rsid w:val="00172BF2"/>
    <w:rsid w:val="00192588"/>
    <w:rsid w:val="001A288E"/>
    <w:rsid w:val="001B7FAB"/>
    <w:rsid w:val="001D44AE"/>
    <w:rsid w:val="001F14B0"/>
    <w:rsid w:val="001F6E68"/>
    <w:rsid w:val="002003EF"/>
    <w:rsid w:val="002039C0"/>
    <w:rsid w:val="0020543A"/>
    <w:rsid w:val="002233CB"/>
    <w:rsid w:val="00227241"/>
    <w:rsid w:val="002354CA"/>
    <w:rsid w:val="00241CF0"/>
    <w:rsid w:val="00242483"/>
    <w:rsid w:val="0024750F"/>
    <w:rsid w:val="00264FA3"/>
    <w:rsid w:val="0026629B"/>
    <w:rsid w:val="0027614B"/>
    <w:rsid w:val="002856FD"/>
    <w:rsid w:val="00297F2C"/>
    <w:rsid w:val="002D0DFF"/>
    <w:rsid w:val="002D7BD3"/>
    <w:rsid w:val="002E200E"/>
    <w:rsid w:val="002F61CC"/>
    <w:rsid w:val="00341255"/>
    <w:rsid w:val="00346B9B"/>
    <w:rsid w:val="003511E0"/>
    <w:rsid w:val="00357D8B"/>
    <w:rsid w:val="00371779"/>
    <w:rsid w:val="003A43A7"/>
    <w:rsid w:val="003A54A1"/>
    <w:rsid w:val="003B20DE"/>
    <w:rsid w:val="003C498A"/>
    <w:rsid w:val="003C78E1"/>
    <w:rsid w:val="003D380C"/>
    <w:rsid w:val="003E33DA"/>
    <w:rsid w:val="00406791"/>
    <w:rsid w:val="00414F83"/>
    <w:rsid w:val="004177F8"/>
    <w:rsid w:val="004366DE"/>
    <w:rsid w:val="00457C11"/>
    <w:rsid w:val="00497FC4"/>
    <w:rsid w:val="004A6C6B"/>
    <w:rsid w:val="004B1225"/>
    <w:rsid w:val="004C6B30"/>
    <w:rsid w:val="004F0CE1"/>
    <w:rsid w:val="005066D1"/>
    <w:rsid w:val="00510D9E"/>
    <w:rsid w:val="00527442"/>
    <w:rsid w:val="00540EF8"/>
    <w:rsid w:val="005441B8"/>
    <w:rsid w:val="00545B45"/>
    <w:rsid w:val="00545BD1"/>
    <w:rsid w:val="0054650E"/>
    <w:rsid w:val="00565EEA"/>
    <w:rsid w:val="005C007D"/>
    <w:rsid w:val="005C2DEB"/>
    <w:rsid w:val="005C6892"/>
    <w:rsid w:val="005D0382"/>
    <w:rsid w:val="005D31E0"/>
    <w:rsid w:val="005D5A7A"/>
    <w:rsid w:val="005E39F0"/>
    <w:rsid w:val="005F2484"/>
    <w:rsid w:val="006030E8"/>
    <w:rsid w:val="00625A7F"/>
    <w:rsid w:val="0062793F"/>
    <w:rsid w:val="006606B6"/>
    <w:rsid w:val="006655B9"/>
    <w:rsid w:val="00684637"/>
    <w:rsid w:val="006B548E"/>
    <w:rsid w:val="006C41E3"/>
    <w:rsid w:val="006D63DA"/>
    <w:rsid w:val="006E15EE"/>
    <w:rsid w:val="006E3C8C"/>
    <w:rsid w:val="006F3485"/>
    <w:rsid w:val="006F79BF"/>
    <w:rsid w:val="0070228B"/>
    <w:rsid w:val="00707325"/>
    <w:rsid w:val="00710AD8"/>
    <w:rsid w:val="00710F6B"/>
    <w:rsid w:val="0071184D"/>
    <w:rsid w:val="00722656"/>
    <w:rsid w:val="00731C34"/>
    <w:rsid w:val="00736C4F"/>
    <w:rsid w:val="0074233C"/>
    <w:rsid w:val="007530BD"/>
    <w:rsid w:val="0075719A"/>
    <w:rsid w:val="00781330"/>
    <w:rsid w:val="007816C1"/>
    <w:rsid w:val="007858DD"/>
    <w:rsid w:val="00790759"/>
    <w:rsid w:val="007A08E9"/>
    <w:rsid w:val="00816306"/>
    <w:rsid w:val="008178F9"/>
    <w:rsid w:val="00821822"/>
    <w:rsid w:val="00821D1C"/>
    <w:rsid w:val="00835A10"/>
    <w:rsid w:val="00850C50"/>
    <w:rsid w:val="00852E35"/>
    <w:rsid w:val="00856D7C"/>
    <w:rsid w:val="00857349"/>
    <w:rsid w:val="008635ED"/>
    <w:rsid w:val="00863F3F"/>
    <w:rsid w:val="00871F41"/>
    <w:rsid w:val="00872EF4"/>
    <w:rsid w:val="00873405"/>
    <w:rsid w:val="00886B86"/>
    <w:rsid w:val="008A47CB"/>
    <w:rsid w:val="008B3961"/>
    <w:rsid w:val="008C59E9"/>
    <w:rsid w:val="008E09AA"/>
    <w:rsid w:val="008F4CC7"/>
    <w:rsid w:val="00902EF0"/>
    <w:rsid w:val="00903BFF"/>
    <w:rsid w:val="00924C73"/>
    <w:rsid w:val="00932DAF"/>
    <w:rsid w:val="00950BF8"/>
    <w:rsid w:val="009558E1"/>
    <w:rsid w:val="009A3CB7"/>
    <w:rsid w:val="009D426D"/>
    <w:rsid w:val="009F0826"/>
    <w:rsid w:val="009F0D98"/>
    <w:rsid w:val="009F27FF"/>
    <w:rsid w:val="00A20C5C"/>
    <w:rsid w:val="00A27312"/>
    <w:rsid w:val="00A50D47"/>
    <w:rsid w:val="00A71618"/>
    <w:rsid w:val="00A90354"/>
    <w:rsid w:val="00AA27FC"/>
    <w:rsid w:val="00AA63FE"/>
    <w:rsid w:val="00AC6F31"/>
    <w:rsid w:val="00AD61EC"/>
    <w:rsid w:val="00AD7681"/>
    <w:rsid w:val="00AF28F1"/>
    <w:rsid w:val="00AF4768"/>
    <w:rsid w:val="00B00B38"/>
    <w:rsid w:val="00B1081C"/>
    <w:rsid w:val="00B16488"/>
    <w:rsid w:val="00B31DC7"/>
    <w:rsid w:val="00B35DAB"/>
    <w:rsid w:val="00B5247A"/>
    <w:rsid w:val="00B5432A"/>
    <w:rsid w:val="00B60C34"/>
    <w:rsid w:val="00B7107A"/>
    <w:rsid w:val="00B73F4C"/>
    <w:rsid w:val="00B805C9"/>
    <w:rsid w:val="00B814FA"/>
    <w:rsid w:val="00B81D63"/>
    <w:rsid w:val="00BA0CCE"/>
    <w:rsid w:val="00BC1D3E"/>
    <w:rsid w:val="00BC3AA5"/>
    <w:rsid w:val="00BC4E4B"/>
    <w:rsid w:val="00BE3168"/>
    <w:rsid w:val="00C37097"/>
    <w:rsid w:val="00C5710D"/>
    <w:rsid w:val="00C7099B"/>
    <w:rsid w:val="00C92F30"/>
    <w:rsid w:val="00C94C75"/>
    <w:rsid w:val="00CD2F64"/>
    <w:rsid w:val="00CD7F48"/>
    <w:rsid w:val="00D0298F"/>
    <w:rsid w:val="00D1363D"/>
    <w:rsid w:val="00D17FF7"/>
    <w:rsid w:val="00D236E2"/>
    <w:rsid w:val="00D3354F"/>
    <w:rsid w:val="00D51551"/>
    <w:rsid w:val="00D51A06"/>
    <w:rsid w:val="00D60B4D"/>
    <w:rsid w:val="00D61D5A"/>
    <w:rsid w:val="00D70216"/>
    <w:rsid w:val="00D9073D"/>
    <w:rsid w:val="00DB754A"/>
    <w:rsid w:val="00DC6638"/>
    <w:rsid w:val="00DC7EA7"/>
    <w:rsid w:val="00DE0E25"/>
    <w:rsid w:val="00DE5A96"/>
    <w:rsid w:val="00DF3541"/>
    <w:rsid w:val="00E00252"/>
    <w:rsid w:val="00E31918"/>
    <w:rsid w:val="00E31A0E"/>
    <w:rsid w:val="00E830CD"/>
    <w:rsid w:val="00E874E3"/>
    <w:rsid w:val="00E87EE2"/>
    <w:rsid w:val="00E90169"/>
    <w:rsid w:val="00EC1454"/>
    <w:rsid w:val="00EC5B9D"/>
    <w:rsid w:val="00ED500F"/>
    <w:rsid w:val="00ED6220"/>
    <w:rsid w:val="00EF1D88"/>
    <w:rsid w:val="00F009F7"/>
    <w:rsid w:val="00F04468"/>
    <w:rsid w:val="00F126D6"/>
    <w:rsid w:val="00F36FFA"/>
    <w:rsid w:val="00F4440C"/>
    <w:rsid w:val="00F44B1D"/>
    <w:rsid w:val="00F50102"/>
    <w:rsid w:val="00F5147C"/>
    <w:rsid w:val="00F53E06"/>
    <w:rsid w:val="00F60F6F"/>
    <w:rsid w:val="00F65A2A"/>
    <w:rsid w:val="00F814EC"/>
    <w:rsid w:val="00F97197"/>
    <w:rsid w:val="00FB5BF4"/>
    <w:rsid w:val="00FC1651"/>
    <w:rsid w:val="00FD5D99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  <w:style w:type="character" w:customStyle="1" w:styleId="2">
    <w:name w:val="Основной текст (2)_"/>
    <w:link w:val="20"/>
    <w:locked/>
    <w:rsid w:val="003C78E1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78E1"/>
    <w:pPr>
      <w:widowControl w:val="0"/>
      <w:shd w:val="clear" w:color="auto" w:fill="FFFFFF"/>
      <w:spacing w:after="60" w:line="240" w:lineRule="atLeast"/>
      <w:ind w:hanging="460"/>
      <w:jc w:val="both"/>
    </w:pPr>
    <w:rPr>
      <w:rFonts w:asciiTheme="minorHAnsi" w:eastAsiaTheme="minorHAnsi" w:hAnsiTheme="minorHAnsi" w:cstheme="minorBidi"/>
      <w:b/>
      <w:bCs/>
      <w:sz w:val="27"/>
      <w:szCs w:val="27"/>
      <w:lang w:val="ru-RU" w:eastAsia="en-US"/>
    </w:rPr>
  </w:style>
  <w:style w:type="character" w:customStyle="1" w:styleId="FontStyle25">
    <w:name w:val="Font Style25"/>
    <w:basedOn w:val="a0"/>
    <w:rsid w:val="009F27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rsid w:val="00F51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FontStyle29">
    <w:name w:val="Font Style29"/>
    <w:basedOn w:val="a0"/>
    <w:rsid w:val="00F5147C"/>
    <w:rPr>
      <w:rFonts w:ascii="Times New Roman" w:hAnsi="Times New Roman" w:cs="Times New Roman"/>
      <w:sz w:val="24"/>
      <w:szCs w:val="24"/>
    </w:rPr>
  </w:style>
  <w:style w:type="table" w:styleId="af3">
    <w:name w:val="Table Grid"/>
    <w:basedOn w:val="a1"/>
    <w:uiPriority w:val="39"/>
    <w:rsid w:val="00C37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val="x-none"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2B2B-4F44-4A40-A32C-58D99F33A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2697</Words>
  <Characters>15375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Чава</dc:creator>
  <cp:lastModifiedBy>User</cp:lastModifiedBy>
  <cp:revision>2</cp:revision>
  <cp:lastPrinted>2022-11-16T09:14:00Z</cp:lastPrinted>
  <dcterms:created xsi:type="dcterms:W3CDTF">2023-12-27T07:45:00Z</dcterms:created>
  <dcterms:modified xsi:type="dcterms:W3CDTF">2023-12-27T07:45:00Z</dcterms:modified>
</cp:coreProperties>
</file>