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7B7" w:rsidRPr="005607D8" w:rsidRDefault="00631F26" w:rsidP="006C3F82">
      <w:pPr>
        <w:jc w:val="both"/>
      </w:pPr>
      <w:r w:rsidRPr="006C3F82">
        <w:rPr>
          <w:rFonts w:ascii="Arial" w:hAnsi="Arial" w:cs="Arial"/>
          <w:sz w:val="26"/>
          <w:szCs w:val="26"/>
        </w:rPr>
        <w:tab/>
      </w:r>
      <w:r w:rsidRPr="006C3F82">
        <w:rPr>
          <w:rFonts w:ascii="Arial" w:hAnsi="Arial" w:cs="Arial"/>
          <w:sz w:val="26"/>
          <w:szCs w:val="26"/>
        </w:rPr>
        <w:tab/>
      </w:r>
      <w:r w:rsidR="000E0FC9" w:rsidRPr="006C3F82">
        <w:rPr>
          <w:rFonts w:ascii="Arial" w:hAnsi="Arial" w:cs="Arial"/>
          <w:sz w:val="26"/>
          <w:szCs w:val="26"/>
        </w:rPr>
        <w:tab/>
      </w:r>
      <w:r w:rsidR="000E0FC9" w:rsidRPr="006C3F82">
        <w:rPr>
          <w:rFonts w:ascii="Arial" w:hAnsi="Arial" w:cs="Arial"/>
          <w:sz w:val="26"/>
          <w:szCs w:val="26"/>
        </w:rPr>
        <w:tab/>
      </w:r>
      <w:r w:rsidR="000E0FC9" w:rsidRPr="006C3F82">
        <w:rPr>
          <w:rFonts w:ascii="Arial" w:hAnsi="Arial" w:cs="Arial"/>
          <w:sz w:val="26"/>
          <w:szCs w:val="26"/>
        </w:rPr>
        <w:tab/>
      </w:r>
      <w:r w:rsidR="000E0FC9" w:rsidRPr="006C3F82">
        <w:rPr>
          <w:rFonts w:ascii="Arial" w:hAnsi="Arial" w:cs="Arial"/>
          <w:sz w:val="26"/>
          <w:szCs w:val="26"/>
        </w:rPr>
        <w:tab/>
      </w:r>
      <w:r w:rsidR="000E0FC9" w:rsidRPr="006C3F82">
        <w:rPr>
          <w:rFonts w:ascii="Arial" w:hAnsi="Arial" w:cs="Arial"/>
          <w:sz w:val="26"/>
          <w:szCs w:val="26"/>
        </w:rPr>
        <w:tab/>
      </w:r>
      <w:r w:rsidR="000E0FC9" w:rsidRPr="006C3F82">
        <w:rPr>
          <w:rFonts w:ascii="Arial" w:hAnsi="Arial" w:cs="Arial"/>
          <w:sz w:val="26"/>
          <w:szCs w:val="26"/>
        </w:rPr>
        <w:tab/>
      </w:r>
      <w:r w:rsidR="000E0FC9" w:rsidRPr="006C3F82">
        <w:rPr>
          <w:rFonts w:ascii="Arial" w:hAnsi="Arial" w:cs="Arial"/>
          <w:sz w:val="26"/>
          <w:szCs w:val="26"/>
        </w:rPr>
        <w:tab/>
      </w:r>
      <w:r w:rsidR="000E0FC9" w:rsidRPr="006C3F82">
        <w:rPr>
          <w:rFonts w:ascii="Arial" w:hAnsi="Arial" w:cs="Arial"/>
          <w:sz w:val="26"/>
          <w:szCs w:val="26"/>
        </w:rPr>
        <w:tab/>
      </w:r>
      <w:r w:rsidR="006C3F82" w:rsidRPr="005607D8">
        <w:t>Додаток</w:t>
      </w:r>
    </w:p>
    <w:p w:rsidR="00F847B7" w:rsidRPr="005607D8" w:rsidRDefault="00892B05" w:rsidP="006C3F82">
      <w:pPr>
        <w:jc w:val="both"/>
      </w:pPr>
      <w:r w:rsidRPr="005607D8">
        <w:tab/>
      </w:r>
      <w:r w:rsidRPr="005607D8">
        <w:tab/>
      </w:r>
      <w:r w:rsidRPr="005607D8">
        <w:tab/>
      </w:r>
      <w:r w:rsidRPr="005607D8">
        <w:tab/>
      </w:r>
      <w:r w:rsidRPr="005607D8">
        <w:tab/>
      </w:r>
      <w:r w:rsidRPr="005607D8">
        <w:tab/>
      </w:r>
      <w:r w:rsidRPr="005607D8">
        <w:tab/>
      </w:r>
      <w:r w:rsidRPr="005607D8">
        <w:tab/>
      </w:r>
      <w:r w:rsidR="009F76C9" w:rsidRPr="005607D8">
        <w:t>до рішення сесії</w:t>
      </w:r>
      <w:r w:rsidR="00F847B7" w:rsidRPr="005607D8">
        <w:t xml:space="preserve">  міської  ради </w:t>
      </w:r>
    </w:p>
    <w:p w:rsidR="006C3F82" w:rsidRPr="005607D8" w:rsidRDefault="00F847B7" w:rsidP="006C3F82">
      <w:pPr>
        <w:jc w:val="both"/>
      </w:pPr>
      <w:r w:rsidRPr="005607D8">
        <w:tab/>
      </w:r>
      <w:r w:rsidR="00972FF0">
        <w:tab/>
      </w:r>
      <w:r w:rsidR="00972FF0">
        <w:tab/>
      </w:r>
      <w:r w:rsidR="00972FF0">
        <w:tab/>
      </w:r>
      <w:r w:rsidR="00972FF0">
        <w:tab/>
      </w:r>
      <w:r w:rsidR="00972FF0">
        <w:tab/>
        <w:t xml:space="preserve">                  </w:t>
      </w:r>
      <w:r w:rsidR="006C3F82" w:rsidRPr="005607D8">
        <w:tab/>
        <w:t>від</w:t>
      </w:r>
      <w:r w:rsidR="000639A5">
        <w:t xml:space="preserve"> 03.10.2024 </w:t>
      </w:r>
      <w:r w:rsidR="006C3F82" w:rsidRPr="005607D8">
        <w:t xml:space="preserve"> № </w:t>
      </w:r>
      <w:r w:rsidR="000639A5">
        <w:t>2654</w:t>
      </w:r>
    </w:p>
    <w:p w:rsidR="006C3F82" w:rsidRPr="005607D8" w:rsidRDefault="00A73F86" w:rsidP="006C3F82">
      <w:pPr>
        <w:jc w:val="center"/>
      </w:pPr>
      <w:r w:rsidRPr="005607D8">
        <w:t xml:space="preserve">ПЕРСОНАЛЬНИЙ </w:t>
      </w:r>
      <w:r w:rsidR="006C3F82" w:rsidRPr="005607D8">
        <w:t>СКЛАД</w:t>
      </w:r>
    </w:p>
    <w:p w:rsidR="001706BD" w:rsidRPr="005607D8" w:rsidRDefault="006C3F82" w:rsidP="00F132FF">
      <w:pPr>
        <w:jc w:val="center"/>
      </w:pPr>
      <w:r w:rsidRPr="005607D8">
        <w:t xml:space="preserve">робочої групи для формування Концепції інтегрованого розвитку території </w:t>
      </w:r>
      <w:r w:rsidR="009F76C9" w:rsidRPr="005607D8">
        <w:t>Дрогобиц</w:t>
      </w:r>
      <w:r w:rsidRPr="005607D8">
        <w:t>ько</w:t>
      </w:r>
      <w:r w:rsidR="00F132FF">
        <w:t>ї міської територіальної громади</w:t>
      </w:r>
    </w:p>
    <w:tbl>
      <w:tblPr>
        <w:tblStyle w:val="ac"/>
        <w:tblW w:w="0" w:type="auto"/>
        <w:tblInd w:w="-5" w:type="dxa"/>
        <w:tblLook w:val="04A0"/>
      </w:tblPr>
      <w:tblGrid>
        <w:gridCol w:w="567"/>
        <w:gridCol w:w="2410"/>
        <w:gridCol w:w="6372"/>
      </w:tblGrid>
      <w:tr w:rsidR="00C064B1" w:rsidRPr="005607D8" w:rsidTr="00F2324B">
        <w:tc>
          <w:tcPr>
            <w:tcW w:w="567" w:type="dxa"/>
          </w:tcPr>
          <w:p w:rsidR="00C064B1" w:rsidRPr="005607D8" w:rsidRDefault="00C064B1" w:rsidP="006C3F82">
            <w:pPr>
              <w:jc w:val="center"/>
              <w:rPr>
                <w:rFonts w:eastAsia="Arial"/>
              </w:rPr>
            </w:pPr>
            <w:r w:rsidRPr="005607D8">
              <w:rPr>
                <w:rFonts w:eastAsia="Arial"/>
              </w:rPr>
              <w:t>№</w:t>
            </w:r>
            <w:r w:rsidR="001706BD" w:rsidRPr="005607D8">
              <w:rPr>
                <w:rFonts w:eastAsia="Arial"/>
              </w:rPr>
              <w:t xml:space="preserve"> з/п</w:t>
            </w:r>
          </w:p>
        </w:tc>
        <w:tc>
          <w:tcPr>
            <w:tcW w:w="2410" w:type="dxa"/>
          </w:tcPr>
          <w:p w:rsidR="00C064B1" w:rsidRPr="005607D8" w:rsidRDefault="001706BD" w:rsidP="006C3F82">
            <w:pPr>
              <w:jc w:val="center"/>
              <w:rPr>
                <w:rFonts w:eastAsia="Arial"/>
              </w:rPr>
            </w:pPr>
            <w:r w:rsidRPr="005607D8">
              <w:rPr>
                <w:rFonts w:eastAsia="Arial"/>
              </w:rPr>
              <w:t>П</w:t>
            </w:r>
            <w:r w:rsidR="006C3F82" w:rsidRPr="005607D8">
              <w:rPr>
                <w:rFonts w:eastAsia="Arial"/>
              </w:rPr>
              <w:t>різвище, ім'я</w:t>
            </w:r>
          </w:p>
        </w:tc>
        <w:tc>
          <w:tcPr>
            <w:tcW w:w="6372" w:type="dxa"/>
          </w:tcPr>
          <w:p w:rsidR="00C064B1" w:rsidRPr="005607D8" w:rsidRDefault="001706BD" w:rsidP="006C3F82">
            <w:pPr>
              <w:jc w:val="center"/>
              <w:rPr>
                <w:rFonts w:eastAsia="Arial"/>
              </w:rPr>
            </w:pPr>
            <w:r w:rsidRPr="005607D8">
              <w:rPr>
                <w:rFonts w:eastAsia="Arial"/>
              </w:rPr>
              <w:t>П</w:t>
            </w:r>
            <w:r w:rsidR="00C064B1" w:rsidRPr="005607D8">
              <w:rPr>
                <w:rFonts w:eastAsia="Arial"/>
              </w:rPr>
              <w:t>осада</w:t>
            </w:r>
          </w:p>
        </w:tc>
      </w:tr>
      <w:tr w:rsidR="00C064B1" w:rsidRPr="005607D8" w:rsidTr="00F2324B">
        <w:tc>
          <w:tcPr>
            <w:tcW w:w="567" w:type="dxa"/>
          </w:tcPr>
          <w:p w:rsidR="00C064B1" w:rsidRPr="005607D8" w:rsidRDefault="00C064B1" w:rsidP="006C3F82">
            <w:pPr>
              <w:jc w:val="center"/>
              <w:rPr>
                <w:rFonts w:eastAsia="Arial"/>
              </w:rPr>
            </w:pPr>
            <w:r w:rsidRPr="005607D8">
              <w:rPr>
                <w:rFonts w:eastAsia="Arial"/>
              </w:rPr>
              <w:t>1.</w:t>
            </w:r>
          </w:p>
        </w:tc>
        <w:tc>
          <w:tcPr>
            <w:tcW w:w="2410" w:type="dxa"/>
          </w:tcPr>
          <w:p w:rsidR="00C064B1" w:rsidRPr="005607D8" w:rsidRDefault="00AF6331" w:rsidP="006C3F82">
            <w:pPr>
              <w:jc w:val="both"/>
              <w:rPr>
                <w:rFonts w:eastAsia="Arial"/>
              </w:rPr>
            </w:pPr>
            <w:r w:rsidRPr="005607D8">
              <w:rPr>
                <w:rFonts w:eastAsia="Arial"/>
              </w:rPr>
              <w:t xml:space="preserve"> Ігор </w:t>
            </w:r>
            <w:r w:rsidR="00D71A27" w:rsidRPr="005607D8">
              <w:rPr>
                <w:rFonts w:eastAsia="Arial"/>
              </w:rPr>
              <w:t>ПЕТРАНИЧ</w:t>
            </w:r>
          </w:p>
        </w:tc>
        <w:tc>
          <w:tcPr>
            <w:tcW w:w="6372" w:type="dxa"/>
          </w:tcPr>
          <w:p w:rsidR="00C064B1" w:rsidRPr="005607D8" w:rsidRDefault="00D71A27" w:rsidP="006C3F82">
            <w:pPr>
              <w:jc w:val="both"/>
              <w:rPr>
                <w:rFonts w:eastAsia="Arial"/>
              </w:rPr>
            </w:pPr>
            <w:r w:rsidRPr="005607D8">
              <w:rPr>
                <w:rFonts w:eastAsia="Arial"/>
              </w:rPr>
              <w:t xml:space="preserve">Начальник </w:t>
            </w:r>
            <w:r w:rsidR="00AF6331" w:rsidRPr="005607D8">
              <w:rPr>
                <w:rFonts w:eastAsia="Arial"/>
              </w:rPr>
              <w:t xml:space="preserve">відділу містобудування та архітектури, </w:t>
            </w:r>
            <w:r w:rsidRPr="005607D8">
              <w:rPr>
                <w:rFonts w:eastAsia="Arial"/>
              </w:rPr>
              <w:t>головний архітектор міста</w:t>
            </w:r>
            <w:r w:rsidR="006C3F82" w:rsidRPr="005607D8">
              <w:rPr>
                <w:rFonts w:eastAsia="Arial"/>
              </w:rPr>
              <w:t xml:space="preserve">, керівник робочої </w:t>
            </w:r>
            <w:r w:rsidR="00C064B1" w:rsidRPr="005607D8">
              <w:rPr>
                <w:rFonts w:eastAsia="Arial"/>
              </w:rPr>
              <w:t>групи</w:t>
            </w:r>
          </w:p>
        </w:tc>
      </w:tr>
      <w:tr w:rsidR="00C064B1" w:rsidRPr="005607D8" w:rsidTr="00F2324B">
        <w:tc>
          <w:tcPr>
            <w:tcW w:w="567" w:type="dxa"/>
          </w:tcPr>
          <w:p w:rsidR="00C064B1" w:rsidRPr="005607D8" w:rsidRDefault="00C064B1" w:rsidP="006C3F82">
            <w:pPr>
              <w:jc w:val="center"/>
              <w:rPr>
                <w:rFonts w:eastAsia="Arial"/>
              </w:rPr>
            </w:pPr>
            <w:r w:rsidRPr="005607D8">
              <w:rPr>
                <w:rFonts w:eastAsia="Arial"/>
              </w:rPr>
              <w:t>2.</w:t>
            </w:r>
          </w:p>
        </w:tc>
        <w:tc>
          <w:tcPr>
            <w:tcW w:w="2410" w:type="dxa"/>
          </w:tcPr>
          <w:p w:rsidR="00C064B1" w:rsidRPr="005607D8" w:rsidRDefault="00AF6331" w:rsidP="006C3F82">
            <w:pPr>
              <w:jc w:val="both"/>
              <w:rPr>
                <w:rFonts w:eastAsia="Arial"/>
              </w:rPr>
            </w:pPr>
            <w:r w:rsidRPr="005607D8">
              <w:rPr>
                <w:rFonts w:eastAsia="Arial"/>
              </w:rPr>
              <w:t>Володимир</w:t>
            </w:r>
            <w:r w:rsidR="00C064B1" w:rsidRPr="005607D8">
              <w:rPr>
                <w:rFonts w:eastAsia="Arial"/>
              </w:rPr>
              <w:t xml:space="preserve"> КО</w:t>
            </w:r>
            <w:r w:rsidRPr="005607D8">
              <w:rPr>
                <w:rFonts w:eastAsia="Arial"/>
              </w:rPr>
              <w:t>НДЗЬОЛКА</w:t>
            </w:r>
          </w:p>
        </w:tc>
        <w:tc>
          <w:tcPr>
            <w:tcW w:w="6372" w:type="dxa"/>
          </w:tcPr>
          <w:p w:rsidR="00AF6331" w:rsidRPr="005607D8" w:rsidRDefault="00AF6331" w:rsidP="00AF6331">
            <w:pPr>
              <w:jc w:val="both"/>
              <w:rPr>
                <w:rFonts w:eastAsia="Arial"/>
              </w:rPr>
            </w:pPr>
            <w:r w:rsidRPr="005607D8">
              <w:rPr>
                <w:rFonts w:eastAsia="Arial"/>
              </w:rPr>
              <w:t xml:space="preserve">Директор </w:t>
            </w:r>
            <w:proofErr w:type="spellStart"/>
            <w:r w:rsidRPr="005607D8">
              <w:rPr>
                <w:rFonts w:eastAsia="Arial"/>
              </w:rPr>
              <w:t>КУ</w:t>
            </w:r>
            <w:proofErr w:type="spellEnd"/>
            <w:r w:rsidRPr="005607D8">
              <w:rPr>
                <w:rFonts w:eastAsia="Arial"/>
              </w:rPr>
              <w:t xml:space="preserve"> «Інститут міста Дрогобича»</w:t>
            </w:r>
          </w:p>
        </w:tc>
      </w:tr>
      <w:tr w:rsidR="00C064B1" w:rsidRPr="005607D8" w:rsidTr="00F2324B">
        <w:trPr>
          <w:trHeight w:val="377"/>
        </w:trPr>
        <w:tc>
          <w:tcPr>
            <w:tcW w:w="567" w:type="dxa"/>
          </w:tcPr>
          <w:p w:rsidR="00C064B1" w:rsidRPr="005607D8" w:rsidRDefault="00C064B1" w:rsidP="006C3F82">
            <w:pPr>
              <w:jc w:val="center"/>
              <w:rPr>
                <w:rFonts w:eastAsia="Arial"/>
              </w:rPr>
            </w:pPr>
            <w:r w:rsidRPr="005607D8">
              <w:rPr>
                <w:rFonts w:eastAsia="Arial"/>
              </w:rPr>
              <w:t>3.</w:t>
            </w:r>
          </w:p>
        </w:tc>
        <w:tc>
          <w:tcPr>
            <w:tcW w:w="2410" w:type="dxa"/>
          </w:tcPr>
          <w:p w:rsidR="00C064B1" w:rsidRPr="005607D8" w:rsidRDefault="00AC4294" w:rsidP="007F06D5">
            <w:pPr>
              <w:rPr>
                <w:rFonts w:eastAsia="Arial"/>
              </w:rPr>
            </w:pPr>
            <w:r w:rsidRPr="005607D8">
              <w:rPr>
                <w:rFonts w:eastAsia="Arial"/>
              </w:rPr>
              <w:t xml:space="preserve">Роман </w:t>
            </w:r>
            <w:r w:rsidR="007F06D5" w:rsidRPr="005607D8">
              <w:rPr>
                <w:rFonts w:eastAsia="Arial"/>
              </w:rPr>
              <w:t xml:space="preserve">БЕЙЗИК  </w:t>
            </w:r>
          </w:p>
        </w:tc>
        <w:tc>
          <w:tcPr>
            <w:tcW w:w="6372" w:type="dxa"/>
          </w:tcPr>
          <w:p w:rsidR="00C064B1" w:rsidRPr="005607D8" w:rsidRDefault="00F2324B" w:rsidP="006C3F82">
            <w:pPr>
              <w:jc w:val="both"/>
              <w:rPr>
                <w:rFonts w:eastAsia="Arial"/>
              </w:rPr>
            </w:pPr>
            <w:r>
              <w:rPr>
                <w:rFonts w:eastAsia="Arial"/>
              </w:rPr>
              <w:t>П</w:t>
            </w:r>
            <w:r w:rsidR="00C064B1" w:rsidRPr="005607D8">
              <w:rPr>
                <w:rFonts w:eastAsia="Arial"/>
              </w:rPr>
              <w:t xml:space="preserve">ерший заступник міського голови </w:t>
            </w:r>
          </w:p>
        </w:tc>
      </w:tr>
      <w:tr w:rsidR="00C064B1" w:rsidRPr="005607D8" w:rsidTr="00F2324B">
        <w:tc>
          <w:tcPr>
            <w:tcW w:w="567" w:type="dxa"/>
          </w:tcPr>
          <w:p w:rsidR="00C064B1" w:rsidRPr="005607D8" w:rsidRDefault="00C064B1" w:rsidP="006C3F82">
            <w:pPr>
              <w:jc w:val="center"/>
              <w:rPr>
                <w:rFonts w:eastAsia="Arial"/>
              </w:rPr>
            </w:pPr>
            <w:r w:rsidRPr="005607D8">
              <w:rPr>
                <w:rFonts w:eastAsia="Arial"/>
              </w:rPr>
              <w:t>4.</w:t>
            </w:r>
          </w:p>
        </w:tc>
        <w:tc>
          <w:tcPr>
            <w:tcW w:w="2410" w:type="dxa"/>
          </w:tcPr>
          <w:p w:rsidR="00C064B1" w:rsidRPr="005607D8" w:rsidRDefault="00AC4294" w:rsidP="006C3F82">
            <w:pPr>
              <w:jc w:val="both"/>
              <w:rPr>
                <w:rFonts w:eastAsia="Arial"/>
              </w:rPr>
            </w:pPr>
            <w:r w:rsidRPr="005607D8">
              <w:rPr>
                <w:rFonts w:eastAsia="Arial"/>
              </w:rPr>
              <w:t xml:space="preserve">Юрій </w:t>
            </w:r>
            <w:r w:rsidR="007F06D5" w:rsidRPr="005607D8">
              <w:rPr>
                <w:rFonts w:eastAsia="Arial"/>
              </w:rPr>
              <w:t xml:space="preserve">КУШЛИК </w:t>
            </w:r>
          </w:p>
        </w:tc>
        <w:tc>
          <w:tcPr>
            <w:tcW w:w="6372" w:type="dxa"/>
          </w:tcPr>
          <w:p w:rsidR="00C064B1" w:rsidRPr="005607D8" w:rsidRDefault="00F2324B" w:rsidP="007F06D5">
            <w:pPr>
              <w:jc w:val="both"/>
              <w:rPr>
                <w:rFonts w:eastAsia="Arial"/>
              </w:rPr>
            </w:pPr>
            <w:r>
              <w:rPr>
                <w:rFonts w:eastAsia="Arial"/>
              </w:rPr>
              <w:t>З</w:t>
            </w:r>
            <w:r w:rsidR="007F06D5" w:rsidRPr="005607D8">
              <w:rPr>
                <w:rFonts w:eastAsia="Arial"/>
              </w:rPr>
              <w:t>аступник міського голови з гуманітарних та соціальних відносин</w:t>
            </w:r>
          </w:p>
        </w:tc>
      </w:tr>
      <w:tr w:rsidR="00C064B1" w:rsidRPr="005607D8" w:rsidTr="00F2324B">
        <w:trPr>
          <w:trHeight w:val="397"/>
        </w:trPr>
        <w:tc>
          <w:tcPr>
            <w:tcW w:w="567" w:type="dxa"/>
          </w:tcPr>
          <w:p w:rsidR="00C064B1" w:rsidRPr="005607D8" w:rsidRDefault="00C064B1" w:rsidP="006C3F82">
            <w:pPr>
              <w:jc w:val="center"/>
              <w:rPr>
                <w:rFonts w:eastAsia="Arial"/>
              </w:rPr>
            </w:pPr>
            <w:r w:rsidRPr="005607D8">
              <w:rPr>
                <w:rFonts w:eastAsia="Arial"/>
              </w:rPr>
              <w:t>5.</w:t>
            </w:r>
          </w:p>
        </w:tc>
        <w:tc>
          <w:tcPr>
            <w:tcW w:w="2410" w:type="dxa"/>
          </w:tcPr>
          <w:p w:rsidR="00C064B1" w:rsidRPr="005607D8" w:rsidRDefault="00AC4294" w:rsidP="006C3F82">
            <w:pPr>
              <w:jc w:val="both"/>
              <w:rPr>
                <w:rFonts w:eastAsia="Arial"/>
              </w:rPr>
            </w:pPr>
            <w:r w:rsidRPr="005607D8">
              <w:rPr>
                <w:rFonts w:eastAsia="Arial"/>
              </w:rPr>
              <w:t xml:space="preserve">Василь </w:t>
            </w:r>
            <w:r w:rsidR="007F06D5" w:rsidRPr="005607D8">
              <w:rPr>
                <w:rFonts w:eastAsia="Arial"/>
              </w:rPr>
              <w:t xml:space="preserve">КАЧМАР </w:t>
            </w:r>
          </w:p>
        </w:tc>
        <w:tc>
          <w:tcPr>
            <w:tcW w:w="6372" w:type="dxa"/>
          </w:tcPr>
          <w:p w:rsidR="00C064B1" w:rsidRPr="005607D8" w:rsidRDefault="00F2324B" w:rsidP="006C3F82">
            <w:pPr>
              <w:jc w:val="both"/>
              <w:rPr>
                <w:rFonts w:eastAsia="Arial"/>
              </w:rPr>
            </w:pPr>
            <w:proofErr w:type="spellStart"/>
            <w:r>
              <w:rPr>
                <w:rFonts w:eastAsia="Arial"/>
              </w:rPr>
              <w:t>З</w:t>
            </w:r>
            <w:r w:rsidR="007F06D5" w:rsidRPr="005607D8">
              <w:rPr>
                <w:rFonts w:eastAsia="Arial"/>
              </w:rPr>
              <w:t>заступник</w:t>
            </w:r>
            <w:proofErr w:type="spellEnd"/>
            <w:r w:rsidR="007F06D5" w:rsidRPr="005607D8">
              <w:rPr>
                <w:rFonts w:eastAsia="Arial"/>
              </w:rPr>
              <w:t xml:space="preserve"> міського голови з комунальних питань</w:t>
            </w:r>
          </w:p>
        </w:tc>
      </w:tr>
      <w:tr w:rsidR="00C064B1" w:rsidRPr="005607D8" w:rsidTr="00F2324B">
        <w:trPr>
          <w:trHeight w:val="397"/>
        </w:trPr>
        <w:tc>
          <w:tcPr>
            <w:tcW w:w="567" w:type="dxa"/>
          </w:tcPr>
          <w:p w:rsidR="00C064B1" w:rsidRPr="005607D8" w:rsidRDefault="00C064B1" w:rsidP="006C3F82">
            <w:pPr>
              <w:jc w:val="center"/>
              <w:rPr>
                <w:rFonts w:eastAsia="Arial"/>
              </w:rPr>
            </w:pPr>
            <w:r w:rsidRPr="005607D8">
              <w:rPr>
                <w:rFonts w:eastAsia="Arial"/>
              </w:rPr>
              <w:t>6.</w:t>
            </w:r>
          </w:p>
        </w:tc>
        <w:tc>
          <w:tcPr>
            <w:tcW w:w="2410" w:type="dxa"/>
          </w:tcPr>
          <w:p w:rsidR="00C064B1" w:rsidRPr="005607D8" w:rsidRDefault="00AF6331" w:rsidP="006C3F82">
            <w:pPr>
              <w:jc w:val="both"/>
              <w:rPr>
                <w:rFonts w:eastAsia="Arial"/>
              </w:rPr>
            </w:pPr>
            <w:r w:rsidRPr="005607D8">
              <w:rPr>
                <w:rFonts w:eastAsia="Arial"/>
              </w:rPr>
              <w:t>Ірина КІС</w:t>
            </w:r>
          </w:p>
        </w:tc>
        <w:tc>
          <w:tcPr>
            <w:tcW w:w="6372" w:type="dxa"/>
          </w:tcPr>
          <w:p w:rsidR="00C064B1" w:rsidRPr="005607D8" w:rsidRDefault="00AF6331" w:rsidP="00AF6331">
            <w:pPr>
              <w:jc w:val="both"/>
              <w:rPr>
                <w:rFonts w:eastAsia="Arial"/>
              </w:rPr>
            </w:pPr>
            <w:r w:rsidRPr="005607D8">
              <w:rPr>
                <w:rFonts w:eastAsia="Arial"/>
              </w:rPr>
              <w:t>Начальник управління майна громади</w:t>
            </w:r>
          </w:p>
        </w:tc>
      </w:tr>
      <w:tr w:rsidR="00C064B1" w:rsidRPr="005607D8" w:rsidTr="00F2324B">
        <w:tc>
          <w:tcPr>
            <w:tcW w:w="567" w:type="dxa"/>
          </w:tcPr>
          <w:p w:rsidR="00C064B1" w:rsidRPr="005607D8" w:rsidRDefault="00C064B1" w:rsidP="006C3F82">
            <w:pPr>
              <w:jc w:val="center"/>
              <w:rPr>
                <w:rFonts w:eastAsia="Arial"/>
              </w:rPr>
            </w:pPr>
            <w:r w:rsidRPr="005607D8">
              <w:rPr>
                <w:rFonts w:eastAsia="Arial"/>
              </w:rPr>
              <w:t>7.</w:t>
            </w:r>
          </w:p>
        </w:tc>
        <w:tc>
          <w:tcPr>
            <w:tcW w:w="2410" w:type="dxa"/>
          </w:tcPr>
          <w:p w:rsidR="00C064B1" w:rsidRPr="005607D8" w:rsidRDefault="00AF6331" w:rsidP="006C3F82">
            <w:pPr>
              <w:jc w:val="both"/>
              <w:rPr>
                <w:rFonts w:eastAsia="Arial"/>
              </w:rPr>
            </w:pPr>
            <w:r w:rsidRPr="005607D8">
              <w:rPr>
                <w:rFonts w:eastAsia="Arial"/>
              </w:rPr>
              <w:t xml:space="preserve">Леся </w:t>
            </w:r>
            <w:r w:rsidR="00C064B1" w:rsidRPr="005607D8">
              <w:rPr>
                <w:rFonts w:eastAsia="Arial"/>
              </w:rPr>
              <w:t xml:space="preserve"> </w:t>
            </w:r>
            <w:r w:rsidRPr="005607D8">
              <w:rPr>
                <w:rFonts w:eastAsia="Arial"/>
              </w:rPr>
              <w:t>ЛАЗУНДА</w:t>
            </w:r>
          </w:p>
        </w:tc>
        <w:tc>
          <w:tcPr>
            <w:tcW w:w="6372" w:type="dxa"/>
          </w:tcPr>
          <w:p w:rsidR="00C064B1" w:rsidRPr="005607D8" w:rsidRDefault="00F2324B" w:rsidP="006C3F82">
            <w:pPr>
              <w:jc w:val="both"/>
              <w:rPr>
                <w:rFonts w:eastAsia="Arial"/>
              </w:rPr>
            </w:pPr>
            <w:r>
              <w:rPr>
                <w:rFonts w:eastAsia="Arial"/>
              </w:rPr>
              <w:t>н</w:t>
            </w:r>
            <w:r w:rsidR="00C064B1" w:rsidRPr="005607D8">
              <w:rPr>
                <w:rFonts w:eastAsia="Arial"/>
              </w:rPr>
              <w:t>ачальник управління</w:t>
            </w:r>
            <w:r w:rsidR="00AF6331" w:rsidRPr="005607D8">
              <w:rPr>
                <w:rFonts w:eastAsia="Arial"/>
              </w:rPr>
              <w:t xml:space="preserve"> інвестицій та економічного розвитку</w:t>
            </w:r>
          </w:p>
        </w:tc>
      </w:tr>
      <w:tr w:rsidR="00C064B1" w:rsidRPr="005607D8" w:rsidTr="00F2324B">
        <w:tc>
          <w:tcPr>
            <w:tcW w:w="567" w:type="dxa"/>
          </w:tcPr>
          <w:p w:rsidR="00C064B1" w:rsidRPr="005607D8" w:rsidRDefault="00C064B1" w:rsidP="006C3F82">
            <w:pPr>
              <w:jc w:val="center"/>
              <w:rPr>
                <w:rFonts w:eastAsia="Arial"/>
              </w:rPr>
            </w:pPr>
            <w:r w:rsidRPr="005607D8">
              <w:rPr>
                <w:rFonts w:eastAsia="Arial"/>
              </w:rPr>
              <w:t>8.</w:t>
            </w:r>
          </w:p>
        </w:tc>
        <w:tc>
          <w:tcPr>
            <w:tcW w:w="2410" w:type="dxa"/>
          </w:tcPr>
          <w:p w:rsidR="00C064B1" w:rsidRPr="005607D8" w:rsidRDefault="00D16200" w:rsidP="006C3F82">
            <w:pPr>
              <w:jc w:val="both"/>
              <w:rPr>
                <w:rFonts w:eastAsia="Arial"/>
              </w:rPr>
            </w:pPr>
            <w:r w:rsidRPr="005607D8">
              <w:rPr>
                <w:rFonts w:eastAsia="Arial"/>
              </w:rPr>
              <w:t>Наталя ЯКИМ</w:t>
            </w:r>
          </w:p>
        </w:tc>
        <w:tc>
          <w:tcPr>
            <w:tcW w:w="6372" w:type="dxa"/>
          </w:tcPr>
          <w:p w:rsidR="00C064B1" w:rsidRPr="005607D8" w:rsidRDefault="00D16200" w:rsidP="006C3F82">
            <w:pPr>
              <w:jc w:val="both"/>
              <w:rPr>
                <w:rFonts w:eastAsia="Arial"/>
              </w:rPr>
            </w:pPr>
            <w:r w:rsidRPr="005607D8">
              <w:rPr>
                <w:rFonts w:eastAsia="Arial"/>
              </w:rPr>
              <w:t>Начальник сектору економічного розвитку та інвестицій управління інвестицій та економічного розвитку</w:t>
            </w:r>
          </w:p>
        </w:tc>
      </w:tr>
      <w:tr w:rsidR="00C064B1" w:rsidRPr="005607D8" w:rsidTr="00F2324B">
        <w:tc>
          <w:tcPr>
            <w:tcW w:w="567" w:type="dxa"/>
          </w:tcPr>
          <w:p w:rsidR="00C064B1" w:rsidRPr="005607D8" w:rsidRDefault="00C064B1" w:rsidP="006C3F82">
            <w:pPr>
              <w:jc w:val="center"/>
              <w:rPr>
                <w:rFonts w:eastAsia="Arial"/>
              </w:rPr>
            </w:pPr>
            <w:r w:rsidRPr="005607D8">
              <w:rPr>
                <w:rFonts w:eastAsia="Arial"/>
              </w:rPr>
              <w:t>9.</w:t>
            </w:r>
          </w:p>
        </w:tc>
        <w:tc>
          <w:tcPr>
            <w:tcW w:w="2410" w:type="dxa"/>
          </w:tcPr>
          <w:p w:rsidR="00C064B1" w:rsidRPr="005607D8" w:rsidRDefault="006F7C80" w:rsidP="006C3F82">
            <w:pPr>
              <w:jc w:val="both"/>
              <w:rPr>
                <w:rFonts w:eastAsia="Arial"/>
              </w:rPr>
            </w:pPr>
            <w:r>
              <w:rPr>
                <w:rFonts w:eastAsia="Arial"/>
              </w:rPr>
              <w:t>Андрій</w:t>
            </w:r>
            <w:r w:rsidR="00D16200" w:rsidRPr="005607D8">
              <w:rPr>
                <w:rFonts w:eastAsia="Arial"/>
              </w:rPr>
              <w:t xml:space="preserve"> </w:t>
            </w:r>
            <w:r>
              <w:rPr>
                <w:rFonts w:eastAsia="Arial"/>
              </w:rPr>
              <w:t>ПАУТИНКА</w:t>
            </w:r>
          </w:p>
        </w:tc>
        <w:tc>
          <w:tcPr>
            <w:tcW w:w="6372" w:type="dxa"/>
          </w:tcPr>
          <w:p w:rsidR="00C064B1" w:rsidRPr="005607D8" w:rsidRDefault="006F7C80" w:rsidP="006C3F82">
            <w:pPr>
              <w:jc w:val="both"/>
              <w:rPr>
                <w:rFonts w:eastAsia="Arial"/>
              </w:rPr>
            </w:pPr>
            <w:r>
              <w:rPr>
                <w:rFonts w:eastAsia="Arial"/>
              </w:rPr>
              <w:t>Д</w:t>
            </w:r>
            <w:r w:rsidR="00D16200" w:rsidRPr="005607D8">
              <w:rPr>
                <w:rFonts w:eastAsia="Arial"/>
              </w:rPr>
              <w:t>иректор департаменту міського господарства</w:t>
            </w:r>
          </w:p>
        </w:tc>
      </w:tr>
      <w:tr w:rsidR="00C064B1" w:rsidRPr="005607D8" w:rsidTr="00F2324B">
        <w:tc>
          <w:tcPr>
            <w:tcW w:w="567" w:type="dxa"/>
          </w:tcPr>
          <w:p w:rsidR="00C064B1" w:rsidRPr="005607D8" w:rsidRDefault="00C064B1" w:rsidP="006C3F82">
            <w:pPr>
              <w:jc w:val="center"/>
              <w:rPr>
                <w:rFonts w:eastAsia="Arial"/>
              </w:rPr>
            </w:pPr>
            <w:r w:rsidRPr="005607D8">
              <w:rPr>
                <w:rFonts w:eastAsia="Arial"/>
              </w:rPr>
              <w:t>10.</w:t>
            </w:r>
          </w:p>
        </w:tc>
        <w:tc>
          <w:tcPr>
            <w:tcW w:w="2410" w:type="dxa"/>
          </w:tcPr>
          <w:p w:rsidR="00C064B1" w:rsidRPr="005607D8" w:rsidRDefault="007B0D7D" w:rsidP="006C3F82">
            <w:pPr>
              <w:jc w:val="both"/>
              <w:rPr>
                <w:rFonts w:eastAsia="Arial"/>
              </w:rPr>
            </w:pPr>
            <w:r w:rsidRPr="005607D8">
              <w:rPr>
                <w:rFonts w:eastAsia="Arial"/>
              </w:rPr>
              <w:t>Олена МЕЛЕНЧУК</w:t>
            </w:r>
          </w:p>
        </w:tc>
        <w:tc>
          <w:tcPr>
            <w:tcW w:w="6372" w:type="dxa"/>
          </w:tcPr>
          <w:p w:rsidR="00C064B1" w:rsidRPr="005607D8" w:rsidRDefault="007B0D7D" w:rsidP="006C3F82">
            <w:pPr>
              <w:jc w:val="both"/>
              <w:rPr>
                <w:rFonts w:eastAsia="Arial"/>
              </w:rPr>
            </w:pPr>
            <w:r w:rsidRPr="005607D8">
              <w:rPr>
                <w:rFonts w:eastAsia="Arial"/>
              </w:rPr>
              <w:t>Заступник начальника відділу містобудування та архітектури</w:t>
            </w:r>
          </w:p>
        </w:tc>
      </w:tr>
      <w:tr w:rsidR="00C064B1" w:rsidRPr="005607D8" w:rsidTr="00F2324B">
        <w:tc>
          <w:tcPr>
            <w:tcW w:w="567" w:type="dxa"/>
          </w:tcPr>
          <w:p w:rsidR="00C064B1" w:rsidRPr="005607D8" w:rsidRDefault="00C064B1" w:rsidP="006C3F82">
            <w:pPr>
              <w:jc w:val="center"/>
              <w:rPr>
                <w:rFonts w:eastAsia="Arial"/>
              </w:rPr>
            </w:pPr>
            <w:r w:rsidRPr="005607D8">
              <w:rPr>
                <w:rFonts w:eastAsia="Arial"/>
              </w:rPr>
              <w:t>11.</w:t>
            </w:r>
          </w:p>
        </w:tc>
        <w:tc>
          <w:tcPr>
            <w:tcW w:w="2410" w:type="dxa"/>
          </w:tcPr>
          <w:p w:rsidR="00C064B1" w:rsidRPr="005607D8" w:rsidRDefault="007B0D7D" w:rsidP="006C3F82">
            <w:pPr>
              <w:jc w:val="both"/>
              <w:rPr>
                <w:rFonts w:eastAsia="Arial"/>
              </w:rPr>
            </w:pPr>
            <w:r w:rsidRPr="005607D8">
              <w:rPr>
                <w:rFonts w:eastAsia="Arial"/>
              </w:rPr>
              <w:t>Іванна ГОДЯК</w:t>
            </w:r>
          </w:p>
        </w:tc>
        <w:tc>
          <w:tcPr>
            <w:tcW w:w="6372" w:type="dxa"/>
          </w:tcPr>
          <w:p w:rsidR="00C064B1" w:rsidRPr="005607D8" w:rsidRDefault="007B0D7D" w:rsidP="006C3F82">
            <w:pPr>
              <w:jc w:val="both"/>
              <w:rPr>
                <w:rFonts w:eastAsia="Arial"/>
              </w:rPr>
            </w:pPr>
            <w:r w:rsidRPr="005607D8">
              <w:rPr>
                <w:rFonts w:eastAsia="Arial"/>
              </w:rPr>
              <w:t xml:space="preserve">Спеціаліст </w:t>
            </w:r>
            <w:proofErr w:type="spellStart"/>
            <w:r w:rsidRPr="005607D8">
              <w:rPr>
                <w:rFonts w:eastAsia="Arial"/>
              </w:rPr>
              <w:t>І-ї</w:t>
            </w:r>
            <w:proofErr w:type="spellEnd"/>
            <w:r w:rsidRPr="005607D8">
              <w:rPr>
                <w:rFonts w:eastAsia="Arial"/>
              </w:rPr>
              <w:t xml:space="preserve"> категорії сектору служби містобудівного кадастру відділу містобудування та архітектури</w:t>
            </w:r>
          </w:p>
        </w:tc>
      </w:tr>
      <w:tr w:rsidR="00C064B1" w:rsidRPr="005607D8" w:rsidTr="00F2324B">
        <w:tc>
          <w:tcPr>
            <w:tcW w:w="567" w:type="dxa"/>
          </w:tcPr>
          <w:p w:rsidR="00C064B1" w:rsidRPr="005607D8" w:rsidRDefault="00C064B1" w:rsidP="006C3F82">
            <w:pPr>
              <w:jc w:val="center"/>
              <w:rPr>
                <w:rFonts w:eastAsia="Arial"/>
              </w:rPr>
            </w:pPr>
            <w:r w:rsidRPr="005607D8">
              <w:rPr>
                <w:rFonts w:eastAsia="Arial"/>
              </w:rPr>
              <w:t>12.</w:t>
            </w:r>
          </w:p>
        </w:tc>
        <w:tc>
          <w:tcPr>
            <w:tcW w:w="2410" w:type="dxa"/>
          </w:tcPr>
          <w:p w:rsidR="00C064B1" w:rsidRPr="005607D8" w:rsidRDefault="007B0D7D" w:rsidP="006C3F82">
            <w:pPr>
              <w:jc w:val="both"/>
              <w:rPr>
                <w:rFonts w:eastAsia="Arial"/>
              </w:rPr>
            </w:pPr>
            <w:r w:rsidRPr="005607D8">
              <w:rPr>
                <w:rFonts w:eastAsia="Arial"/>
              </w:rPr>
              <w:t>Інна СКОРИК</w:t>
            </w:r>
          </w:p>
        </w:tc>
        <w:tc>
          <w:tcPr>
            <w:tcW w:w="6372" w:type="dxa"/>
          </w:tcPr>
          <w:p w:rsidR="00C064B1" w:rsidRPr="005607D8" w:rsidRDefault="007B0D7D" w:rsidP="006C3F82">
            <w:pPr>
              <w:jc w:val="both"/>
              <w:rPr>
                <w:rFonts w:eastAsia="Arial"/>
              </w:rPr>
            </w:pPr>
            <w:r w:rsidRPr="005607D8">
              <w:rPr>
                <w:rFonts w:eastAsia="Arial"/>
              </w:rPr>
              <w:t xml:space="preserve">Керівник проектів </w:t>
            </w:r>
            <w:r w:rsidR="00727A8B" w:rsidRPr="005607D8">
              <w:rPr>
                <w:rFonts w:eastAsia="Arial"/>
              </w:rPr>
              <w:t>та</w:t>
            </w:r>
            <w:r w:rsidRPr="005607D8">
              <w:rPr>
                <w:rFonts w:eastAsia="Arial"/>
              </w:rPr>
              <w:t xml:space="preserve"> програм </w:t>
            </w:r>
            <w:proofErr w:type="spellStart"/>
            <w:r w:rsidRPr="005607D8">
              <w:rPr>
                <w:rFonts w:eastAsia="Arial"/>
              </w:rPr>
              <w:t>КУ</w:t>
            </w:r>
            <w:proofErr w:type="spellEnd"/>
            <w:r w:rsidRPr="005607D8">
              <w:rPr>
                <w:rFonts w:eastAsia="Arial"/>
              </w:rPr>
              <w:t xml:space="preserve"> «Інститут міста Дрогобича»</w:t>
            </w:r>
          </w:p>
        </w:tc>
      </w:tr>
      <w:tr w:rsidR="00C064B1" w:rsidRPr="005607D8" w:rsidTr="00F2324B">
        <w:trPr>
          <w:trHeight w:val="340"/>
        </w:trPr>
        <w:tc>
          <w:tcPr>
            <w:tcW w:w="567" w:type="dxa"/>
          </w:tcPr>
          <w:p w:rsidR="00C064B1" w:rsidRPr="005607D8" w:rsidRDefault="00C064B1" w:rsidP="006C3F82">
            <w:pPr>
              <w:jc w:val="center"/>
              <w:rPr>
                <w:rFonts w:eastAsia="Arial"/>
              </w:rPr>
            </w:pPr>
            <w:r w:rsidRPr="005607D8">
              <w:rPr>
                <w:rFonts w:eastAsia="Arial"/>
              </w:rPr>
              <w:t>13.</w:t>
            </w:r>
          </w:p>
        </w:tc>
        <w:tc>
          <w:tcPr>
            <w:tcW w:w="2410" w:type="dxa"/>
          </w:tcPr>
          <w:p w:rsidR="00C064B1" w:rsidRPr="005607D8" w:rsidRDefault="0002502E" w:rsidP="006C3F82">
            <w:pPr>
              <w:jc w:val="both"/>
              <w:rPr>
                <w:rFonts w:eastAsia="Arial"/>
              </w:rPr>
            </w:pPr>
            <w:r w:rsidRPr="005607D8">
              <w:rPr>
                <w:rFonts w:eastAsia="Arial"/>
              </w:rPr>
              <w:t>Володимир ХАНАС</w:t>
            </w:r>
          </w:p>
        </w:tc>
        <w:tc>
          <w:tcPr>
            <w:tcW w:w="6372" w:type="dxa"/>
          </w:tcPr>
          <w:p w:rsidR="00C064B1" w:rsidRPr="005607D8" w:rsidRDefault="0002502E" w:rsidP="006C3F82">
            <w:pPr>
              <w:jc w:val="both"/>
              <w:rPr>
                <w:rFonts w:eastAsia="Arial"/>
              </w:rPr>
            </w:pPr>
            <w:r w:rsidRPr="005607D8">
              <w:rPr>
                <w:rFonts w:eastAsia="Arial"/>
              </w:rPr>
              <w:t>Начальник управління культури та розвитку туризму</w:t>
            </w:r>
          </w:p>
        </w:tc>
      </w:tr>
      <w:tr w:rsidR="00C064B1" w:rsidRPr="005607D8" w:rsidTr="00F2324B">
        <w:trPr>
          <w:trHeight w:val="340"/>
        </w:trPr>
        <w:tc>
          <w:tcPr>
            <w:tcW w:w="567" w:type="dxa"/>
          </w:tcPr>
          <w:p w:rsidR="00C064B1" w:rsidRPr="005607D8" w:rsidRDefault="00C064B1" w:rsidP="006C3F82">
            <w:pPr>
              <w:jc w:val="center"/>
              <w:rPr>
                <w:rFonts w:eastAsia="Arial"/>
              </w:rPr>
            </w:pPr>
            <w:r w:rsidRPr="005607D8">
              <w:rPr>
                <w:rFonts w:eastAsia="Arial"/>
              </w:rPr>
              <w:t>14.</w:t>
            </w:r>
          </w:p>
        </w:tc>
        <w:tc>
          <w:tcPr>
            <w:tcW w:w="2410" w:type="dxa"/>
          </w:tcPr>
          <w:p w:rsidR="00C064B1" w:rsidRPr="005607D8" w:rsidRDefault="005A788F" w:rsidP="006C3F82">
            <w:pPr>
              <w:jc w:val="both"/>
              <w:rPr>
                <w:rFonts w:eastAsia="Arial"/>
              </w:rPr>
            </w:pPr>
            <w:r w:rsidRPr="005A788F">
              <w:rPr>
                <w:rFonts w:eastAsia="Arial"/>
              </w:rPr>
              <w:t xml:space="preserve">Тарас </w:t>
            </w:r>
            <w:r>
              <w:rPr>
                <w:rFonts w:eastAsia="Arial"/>
              </w:rPr>
              <w:t>ГОРОДИСЬКИЙ</w:t>
            </w:r>
          </w:p>
        </w:tc>
        <w:tc>
          <w:tcPr>
            <w:tcW w:w="6372" w:type="dxa"/>
          </w:tcPr>
          <w:p w:rsidR="00C064B1" w:rsidRPr="005A788F" w:rsidRDefault="005A788F" w:rsidP="00A3173D">
            <w:pPr>
              <w:jc w:val="both"/>
              <w:rPr>
                <w:rFonts w:eastAsia="Arial"/>
              </w:rPr>
            </w:pPr>
            <w:r w:rsidRPr="005A788F">
              <w:rPr>
                <w:rFonts w:eastAsia="Arial"/>
              </w:rPr>
              <w:t xml:space="preserve">Староста </w:t>
            </w:r>
            <w:proofErr w:type="spellStart"/>
            <w:r w:rsidRPr="005A788F">
              <w:rPr>
                <w:rFonts w:eastAsia="Arial"/>
              </w:rPr>
              <w:t>м.Стебник</w:t>
            </w:r>
            <w:proofErr w:type="spellEnd"/>
            <w:r w:rsidRPr="005A788F">
              <w:rPr>
                <w:rFonts w:eastAsia="Arial"/>
              </w:rPr>
              <w:t xml:space="preserve">, </w:t>
            </w:r>
            <w:proofErr w:type="spellStart"/>
            <w:r w:rsidRPr="005A788F">
              <w:rPr>
                <w:rFonts w:eastAsia="Arial"/>
              </w:rPr>
              <w:t>с.Болехівці</w:t>
            </w:r>
            <w:proofErr w:type="spellEnd"/>
            <w:r w:rsidRPr="005A788F">
              <w:rPr>
                <w:rFonts w:eastAsia="Arial"/>
              </w:rPr>
              <w:t xml:space="preserve">, </w:t>
            </w:r>
            <w:proofErr w:type="spellStart"/>
            <w:r w:rsidRPr="005A788F">
              <w:rPr>
                <w:rFonts w:eastAsia="Arial"/>
              </w:rPr>
              <w:t>с.Нове</w:t>
            </w:r>
            <w:proofErr w:type="spellEnd"/>
            <w:r w:rsidRPr="005A788F">
              <w:rPr>
                <w:rFonts w:eastAsia="Arial"/>
              </w:rPr>
              <w:t xml:space="preserve"> Село</w:t>
            </w:r>
          </w:p>
        </w:tc>
      </w:tr>
      <w:tr w:rsidR="00C064B1" w:rsidRPr="005607D8" w:rsidTr="00F2324B">
        <w:trPr>
          <w:trHeight w:val="340"/>
        </w:trPr>
        <w:tc>
          <w:tcPr>
            <w:tcW w:w="567" w:type="dxa"/>
          </w:tcPr>
          <w:p w:rsidR="00C064B1" w:rsidRPr="005607D8" w:rsidRDefault="00C064B1" w:rsidP="006C3F82">
            <w:pPr>
              <w:jc w:val="center"/>
              <w:rPr>
                <w:rFonts w:eastAsia="Arial"/>
              </w:rPr>
            </w:pPr>
            <w:r w:rsidRPr="005607D8">
              <w:rPr>
                <w:rFonts w:eastAsia="Arial"/>
              </w:rPr>
              <w:t>15.</w:t>
            </w:r>
          </w:p>
        </w:tc>
        <w:tc>
          <w:tcPr>
            <w:tcW w:w="2410" w:type="dxa"/>
          </w:tcPr>
          <w:p w:rsidR="00C064B1" w:rsidRPr="005607D8" w:rsidRDefault="005A788F" w:rsidP="006C3F82">
            <w:pPr>
              <w:jc w:val="both"/>
              <w:rPr>
                <w:rFonts w:eastAsia="Arial"/>
              </w:rPr>
            </w:pPr>
            <w:r w:rsidRPr="005A788F">
              <w:rPr>
                <w:rFonts w:eastAsia="Arial"/>
              </w:rPr>
              <w:t>Леся</w:t>
            </w:r>
            <w:r>
              <w:rPr>
                <w:rFonts w:eastAsia="Arial"/>
              </w:rPr>
              <w:t xml:space="preserve"> ГРОМ</w:t>
            </w:r>
          </w:p>
        </w:tc>
        <w:tc>
          <w:tcPr>
            <w:tcW w:w="6372" w:type="dxa"/>
          </w:tcPr>
          <w:p w:rsidR="00C064B1" w:rsidRPr="005A788F" w:rsidRDefault="005A788F" w:rsidP="00425011">
            <w:pPr>
              <w:jc w:val="both"/>
              <w:rPr>
                <w:rFonts w:eastAsia="Arial"/>
              </w:rPr>
            </w:pPr>
            <w:r w:rsidRPr="005A788F">
              <w:rPr>
                <w:rFonts w:eastAsia="Arial"/>
              </w:rPr>
              <w:t xml:space="preserve">Староста </w:t>
            </w:r>
            <w:proofErr w:type="spellStart"/>
            <w:r w:rsidRPr="005A788F">
              <w:rPr>
                <w:rFonts w:eastAsia="Arial"/>
              </w:rPr>
              <w:t>с.Нагу</w:t>
            </w:r>
            <w:r w:rsidR="00F2324B">
              <w:rPr>
                <w:rFonts w:eastAsia="Arial"/>
              </w:rPr>
              <w:t>є</w:t>
            </w:r>
            <w:r w:rsidRPr="005A788F">
              <w:rPr>
                <w:rFonts w:eastAsia="Arial"/>
              </w:rPr>
              <w:t>вичі</w:t>
            </w:r>
            <w:proofErr w:type="spellEnd"/>
            <w:r w:rsidRPr="005A788F">
              <w:rPr>
                <w:rFonts w:eastAsia="Arial"/>
              </w:rPr>
              <w:t>,</w:t>
            </w:r>
            <w:r w:rsidR="00F2324B">
              <w:rPr>
                <w:rFonts w:eastAsia="Arial"/>
              </w:rPr>
              <w:t xml:space="preserve"> </w:t>
            </w:r>
            <w:proofErr w:type="spellStart"/>
            <w:r w:rsidR="00F2324B">
              <w:rPr>
                <w:rFonts w:eastAsia="Arial"/>
              </w:rPr>
              <w:t>с</w:t>
            </w:r>
            <w:r w:rsidRPr="005A788F">
              <w:rPr>
                <w:rFonts w:eastAsia="Arial"/>
              </w:rPr>
              <w:t>.Унятичі</w:t>
            </w:r>
            <w:proofErr w:type="spellEnd"/>
          </w:p>
        </w:tc>
      </w:tr>
      <w:tr w:rsidR="00425011" w:rsidRPr="005607D8" w:rsidTr="00F2324B">
        <w:tc>
          <w:tcPr>
            <w:tcW w:w="567" w:type="dxa"/>
          </w:tcPr>
          <w:p w:rsidR="00425011" w:rsidRPr="005607D8" w:rsidRDefault="00425011" w:rsidP="006C3F82">
            <w:pPr>
              <w:jc w:val="center"/>
              <w:rPr>
                <w:rFonts w:eastAsia="Arial"/>
              </w:rPr>
            </w:pPr>
            <w:r w:rsidRPr="005607D8">
              <w:rPr>
                <w:rFonts w:eastAsia="Arial"/>
              </w:rPr>
              <w:t>16.</w:t>
            </w:r>
          </w:p>
        </w:tc>
        <w:tc>
          <w:tcPr>
            <w:tcW w:w="2410" w:type="dxa"/>
          </w:tcPr>
          <w:p w:rsidR="00425011" w:rsidRPr="005607D8" w:rsidRDefault="005A788F" w:rsidP="006C3F82">
            <w:pPr>
              <w:jc w:val="both"/>
              <w:rPr>
                <w:rFonts w:eastAsia="Arial"/>
              </w:rPr>
            </w:pPr>
            <w:r w:rsidRPr="005A788F">
              <w:rPr>
                <w:rFonts w:eastAsia="Arial"/>
              </w:rPr>
              <w:t>Олександра</w:t>
            </w:r>
            <w:r>
              <w:rPr>
                <w:rFonts w:eastAsia="Arial"/>
              </w:rPr>
              <w:t xml:space="preserve"> СЕМКІВ</w:t>
            </w:r>
          </w:p>
        </w:tc>
        <w:tc>
          <w:tcPr>
            <w:tcW w:w="6372" w:type="dxa"/>
          </w:tcPr>
          <w:p w:rsidR="001706BD" w:rsidRPr="005A788F" w:rsidRDefault="005A788F" w:rsidP="006C3F82">
            <w:pPr>
              <w:jc w:val="both"/>
              <w:rPr>
                <w:rFonts w:eastAsia="Arial"/>
              </w:rPr>
            </w:pPr>
            <w:r w:rsidRPr="005A788F">
              <w:rPr>
                <w:rFonts w:eastAsia="Arial"/>
              </w:rPr>
              <w:t xml:space="preserve">Староста сіл </w:t>
            </w:r>
            <w:proofErr w:type="spellStart"/>
            <w:r w:rsidRPr="005A788F">
              <w:rPr>
                <w:rFonts w:eastAsia="Arial"/>
              </w:rPr>
              <w:t>Новошичі</w:t>
            </w:r>
            <w:proofErr w:type="spellEnd"/>
            <w:r w:rsidRPr="005A788F">
              <w:rPr>
                <w:rFonts w:eastAsia="Arial"/>
              </w:rPr>
              <w:t xml:space="preserve"> Бистриця. Биків, </w:t>
            </w:r>
            <w:proofErr w:type="spellStart"/>
            <w:r w:rsidRPr="005A788F">
              <w:rPr>
                <w:rFonts w:eastAsia="Arial"/>
              </w:rPr>
              <w:t>Глинне</w:t>
            </w:r>
            <w:proofErr w:type="spellEnd"/>
            <w:r w:rsidRPr="005A788F">
              <w:rPr>
                <w:rFonts w:eastAsia="Arial"/>
              </w:rPr>
              <w:t xml:space="preserve">, </w:t>
            </w:r>
            <w:proofErr w:type="spellStart"/>
            <w:r w:rsidRPr="005A788F">
              <w:rPr>
                <w:rFonts w:eastAsia="Arial"/>
              </w:rPr>
              <w:t>Брониця</w:t>
            </w:r>
            <w:proofErr w:type="spellEnd"/>
            <w:r w:rsidRPr="005A788F">
              <w:rPr>
                <w:rFonts w:eastAsia="Arial"/>
              </w:rPr>
              <w:t xml:space="preserve">, Долішній Лужок, </w:t>
            </w:r>
            <w:proofErr w:type="spellStart"/>
            <w:r w:rsidRPr="005A788F">
              <w:rPr>
                <w:rFonts w:eastAsia="Arial"/>
              </w:rPr>
              <w:t>Ортиничі</w:t>
            </w:r>
            <w:proofErr w:type="spellEnd"/>
          </w:p>
        </w:tc>
      </w:tr>
      <w:tr w:rsidR="00C064B1" w:rsidRPr="005607D8" w:rsidTr="00F2324B">
        <w:tc>
          <w:tcPr>
            <w:tcW w:w="567" w:type="dxa"/>
          </w:tcPr>
          <w:p w:rsidR="00C064B1" w:rsidRPr="005607D8" w:rsidRDefault="00C064B1" w:rsidP="00425011">
            <w:pPr>
              <w:jc w:val="center"/>
              <w:rPr>
                <w:rFonts w:eastAsia="Arial"/>
              </w:rPr>
            </w:pPr>
            <w:r w:rsidRPr="005607D8">
              <w:rPr>
                <w:rFonts w:eastAsia="Arial"/>
              </w:rPr>
              <w:t>1</w:t>
            </w:r>
            <w:r w:rsidR="00425011" w:rsidRPr="005607D8">
              <w:rPr>
                <w:rFonts w:eastAsia="Arial"/>
              </w:rPr>
              <w:t>7</w:t>
            </w:r>
            <w:r w:rsidRPr="005607D8">
              <w:rPr>
                <w:rFonts w:eastAsia="Arial"/>
              </w:rPr>
              <w:t>.</w:t>
            </w:r>
          </w:p>
        </w:tc>
        <w:tc>
          <w:tcPr>
            <w:tcW w:w="2410" w:type="dxa"/>
          </w:tcPr>
          <w:p w:rsidR="00C064B1" w:rsidRPr="005607D8" w:rsidRDefault="005A788F" w:rsidP="006C3F82">
            <w:pPr>
              <w:jc w:val="both"/>
              <w:rPr>
                <w:rFonts w:eastAsia="Arial"/>
              </w:rPr>
            </w:pPr>
            <w:r w:rsidRPr="005A788F">
              <w:rPr>
                <w:rFonts w:eastAsia="Arial"/>
              </w:rPr>
              <w:t>Марія</w:t>
            </w:r>
            <w:r>
              <w:rPr>
                <w:rFonts w:eastAsia="Arial"/>
              </w:rPr>
              <w:t xml:space="preserve"> МАЦЮРОВИЧ</w:t>
            </w:r>
          </w:p>
        </w:tc>
        <w:tc>
          <w:tcPr>
            <w:tcW w:w="6372" w:type="dxa"/>
          </w:tcPr>
          <w:p w:rsidR="00C064B1" w:rsidRPr="005A788F" w:rsidRDefault="005A788F" w:rsidP="006C3F82">
            <w:pPr>
              <w:jc w:val="both"/>
              <w:rPr>
                <w:rFonts w:eastAsia="Arial"/>
              </w:rPr>
            </w:pPr>
            <w:r w:rsidRPr="005A788F">
              <w:rPr>
                <w:rFonts w:eastAsia="Arial"/>
              </w:rPr>
              <w:t xml:space="preserve">Староста сіл </w:t>
            </w:r>
            <w:proofErr w:type="spellStart"/>
            <w:r w:rsidRPr="005A788F">
              <w:rPr>
                <w:rFonts w:eastAsia="Arial"/>
              </w:rPr>
              <w:t>Дережичі</w:t>
            </w:r>
            <w:proofErr w:type="spellEnd"/>
            <w:r w:rsidRPr="005A788F">
              <w:rPr>
                <w:rFonts w:eastAsia="Arial"/>
              </w:rPr>
              <w:t xml:space="preserve">, </w:t>
            </w:r>
            <w:proofErr w:type="spellStart"/>
            <w:r w:rsidRPr="005A788F">
              <w:rPr>
                <w:rFonts w:eastAsia="Arial"/>
              </w:rPr>
              <w:t>Монастр</w:t>
            </w:r>
            <w:proofErr w:type="spellEnd"/>
            <w:r w:rsidRPr="005A788F">
              <w:rPr>
                <w:rFonts w:eastAsia="Arial"/>
              </w:rPr>
              <w:t xml:space="preserve"> </w:t>
            </w:r>
            <w:proofErr w:type="spellStart"/>
            <w:r w:rsidRPr="005A788F">
              <w:rPr>
                <w:rFonts w:eastAsia="Arial"/>
              </w:rPr>
              <w:t>Дережицький</w:t>
            </w:r>
            <w:proofErr w:type="spellEnd"/>
            <w:r w:rsidRPr="005A788F">
              <w:rPr>
                <w:rFonts w:eastAsia="Arial"/>
              </w:rPr>
              <w:t xml:space="preserve">, </w:t>
            </w:r>
            <w:proofErr w:type="spellStart"/>
            <w:r w:rsidRPr="005A788F">
              <w:rPr>
                <w:rFonts w:eastAsia="Arial"/>
              </w:rPr>
              <w:t>Лішня</w:t>
            </w:r>
            <w:proofErr w:type="spellEnd"/>
            <w:r w:rsidRPr="005A788F">
              <w:rPr>
                <w:rFonts w:eastAsia="Arial"/>
              </w:rPr>
              <w:t xml:space="preserve">. </w:t>
            </w:r>
            <w:proofErr w:type="spellStart"/>
            <w:r w:rsidRPr="005A788F">
              <w:rPr>
                <w:rFonts w:eastAsia="Arial"/>
              </w:rPr>
              <w:t>Монастир-Лішнянський</w:t>
            </w:r>
            <w:proofErr w:type="spellEnd"/>
          </w:p>
        </w:tc>
      </w:tr>
      <w:tr w:rsidR="00C064B1" w:rsidRPr="005607D8" w:rsidTr="00F2324B">
        <w:trPr>
          <w:trHeight w:val="397"/>
        </w:trPr>
        <w:tc>
          <w:tcPr>
            <w:tcW w:w="567" w:type="dxa"/>
          </w:tcPr>
          <w:p w:rsidR="00C064B1" w:rsidRPr="005607D8" w:rsidRDefault="00425011" w:rsidP="006C3F82">
            <w:pPr>
              <w:jc w:val="center"/>
              <w:rPr>
                <w:rFonts w:eastAsia="Arial"/>
              </w:rPr>
            </w:pPr>
            <w:r w:rsidRPr="005607D8">
              <w:rPr>
                <w:rFonts w:eastAsia="Arial"/>
              </w:rPr>
              <w:t>18</w:t>
            </w:r>
            <w:r w:rsidR="00C064B1" w:rsidRPr="005607D8">
              <w:rPr>
                <w:rFonts w:eastAsia="Arial"/>
              </w:rPr>
              <w:t>.</w:t>
            </w:r>
          </w:p>
        </w:tc>
        <w:tc>
          <w:tcPr>
            <w:tcW w:w="2410" w:type="dxa"/>
          </w:tcPr>
          <w:p w:rsidR="00C064B1" w:rsidRPr="005607D8" w:rsidRDefault="005A788F" w:rsidP="006C3F82">
            <w:pPr>
              <w:jc w:val="both"/>
              <w:rPr>
                <w:rFonts w:eastAsia="Arial"/>
              </w:rPr>
            </w:pPr>
            <w:r w:rsidRPr="005A788F">
              <w:rPr>
                <w:rFonts w:eastAsia="Arial"/>
              </w:rPr>
              <w:t>Василь</w:t>
            </w:r>
            <w:r>
              <w:rPr>
                <w:rFonts w:eastAsia="Arial"/>
              </w:rPr>
              <w:t xml:space="preserve"> ВАСИЛЕНКО</w:t>
            </w:r>
          </w:p>
        </w:tc>
        <w:tc>
          <w:tcPr>
            <w:tcW w:w="6372" w:type="dxa"/>
          </w:tcPr>
          <w:p w:rsidR="00C064B1" w:rsidRPr="005A788F" w:rsidRDefault="005A788F" w:rsidP="006C3F82">
            <w:pPr>
              <w:jc w:val="both"/>
              <w:rPr>
                <w:rFonts w:eastAsia="Arial"/>
              </w:rPr>
            </w:pPr>
            <w:r w:rsidRPr="005A788F">
              <w:rPr>
                <w:rFonts w:eastAsia="Arial"/>
              </w:rPr>
              <w:t xml:space="preserve">Староста сіл Гаї Нижні, </w:t>
            </w:r>
            <w:proofErr w:type="spellStart"/>
            <w:r w:rsidRPr="005A788F">
              <w:rPr>
                <w:rFonts w:eastAsia="Arial"/>
              </w:rPr>
              <w:t>Бійничі</w:t>
            </w:r>
            <w:proofErr w:type="spellEnd"/>
            <w:r w:rsidRPr="005A788F">
              <w:rPr>
                <w:rFonts w:eastAsia="Arial"/>
              </w:rPr>
              <w:t>, Гаї Верхні</w:t>
            </w:r>
          </w:p>
        </w:tc>
      </w:tr>
      <w:tr w:rsidR="00C064B1" w:rsidRPr="005607D8" w:rsidTr="00F2324B">
        <w:trPr>
          <w:trHeight w:val="340"/>
        </w:trPr>
        <w:tc>
          <w:tcPr>
            <w:tcW w:w="567" w:type="dxa"/>
          </w:tcPr>
          <w:p w:rsidR="00C064B1" w:rsidRPr="005607D8" w:rsidRDefault="00425011" w:rsidP="006C3F82">
            <w:pPr>
              <w:jc w:val="center"/>
              <w:rPr>
                <w:rFonts w:eastAsia="Arial"/>
              </w:rPr>
            </w:pPr>
            <w:r w:rsidRPr="005607D8">
              <w:rPr>
                <w:rFonts w:eastAsia="Arial"/>
              </w:rPr>
              <w:t>19</w:t>
            </w:r>
            <w:r w:rsidR="00C064B1" w:rsidRPr="005607D8">
              <w:rPr>
                <w:rFonts w:eastAsia="Arial"/>
              </w:rPr>
              <w:t>.</w:t>
            </w:r>
          </w:p>
        </w:tc>
        <w:tc>
          <w:tcPr>
            <w:tcW w:w="2410" w:type="dxa"/>
          </w:tcPr>
          <w:p w:rsidR="00C064B1" w:rsidRPr="005607D8" w:rsidRDefault="005A788F" w:rsidP="006C3F82">
            <w:pPr>
              <w:jc w:val="both"/>
              <w:rPr>
                <w:rFonts w:eastAsia="Arial"/>
              </w:rPr>
            </w:pPr>
            <w:r w:rsidRPr="005A788F">
              <w:rPr>
                <w:rFonts w:eastAsia="Arial"/>
              </w:rPr>
              <w:t>Роман</w:t>
            </w:r>
            <w:r>
              <w:rPr>
                <w:rFonts w:eastAsia="Arial"/>
              </w:rPr>
              <w:t xml:space="preserve"> ЯВІРСЬКИЙ</w:t>
            </w:r>
          </w:p>
        </w:tc>
        <w:tc>
          <w:tcPr>
            <w:tcW w:w="6372" w:type="dxa"/>
          </w:tcPr>
          <w:p w:rsidR="00C064B1" w:rsidRPr="005A788F" w:rsidRDefault="005A788F" w:rsidP="006C3F82">
            <w:pPr>
              <w:jc w:val="both"/>
              <w:rPr>
                <w:rFonts w:eastAsia="Arial"/>
              </w:rPr>
            </w:pPr>
            <w:r w:rsidRPr="005A788F">
              <w:rPr>
                <w:rFonts w:eastAsia="Arial"/>
              </w:rPr>
              <w:t xml:space="preserve">Староста сіл Медвежа, </w:t>
            </w:r>
            <w:proofErr w:type="spellStart"/>
            <w:r w:rsidRPr="005A788F">
              <w:rPr>
                <w:rFonts w:eastAsia="Arial"/>
              </w:rPr>
              <w:t>Ступниця</w:t>
            </w:r>
            <w:proofErr w:type="spellEnd"/>
            <w:r w:rsidRPr="005A788F">
              <w:rPr>
                <w:rFonts w:eastAsia="Arial"/>
              </w:rPr>
              <w:t xml:space="preserve">, </w:t>
            </w:r>
            <w:proofErr w:type="spellStart"/>
            <w:r w:rsidRPr="005A788F">
              <w:rPr>
                <w:rFonts w:eastAsia="Arial"/>
              </w:rPr>
              <w:t>Котоване</w:t>
            </w:r>
            <w:proofErr w:type="spellEnd"/>
            <w:r w:rsidRPr="005A788F">
              <w:rPr>
                <w:rFonts w:eastAsia="Arial"/>
              </w:rPr>
              <w:t xml:space="preserve">, </w:t>
            </w:r>
            <w:proofErr w:type="spellStart"/>
            <w:r w:rsidRPr="005A788F">
              <w:rPr>
                <w:rFonts w:eastAsia="Arial"/>
              </w:rPr>
              <w:t>Селець</w:t>
            </w:r>
            <w:proofErr w:type="spellEnd"/>
          </w:p>
        </w:tc>
      </w:tr>
      <w:tr w:rsidR="00C064B1" w:rsidRPr="005607D8" w:rsidTr="00F2324B">
        <w:trPr>
          <w:trHeight w:val="340"/>
        </w:trPr>
        <w:tc>
          <w:tcPr>
            <w:tcW w:w="567" w:type="dxa"/>
          </w:tcPr>
          <w:p w:rsidR="00C064B1" w:rsidRPr="005607D8" w:rsidRDefault="00425011" w:rsidP="006C3F82">
            <w:pPr>
              <w:jc w:val="center"/>
              <w:rPr>
                <w:rFonts w:eastAsia="Arial"/>
              </w:rPr>
            </w:pPr>
            <w:r w:rsidRPr="005607D8">
              <w:rPr>
                <w:rFonts w:eastAsia="Arial"/>
              </w:rPr>
              <w:t>20</w:t>
            </w:r>
            <w:r w:rsidR="00C064B1" w:rsidRPr="005607D8">
              <w:rPr>
                <w:rFonts w:eastAsia="Arial"/>
              </w:rPr>
              <w:t>.</w:t>
            </w:r>
          </w:p>
        </w:tc>
        <w:tc>
          <w:tcPr>
            <w:tcW w:w="2410" w:type="dxa"/>
          </w:tcPr>
          <w:p w:rsidR="00C064B1" w:rsidRPr="005607D8" w:rsidRDefault="005A788F" w:rsidP="006C3F82">
            <w:pPr>
              <w:jc w:val="both"/>
              <w:rPr>
                <w:rFonts w:eastAsia="Arial"/>
              </w:rPr>
            </w:pPr>
            <w:r w:rsidRPr="005A788F">
              <w:rPr>
                <w:rFonts w:eastAsia="Arial"/>
              </w:rPr>
              <w:t>Володимир</w:t>
            </w:r>
            <w:r>
              <w:rPr>
                <w:rFonts w:eastAsia="Arial"/>
              </w:rPr>
              <w:t xml:space="preserve"> ЧЕНЧАК</w:t>
            </w:r>
          </w:p>
        </w:tc>
        <w:tc>
          <w:tcPr>
            <w:tcW w:w="6372" w:type="dxa"/>
          </w:tcPr>
          <w:p w:rsidR="00C064B1" w:rsidRPr="005A788F" w:rsidRDefault="005A788F" w:rsidP="006C3F82">
            <w:pPr>
              <w:jc w:val="both"/>
              <w:rPr>
                <w:rFonts w:eastAsia="Arial"/>
              </w:rPr>
            </w:pPr>
            <w:r w:rsidRPr="005A788F">
              <w:rPr>
                <w:rFonts w:eastAsia="Arial"/>
              </w:rPr>
              <w:t xml:space="preserve">Староста сіл </w:t>
            </w:r>
            <w:proofErr w:type="spellStart"/>
            <w:r w:rsidRPr="005A788F">
              <w:rPr>
                <w:rFonts w:eastAsia="Arial"/>
              </w:rPr>
              <w:t>Рихтичі</w:t>
            </w:r>
            <w:proofErr w:type="spellEnd"/>
            <w:r w:rsidRPr="005A788F">
              <w:rPr>
                <w:rFonts w:eastAsia="Arial"/>
              </w:rPr>
              <w:t>, Хатки</w:t>
            </w:r>
          </w:p>
        </w:tc>
      </w:tr>
      <w:tr w:rsidR="00C064B1" w:rsidRPr="005607D8" w:rsidTr="00F2324B">
        <w:trPr>
          <w:trHeight w:val="340"/>
        </w:trPr>
        <w:tc>
          <w:tcPr>
            <w:tcW w:w="567" w:type="dxa"/>
          </w:tcPr>
          <w:p w:rsidR="00C064B1" w:rsidRPr="005607D8" w:rsidRDefault="00425011" w:rsidP="006C3F82">
            <w:pPr>
              <w:jc w:val="center"/>
              <w:rPr>
                <w:rFonts w:eastAsia="Arial"/>
              </w:rPr>
            </w:pPr>
            <w:r w:rsidRPr="005607D8">
              <w:rPr>
                <w:rFonts w:eastAsia="Arial"/>
              </w:rPr>
              <w:t>21</w:t>
            </w:r>
            <w:r w:rsidR="00C064B1" w:rsidRPr="005607D8">
              <w:rPr>
                <w:rFonts w:eastAsia="Arial"/>
              </w:rPr>
              <w:t>.</w:t>
            </w:r>
          </w:p>
        </w:tc>
        <w:tc>
          <w:tcPr>
            <w:tcW w:w="2410" w:type="dxa"/>
          </w:tcPr>
          <w:p w:rsidR="00C064B1" w:rsidRPr="005607D8" w:rsidRDefault="005A788F" w:rsidP="006C3F82">
            <w:pPr>
              <w:jc w:val="both"/>
              <w:rPr>
                <w:rFonts w:eastAsia="Arial"/>
              </w:rPr>
            </w:pPr>
            <w:r w:rsidRPr="005A788F">
              <w:rPr>
                <w:rFonts w:eastAsia="Arial"/>
              </w:rPr>
              <w:t>Ігор</w:t>
            </w:r>
            <w:r>
              <w:rPr>
                <w:rFonts w:eastAsia="Arial"/>
              </w:rPr>
              <w:t xml:space="preserve"> ГІРЧАК</w:t>
            </w:r>
          </w:p>
        </w:tc>
        <w:tc>
          <w:tcPr>
            <w:tcW w:w="6372" w:type="dxa"/>
          </w:tcPr>
          <w:p w:rsidR="00C064B1" w:rsidRPr="005A788F" w:rsidRDefault="005A788F" w:rsidP="006C3F82">
            <w:pPr>
              <w:jc w:val="both"/>
              <w:rPr>
                <w:rFonts w:eastAsia="Arial"/>
              </w:rPr>
            </w:pPr>
            <w:r w:rsidRPr="005A788F">
              <w:rPr>
                <w:rFonts w:eastAsia="Arial"/>
              </w:rPr>
              <w:t xml:space="preserve">Старості сіл </w:t>
            </w:r>
            <w:proofErr w:type="spellStart"/>
            <w:r w:rsidRPr="005A788F">
              <w:rPr>
                <w:rFonts w:eastAsia="Arial"/>
              </w:rPr>
              <w:t>Раневичі</w:t>
            </w:r>
            <w:proofErr w:type="spellEnd"/>
            <w:r w:rsidRPr="005A788F">
              <w:rPr>
                <w:rFonts w:eastAsia="Arial"/>
              </w:rPr>
              <w:t xml:space="preserve">, </w:t>
            </w:r>
            <w:proofErr w:type="spellStart"/>
            <w:r w:rsidRPr="005A788F">
              <w:rPr>
                <w:rFonts w:eastAsia="Arial"/>
              </w:rPr>
              <w:t>Почаєвичі</w:t>
            </w:r>
            <w:proofErr w:type="spellEnd"/>
            <w:r w:rsidRPr="005A788F">
              <w:rPr>
                <w:rFonts w:eastAsia="Arial"/>
              </w:rPr>
              <w:t xml:space="preserve">, </w:t>
            </w:r>
            <w:proofErr w:type="spellStart"/>
            <w:r w:rsidRPr="005A788F">
              <w:rPr>
                <w:rFonts w:eastAsia="Arial"/>
              </w:rPr>
              <w:t>Михайлевичі</w:t>
            </w:r>
            <w:proofErr w:type="spellEnd"/>
          </w:p>
        </w:tc>
      </w:tr>
      <w:tr w:rsidR="00C064B1" w:rsidRPr="005607D8" w:rsidTr="00F2324B">
        <w:tc>
          <w:tcPr>
            <w:tcW w:w="567" w:type="dxa"/>
          </w:tcPr>
          <w:p w:rsidR="00C064B1" w:rsidRPr="005607D8" w:rsidRDefault="00425011" w:rsidP="006C3F82">
            <w:pPr>
              <w:jc w:val="center"/>
              <w:rPr>
                <w:rFonts w:eastAsia="Arial"/>
              </w:rPr>
            </w:pPr>
            <w:r w:rsidRPr="005607D8">
              <w:rPr>
                <w:rFonts w:eastAsia="Arial"/>
              </w:rPr>
              <w:t>22</w:t>
            </w:r>
            <w:r w:rsidR="00C064B1" w:rsidRPr="005607D8">
              <w:rPr>
                <w:rFonts w:eastAsia="Arial"/>
              </w:rPr>
              <w:t>.</w:t>
            </w:r>
          </w:p>
        </w:tc>
        <w:tc>
          <w:tcPr>
            <w:tcW w:w="2410" w:type="dxa"/>
          </w:tcPr>
          <w:p w:rsidR="00C064B1" w:rsidRPr="005607D8" w:rsidRDefault="005A788F" w:rsidP="006C3F82">
            <w:pPr>
              <w:jc w:val="both"/>
              <w:rPr>
                <w:rFonts w:eastAsia="Arial"/>
              </w:rPr>
            </w:pPr>
            <w:r w:rsidRPr="005A788F">
              <w:rPr>
                <w:rFonts w:eastAsia="Arial"/>
              </w:rPr>
              <w:t>Іван</w:t>
            </w:r>
            <w:r>
              <w:rPr>
                <w:rFonts w:eastAsia="Arial"/>
              </w:rPr>
              <w:t xml:space="preserve"> КАРПІНСЬКИЙ</w:t>
            </w:r>
          </w:p>
        </w:tc>
        <w:tc>
          <w:tcPr>
            <w:tcW w:w="6372" w:type="dxa"/>
          </w:tcPr>
          <w:p w:rsidR="00C064B1" w:rsidRPr="005A788F" w:rsidRDefault="005A788F" w:rsidP="006C3F82">
            <w:pPr>
              <w:jc w:val="both"/>
              <w:rPr>
                <w:rFonts w:eastAsia="Arial"/>
              </w:rPr>
            </w:pPr>
            <w:r w:rsidRPr="005A788F">
              <w:rPr>
                <w:rFonts w:eastAsia="Arial"/>
              </w:rPr>
              <w:t xml:space="preserve">Староста сіл </w:t>
            </w:r>
            <w:proofErr w:type="spellStart"/>
            <w:r w:rsidRPr="005A788F">
              <w:rPr>
                <w:rFonts w:eastAsia="Arial"/>
              </w:rPr>
              <w:t>Добрівляни</w:t>
            </w:r>
            <w:proofErr w:type="spellEnd"/>
            <w:r w:rsidRPr="005A788F">
              <w:rPr>
                <w:rFonts w:eastAsia="Arial"/>
              </w:rPr>
              <w:t xml:space="preserve">, Воля </w:t>
            </w:r>
            <w:proofErr w:type="spellStart"/>
            <w:r w:rsidRPr="005A788F">
              <w:rPr>
                <w:rFonts w:eastAsia="Arial"/>
              </w:rPr>
              <w:t>Якубова</w:t>
            </w:r>
            <w:proofErr w:type="spellEnd"/>
            <w:r w:rsidRPr="005A788F">
              <w:rPr>
                <w:rFonts w:eastAsia="Arial"/>
              </w:rPr>
              <w:t xml:space="preserve">, </w:t>
            </w:r>
            <w:proofErr w:type="spellStart"/>
            <w:r w:rsidRPr="005A788F">
              <w:rPr>
                <w:rFonts w:eastAsia="Arial"/>
              </w:rPr>
              <w:t>Залужани</w:t>
            </w:r>
            <w:proofErr w:type="spellEnd"/>
            <w:r w:rsidRPr="005A788F">
              <w:rPr>
                <w:rFonts w:eastAsia="Arial"/>
              </w:rPr>
              <w:t xml:space="preserve">, Старе Село, </w:t>
            </w:r>
            <w:proofErr w:type="spellStart"/>
            <w:r w:rsidRPr="005A788F">
              <w:rPr>
                <w:rFonts w:eastAsia="Arial"/>
              </w:rPr>
              <w:t>Снятинка</w:t>
            </w:r>
            <w:proofErr w:type="spellEnd"/>
          </w:p>
        </w:tc>
      </w:tr>
      <w:tr w:rsidR="006F7C80" w:rsidRPr="005607D8" w:rsidTr="00F2324B">
        <w:tc>
          <w:tcPr>
            <w:tcW w:w="567" w:type="dxa"/>
          </w:tcPr>
          <w:p w:rsidR="006F7C80" w:rsidRPr="005607D8" w:rsidRDefault="006F7C80" w:rsidP="006C3F82">
            <w:pPr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23</w:t>
            </w:r>
          </w:p>
        </w:tc>
        <w:tc>
          <w:tcPr>
            <w:tcW w:w="2410" w:type="dxa"/>
          </w:tcPr>
          <w:p w:rsidR="006F7C80" w:rsidRPr="005A788F" w:rsidRDefault="006F7C80" w:rsidP="006C3F82">
            <w:pPr>
              <w:jc w:val="both"/>
              <w:rPr>
                <w:rFonts w:eastAsia="Arial"/>
              </w:rPr>
            </w:pPr>
            <w:r>
              <w:rPr>
                <w:rFonts w:eastAsia="Arial"/>
              </w:rPr>
              <w:t>Роман ШАГАЛА</w:t>
            </w:r>
          </w:p>
        </w:tc>
        <w:tc>
          <w:tcPr>
            <w:tcW w:w="6372" w:type="dxa"/>
          </w:tcPr>
          <w:p w:rsidR="006F7C80" w:rsidRPr="005A788F" w:rsidRDefault="006F7C80" w:rsidP="006C3F82">
            <w:pPr>
              <w:jc w:val="both"/>
              <w:rPr>
                <w:rFonts w:eastAsia="Arial"/>
              </w:rPr>
            </w:pPr>
            <w:r>
              <w:rPr>
                <w:rFonts w:eastAsia="Arial"/>
              </w:rPr>
              <w:t>Голова п</w:t>
            </w:r>
            <w:r w:rsidRPr="006F7C80">
              <w:rPr>
                <w:rFonts w:eastAsia="Arial"/>
              </w:rPr>
              <w:t>остійн</w:t>
            </w:r>
            <w:r>
              <w:rPr>
                <w:rFonts w:eastAsia="Arial"/>
              </w:rPr>
              <w:t>ої</w:t>
            </w:r>
            <w:r w:rsidRPr="006F7C80">
              <w:rPr>
                <w:rFonts w:eastAsia="Arial"/>
              </w:rPr>
              <w:t xml:space="preserve"> комісі</w:t>
            </w:r>
            <w:r>
              <w:rPr>
                <w:rFonts w:eastAsia="Arial"/>
              </w:rPr>
              <w:t>ї</w:t>
            </w:r>
            <w:r w:rsidRPr="006F7C80">
              <w:rPr>
                <w:rFonts w:eastAsia="Arial"/>
              </w:rPr>
              <w:t xml:space="preserve"> ради з питань житлово-комунального господарства, будівництва, архітектури, екології, довкілля, транспорту, зв’язку та будівельних інвестицій</w:t>
            </w:r>
          </w:p>
        </w:tc>
      </w:tr>
      <w:tr w:rsidR="006F7C80" w:rsidRPr="005607D8" w:rsidTr="00F2324B">
        <w:tc>
          <w:tcPr>
            <w:tcW w:w="567" w:type="dxa"/>
          </w:tcPr>
          <w:p w:rsidR="006F7C80" w:rsidRPr="005607D8" w:rsidRDefault="006F7C80" w:rsidP="006C3F82">
            <w:pPr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24</w:t>
            </w:r>
          </w:p>
        </w:tc>
        <w:tc>
          <w:tcPr>
            <w:tcW w:w="2410" w:type="dxa"/>
          </w:tcPr>
          <w:p w:rsidR="006F7C80" w:rsidRPr="005A788F" w:rsidRDefault="006F7C80" w:rsidP="006C3F82">
            <w:pPr>
              <w:jc w:val="both"/>
              <w:rPr>
                <w:rFonts w:eastAsia="Arial"/>
              </w:rPr>
            </w:pPr>
            <w:r>
              <w:rPr>
                <w:rFonts w:eastAsia="Arial"/>
              </w:rPr>
              <w:t>Олег ПИЛИПЦІВ</w:t>
            </w:r>
          </w:p>
        </w:tc>
        <w:tc>
          <w:tcPr>
            <w:tcW w:w="6372" w:type="dxa"/>
          </w:tcPr>
          <w:p w:rsidR="006F7C80" w:rsidRPr="005A788F" w:rsidRDefault="006F7C80" w:rsidP="006C3F82">
            <w:pPr>
              <w:jc w:val="both"/>
              <w:rPr>
                <w:rFonts w:eastAsia="Arial"/>
              </w:rPr>
            </w:pPr>
            <w:r>
              <w:rPr>
                <w:rFonts w:eastAsia="Arial"/>
              </w:rPr>
              <w:t>Представник депутатського корпусу ради</w:t>
            </w:r>
          </w:p>
        </w:tc>
      </w:tr>
      <w:tr w:rsidR="00F2324B" w:rsidRPr="005607D8" w:rsidTr="00F2324B">
        <w:tc>
          <w:tcPr>
            <w:tcW w:w="567" w:type="dxa"/>
          </w:tcPr>
          <w:p w:rsidR="00F2324B" w:rsidRDefault="00F2324B" w:rsidP="006C3F82">
            <w:pPr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25</w:t>
            </w:r>
          </w:p>
        </w:tc>
        <w:tc>
          <w:tcPr>
            <w:tcW w:w="2410" w:type="dxa"/>
          </w:tcPr>
          <w:p w:rsidR="00F2324B" w:rsidRDefault="00F2324B" w:rsidP="006C3F82">
            <w:pPr>
              <w:jc w:val="both"/>
              <w:rPr>
                <w:rFonts w:eastAsia="Arial"/>
              </w:rPr>
            </w:pPr>
            <w:r>
              <w:rPr>
                <w:rFonts w:eastAsia="Arial"/>
              </w:rPr>
              <w:t>Павло Цвігун</w:t>
            </w:r>
          </w:p>
        </w:tc>
        <w:tc>
          <w:tcPr>
            <w:tcW w:w="6372" w:type="dxa"/>
          </w:tcPr>
          <w:p w:rsidR="00F2324B" w:rsidRDefault="00F2324B" w:rsidP="006C3F82">
            <w:pPr>
              <w:jc w:val="both"/>
              <w:rPr>
                <w:rFonts w:eastAsia="Arial"/>
              </w:rPr>
            </w:pPr>
            <w:r>
              <w:rPr>
                <w:rFonts w:eastAsia="Arial"/>
              </w:rPr>
              <w:t>Представник депутатського корпусу ради</w:t>
            </w:r>
          </w:p>
        </w:tc>
      </w:tr>
      <w:tr w:rsidR="007911F9" w:rsidRPr="005607D8" w:rsidTr="00F2324B">
        <w:tc>
          <w:tcPr>
            <w:tcW w:w="567" w:type="dxa"/>
          </w:tcPr>
          <w:p w:rsidR="007911F9" w:rsidRPr="005607D8" w:rsidRDefault="007911F9" w:rsidP="006C3F82">
            <w:pPr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</w:t>
            </w:r>
            <w:r w:rsidR="00F2324B">
              <w:rPr>
                <w:rFonts w:eastAsia="Arial"/>
              </w:rPr>
              <w:t>6</w:t>
            </w:r>
          </w:p>
        </w:tc>
        <w:tc>
          <w:tcPr>
            <w:tcW w:w="2410" w:type="dxa"/>
          </w:tcPr>
          <w:p w:rsidR="007911F9" w:rsidRPr="00B017C2" w:rsidRDefault="005D4156" w:rsidP="006C3F82">
            <w:pPr>
              <w:jc w:val="both"/>
              <w:rPr>
                <w:rFonts w:eastAsia="Arial"/>
                <w:lang w:val="en-US"/>
              </w:rPr>
            </w:pPr>
            <w:r>
              <w:rPr>
                <w:rFonts w:eastAsia="Arial"/>
              </w:rPr>
              <w:t>Дарія БОРОВИК</w:t>
            </w:r>
          </w:p>
        </w:tc>
        <w:tc>
          <w:tcPr>
            <w:tcW w:w="6372" w:type="dxa"/>
          </w:tcPr>
          <w:p w:rsidR="007911F9" w:rsidRPr="005A788F" w:rsidRDefault="007911F9" w:rsidP="006C3F82">
            <w:pPr>
              <w:jc w:val="both"/>
              <w:rPr>
                <w:rFonts w:eastAsia="Arial"/>
              </w:rPr>
            </w:pPr>
            <w:proofErr w:type="spellStart"/>
            <w:r>
              <w:rPr>
                <w:rFonts w:eastAsia="Arial"/>
              </w:rPr>
              <w:t>М</w:t>
            </w:r>
            <w:r w:rsidRPr="007911F9">
              <w:rPr>
                <w:rFonts w:eastAsia="Arial"/>
              </w:rPr>
              <w:t>істопланувальниця</w:t>
            </w:r>
            <w:proofErr w:type="spellEnd"/>
            <w:r w:rsidRPr="007911F9">
              <w:rPr>
                <w:rFonts w:eastAsia="Arial"/>
              </w:rPr>
              <w:t xml:space="preserve"> ГО РЕСТАРТ</w:t>
            </w:r>
            <w:r w:rsidR="00B017C2">
              <w:rPr>
                <w:rFonts w:eastAsia="Arial"/>
              </w:rPr>
              <w:t>,</w:t>
            </w:r>
            <w:r w:rsidRPr="007911F9">
              <w:rPr>
                <w:rFonts w:eastAsia="Arial"/>
              </w:rPr>
              <w:t xml:space="preserve"> </w:t>
            </w:r>
            <w:proofErr w:type="spellStart"/>
            <w:r w:rsidR="00B017C2" w:rsidRPr="00B017C2">
              <w:rPr>
                <w:rFonts w:eastAsia="Arial"/>
              </w:rPr>
              <w:t>Ukraine</w:t>
            </w:r>
            <w:proofErr w:type="spellEnd"/>
            <w:r w:rsidR="00B017C2" w:rsidRPr="00B017C2">
              <w:rPr>
                <w:rFonts w:eastAsia="Arial"/>
              </w:rPr>
              <w:t xml:space="preserve"> </w:t>
            </w:r>
            <w:proofErr w:type="spellStart"/>
            <w:r w:rsidR="00B017C2" w:rsidRPr="00B017C2">
              <w:rPr>
                <w:rFonts w:eastAsia="Arial"/>
              </w:rPr>
              <w:t>Urban</w:t>
            </w:r>
            <w:proofErr w:type="spellEnd"/>
            <w:r w:rsidR="00B017C2" w:rsidRPr="00B017C2">
              <w:rPr>
                <w:rFonts w:eastAsia="Arial"/>
              </w:rPr>
              <w:t xml:space="preserve"> </w:t>
            </w:r>
            <w:proofErr w:type="spellStart"/>
            <w:r w:rsidR="00B017C2" w:rsidRPr="00B017C2">
              <w:rPr>
                <w:rFonts w:eastAsia="Arial"/>
              </w:rPr>
              <w:t>Lab</w:t>
            </w:r>
            <w:proofErr w:type="spellEnd"/>
          </w:p>
        </w:tc>
      </w:tr>
      <w:tr w:rsidR="007911F9" w:rsidRPr="005607D8" w:rsidTr="00F2324B">
        <w:tc>
          <w:tcPr>
            <w:tcW w:w="567" w:type="dxa"/>
          </w:tcPr>
          <w:p w:rsidR="007911F9" w:rsidRPr="005607D8" w:rsidRDefault="007911F9" w:rsidP="006C3F82">
            <w:pPr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</w:t>
            </w:r>
            <w:r w:rsidR="00F2324B">
              <w:rPr>
                <w:rFonts w:eastAsia="Arial"/>
              </w:rPr>
              <w:t>7</w:t>
            </w:r>
          </w:p>
        </w:tc>
        <w:tc>
          <w:tcPr>
            <w:tcW w:w="2410" w:type="dxa"/>
          </w:tcPr>
          <w:p w:rsidR="007911F9" w:rsidRPr="005A788F" w:rsidRDefault="007911F9" w:rsidP="006C3F82">
            <w:pPr>
              <w:jc w:val="both"/>
              <w:rPr>
                <w:rFonts w:eastAsia="Arial"/>
              </w:rPr>
            </w:pPr>
            <w:proofErr w:type="spellStart"/>
            <w:r w:rsidRPr="007911F9">
              <w:rPr>
                <w:rFonts w:eastAsia="Arial"/>
              </w:rPr>
              <w:t>Грегорі</w:t>
            </w:r>
            <w:proofErr w:type="spellEnd"/>
            <w:r w:rsidRPr="007911F9">
              <w:rPr>
                <w:rFonts w:eastAsia="Arial"/>
              </w:rPr>
              <w:t xml:space="preserve"> М</w:t>
            </w:r>
            <w:r>
              <w:rPr>
                <w:rFonts w:eastAsia="Arial"/>
              </w:rPr>
              <w:t>ЕКСТРОТ</w:t>
            </w:r>
          </w:p>
        </w:tc>
        <w:tc>
          <w:tcPr>
            <w:tcW w:w="6372" w:type="dxa"/>
          </w:tcPr>
          <w:p w:rsidR="007911F9" w:rsidRPr="005A788F" w:rsidRDefault="007911F9" w:rsidP="006C3F82">
            <w:pPr>
              <w:jc w:val="both"/>
              <w:rPr>
                <w:rFonts w:eastAsia="Arial"/>
              </w:rPr>
            </w:pPr>
            <w:r>
              <w:rPr>
                <w:rFonts w:eastAsia="Arial"/>
              </w:rPr>
              <w:t>Е</w:t>
            </w:r>
            <w:r w:rsidRPr="007911F9">
              <w:rPr>
                <w:rFonts w:eastAsia="Arial"/>
              </w:rPr>
              <w:t xml:space="preserve">ксперт з </w:t>
            </w:r>
            <w:proofErr w:type="spellStart"/>
            <w:r w:rsidRPr="007911F9">
              <w:rPr>
                <w:rFonts w:eastAsia="Arial"/>
              </w:rPr>
              <w:t>містопланування</w:t>
            </w:r>
            <w:proofErr w:type="spellEnd"/>
            <w:r>
              <w:rPr>
                <w:rFonts w:eastAsia="Arial"/>
              </w:rPr>
              <w:t xml:space="preserve"> від </w:t>
            </w:r>
            <w:r w:rsidRPr="007911F9">
              <w:rPr>
                <w:rFonts w:eastAsia="Arial"/>
              </w:rPr>
              <w:t>ООН ХАБІТАТ</w:t>
            </w:r>
          </w:p>
        </w:tc>
      </w:tr>
    </w:tbl>
    <w:p w:rsidR="00D657E2" w:rsidRDefault="00D657E2" w:rsidP="00972FF0">
      <w:pPr>
        <w:pStyle w:val="3f3f3f3f3f3f3f3f3f3f3f3f3f3f3f3f3f3f3f3f3f3f3f3f3f3f3f6"/>
        <w:spacing w:before="0" w:after="0" w:line="240" w:lineRule="auto"/>
        <w:jc w:val="both"/>
        <w:textAlignment w:val="top"/>
        <w:rPr>
          <w:b w:val="0"/>
          <w:bCs w:val="0"/>
          <w:sz w:val="26"/>
          <w:szCs w:val="26"/>
          <w:lang w:eastAsia="ru-RU"/>
        </w:rPr>
      </w:pPr>
    </w:p>
    <w:p w:rsidR="00D657E2" w:rsidRDefault="00972FF0" w:rsidP="00972FF0">
      <w:pPr>
        <w:pStyle w:val="3f3f3f3f3f3f3f3f3f3f3f3f3f3f3f3f3f3f3f3f3f3f3f3f3f3f3f6"/>
        <w:spacing w:before="0" w:after="0" w:line="240" w:lineRule="auto"/>
        <w:jc w:val="both"/>
        <w:textAlignment w:val="top"/>
        <w:rPr>
          <w:b w:val="0"/>
          <w:bCs w:val="0"/>
          <w:sz w:val="26"/>
          <w:szCs w:val="26"/>
          <w:lang w:eastAsia="ru-RU"/>
        </w:rPr>
      </w:pPr>
      <w:r w:rsidRPr="00BC4A53">
        <w:rPr>
          <w:b w:val="0"/>
          <w:bCs w:val="0"/>
          <w:sz w:val="26"/>
          <w:szCs w:val="26"/>
          <w:lang w:eastAsia="ru-RU"/>
        </w:rPr>
        <w:t>Начальник</w:t>
      </w:r>
      <w:r w:rsidRPr="00BC4A53">
        <w:rPr>
          <w:b w:val="0"/>
          <w:bCs w:val="0"/>
          <w:sz w:val="26"/>
          <w:szCs w:val="26"/>
          <w:lang w:eastAsia="ru-RU"/>
        </w:rPr>
        <w:t xml:space="preserve"> </w:t>
      </w:r>
      <w:r w:rsidRPr="00BC4A53">
        <w:rPr>
          <w:b w:val="0"/>
          <w:bCs w:val="0"/>
          <w:sz w:val="26"/>
          <w:szCs w:val="26"/>
          <w:lang w:eastAsia="ru-RU"/>
        </w:rPr>
        <w:t>відділу</w:t>
      </w:r>
      <w:r w:rsidR="00D657E2">
        <w:rPr>
          <w:b w:val="0"/>
          <w:bCs w:val="0"/>
          <w:sz w:val="26"/>
          <w:szCs w:val="26"/>
          <w:lang w:eastAsia="ru-RU"/>
        </w:rPr>
        <w:t xml:space="preserve"> </w:t>
      </w:r>
      <w:r w:rsidRPr="00BC4A53">
        <w:rPr>
          <w:b w:val="0"/>
          <w:bCs w:val="0"/>
          <w:sz w:val="26"/>
          <w:szCs w:val="26"/>
          <w:lang w:eastAsia="ru-RU"/>
        </w:rPr>
        <w:t>містобудування</w:t>
      </w:r>
      <w:r w:rsidRPr="00BC4A53">
        <w:rPr>
          <w:b w:val="0"/>
          <w:bCs w:val="0"/>
          <w:sz w:val="26"/>
          <w:szCs w:val="26"/>
          <w:lang w:eastAsia="ru-RU"/>
        </w:rPr>
        <w:t xml:space="preserve"> </w:t>
      </w:r>
    </w:p>
    <w:p w:rsidR="00972FF0" w:rsidRPr="00D657E2" w:rsidRDefault="00972FF0" w:rsidP="00972FF0">
      <w:pPr>
        <w:pStyle w:val="3f3f3f3f3f3f3f3f3f3f3f3f3f3f3f3f3f3f3f3f3f3f3f3f3f3f3f6"/>
        <w:spacing w:before="0" w:after="0" w:line="240" w:lineRule="auto"/>
        <w:jc w:val="both"/>
        <w:textAlignment w:val="top"/>
        <w:rPr>
          <w:b w:val="0"/>
          <w:bCs w:val="0"/>
          <w:sz w:val="26"/>
          <w:szCs w:val="26"/>
          <w:lang w:eastAsia="ru-RU"/>
        </w:rPr>
      </w:pPr>
      <w:r w:rsidRPr="00BC4A53">
        <w:rPr>
          <w:b w:val="0"/>
          <w:bCs w:val="0"/>
          <w:sz w:val="26"/>
          <w:szCs w:val="26"/>
          <w:lang w:eastAsia="ru-RU"/>
        </w:rPr>
        <w:t>та</w:t>
      </w:r>
      <w:r w:rsidRPr="00BC4A53">
        <w:rPr>
          <w:b w:val="0"/>
          <w:bCs w:val="0"/>
          <w:sz w:val="26"/>
          <w:szCs w:val="26"/>
          <w:lang w:eastAsia="ru-RU"/>
        </w:rPr>
        <w:t xml:space="preserve"> </w:t>
      </w:r>
      <w:r w:rsidRPr="00BC4A53">
        <w:rPr>
          <w:b w:val="0"/>
          <w:bCs w:val="0"/>
          <w:sz w:val="26"/>
          <w:szCs w:val="26"/>
          <w:lang w:eastAsia="ru-RU"/>
        </w:rPr>
        <w:t>архітектури</w:t>
      </w:r>
      <w:r w:rsidRPr="00BC4A53">
        <w:rPr>
          <w:rFonts w:ascii="Times New Roman" w:cs="Times New Roman"/>
          <w:b w:val="0"/>
          <w:bCs w:val="0"/>
          <w:sz w:val="26"/>
          <w:szCs w:val="26"/>
        </w:rPr>
        <w:tab/>
      </w:r>
      <w:r w:rsidRPr="00BC4A53">
        <w:rPr>
          <w:rFonts w:ascii="Times New Roman" w:cs="Times New Roman"/>
          <w:b w:val="0"/>
          <w:bCs w:val="0"/>
          <w:sz w:val="26"/>
          <w:szCs w:val="26"/>
        </w:rPr>
        <w:tab/>
      </w:r>
      <w:r w:rsidRPr="00BC4A53">
        <w:rPr>
          <w:rFonts w:ascii="Times New Roman" w:cs="Times New Roman"/>
          <w:b w:val="0"/>
          <w:bCs w:val="0"/>
          <w:sz w:val="26"/>
          <w:szCs w:val="26"/>
        </w:rPr>
        <w:tab/>
      </w:r>
      <w:r w:rsidR="00BC4A53" w:rsidRPr="00BC4A53">
        <w:rPr>
          <w:rFonts w:ascii="Times New Roman" w:cs="Times New Roman"/>
          <w:b w:val="0"/>
          <w:bCs w:val="0"/>
          <w:sz w:val="26"/>
          <w:szCs w:val="26"/>
        </w:rPr>
        <w:t xml:space="preserve">          </w:t>
      </w:r>
      <w:r w:rsidRPr="00BC4A53">
        <w:rPr>
          <w:rFonts w:ascii="Times New Roman" w:cs="Times New Roman"/>
          <w:b w:val="0"/>
          <w:bCs w:val="0"/>
          <w:sz w:val="26"/>
          <w:szCs w:val="26"/>
        </w:rPr>
        <w:t xml:space="preserve"> </w:t>
      </w:r>
      <w:r w:rsidR="00BC4A53">
        <w:rPr>
          <w:rFonts w:ascii="Times New Roman" w:cs="Times New Roman"/>
          <w:b w:val="0"/>
          <w:bCs w:val="0"/>
          <w:sz w:val="26"/>
          <w:szCs w:val="26"/>
        </w:rPr>
        <w:t xml:space="preserve">                    </w:t>
      </w:r>
      <w:r w:rsidR="00D657E2">
        <w:rPr>
          <w:rFonts w:ascii="Times New Roman" w:cs="Times New Roman"/>
          <w:b w:val="0"/>
          <w:bCs w:val="0"/>
          <w:sz w:val="26"/>
          <w:szCs w:val="26"/>
        </w:rPr>
        <w:t xml:space="preserve">               </w:t>
      </w:r>
      <w:r w:rsidR="00BC4A53">
        <w:rPr>
          <w:rFonts w:ascii="Times New Roman" w:cs="Times New Roman"/>
          <w:b w:val="0"/>
          <w:bCs w:val="0"/>
          <w:sz w:val="26"/>
          <w:szCs w:val="26"/>
        </w:rPr>
        <w:t xml:space="preserve"> </w:t>
      </w:r>
      <w:r w:rsidRPr="00BC4A53">
        <w:rPr>
          <w:rFonts w:ascii="Times New Roman" w:cs="Times New Roman"/>
          <w:b w:val="0"/>
          <w:bCs w:val="0"/>
          <w:sz w:val="26"/>
          <w:szCs w:val="26"/>
        </w:rPr>
        <w:t xml:space="preserve">  </w:t>
      </w:r>
      <w:r w:rsidRPr="00BC4A53">
        <w:rPr>
          <w:rFonts w:ascii="Times New Roman" w:cs="Times New Roman"/>
          <w:b w:val="0"/>
          <w:bCs w:val="0"/>
          <w:sz w:val="26"/>
          <w:szCs w:val="26"/>
        </w:rPr>
        <w:t>Ігор</w:t>
      </w:r>
      <w:r w:rsidRPr="00BC4A53">
        <w:rPr>
          <w:rFonts w:ascii="Times New Roman" w:cs="Times New Roman"/>
          <w:b w:val="0"/>
          <w:bCs w:val="0"/>
          <w:sz w:val="26"/>
          <w:szCs w:val="26"/>
        </w:rPr>
        <w:t xml:space="preserve"> </w:t>
      </w:r>
      <w:r w:rsidRPr="00BC4A53">
        <w:rPr>
          <w:rFonts w:ascii="Times New Roman" w:cs="Times New Roman"/>
          <w:b w:val="0"/>
          <w:bCs w:val="0"/>
          <w:sz w:val="26"/>
          <w:szCs w:val="26"/>
        </w:rPr>
        <w:t>ПЕТРАНИЧ</w:t>
      </w:r>
    </w:p>
    <w:sectPr w:rsidR="00972FF0" w:rsidRPr="00D657E2" w:rsidSect="00972FF0">
      <w:headerReference w:type="default" r:id="rId8"/>
      <w:pgSz w:w="11906" w:h="16838"/>
      <w:pgMar w:top="284" w:right="567" w:bottom="284" w:left="1843" w:header="284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49E0" w:rsidRDefault="006B49E0">
      <w:r>
        <w:separator/>
      </w:r>
    </w:p>
  </w:endnote>
  <w:endnote w:type="continuationSeparator" w:id="0">
    <w:p w:rsidR="006B49E0" w:rsidRDefault="006B49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49E0" w:rsidRDefault="006B49E0">
      <w:r>
        <w:separator/>
      </w:r>
    </w:p>
  </w:footnote>
  <w:footnote w:type="continuationSeparator" w:id="0">
    <w:p w:rsidR="006B49E0" w:rsidRDefault="006B49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C5E" w:rsidRDefault="00BA1425" w:rsidP="007911F9">
    <w:pPr>
      <w:pStyle w:val="a5"/>
      <w:jc w:val="center"/>
    </w:pPr>
    <w:r>
      <w:fldChar w:fldCharType="begin"/>
    </w:r>
    <w:r w:rsidR="00150C5E">
      <w:instrText>PAGE   \* MERGEFORMAT</w:instrText>
    </w:r>
    <w:r>
      <w:fldChar w:fldCharType="separate"/>
    </w:r>
    <w:r w:rsidR="00D657E2">
      <w:rPr>
        <w:noProof/>
      </w:rPr>
      <w:t>1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2"/>
      <w:numFmt w:val="bullet"/>
      <w:lvlText w:val="-"/>
      <w:lvlJc w:val="left"/>
      <w:pPr>
        <w:tabs>
          <w:tab w:val="num" w:pos="1572"/>
        </w:tabs>
        <w:ind w:left="1572" w:hanging="864"/>
      </w:pPr>
      <w:rPr>
        <w:rFonts w:ascii="Arial" w:hAnsi="Arial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0050278E"/>
    <w:multiLevelType w:val="hybridMultilevel"/>
    <w:tmpl w:val="37D2EB72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5">
    <w:nsid w:val="005E3B85"/>
    <w:multiLevelType w:val="hybridMultilevel"/>
    <w:tmpl w:val="187234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4893BDE"/>
    <w:multiLevelType w:val="multilevel"/>
    <w:tmpl w:val="05BA2426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0519479A"/>
    <w:multiLevelType w:val="hybridMultilevel"/>
    <w:tmpl w:val="61C8D27C"/>
    <w:lvl w:ilvl="0" w:tplc="EA1CE50C">
      <w:start w:val="1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MS Mincho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78C42B8"/>
    <w:multiLevelType w:val="hybridMultilevel"/>
    <w:tmpl w:val="6080AC3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7679ED"/>
    <w:multiLevelType w:val="multilevel"/>
    <w:tmpl w:val="9FAAD364"/>
    <w:lvl w:ilvl="0">
      <w:start w:val="4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0D885293"/>
    <w:multiLevelType w:val="hybridMultilevel"/>
    <w:tmpl w:val="8954DEFE"/>
    <w:lvl w:ilvl="0" w:tplc="B2340B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DC31549"/>
    <w:multiLevelType w:val="hybridMultilevel"/>
    <w:tmpl w:val="D0363C54"/>
    <w:lvl w:ilvl="0" w:tplc="2716E2D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09020E8"/>
    <w:multiLevelType w:val="hybridMultilevel"/>
    <w:tmpl w:val="57DC1A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8706B3"/>
    <w:multiLevelType w:val="hybridMultilevel"/>
    <w:tmpl w:val="7B3649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CCF59F0"/>
    <w:multiLevelType w:val="hybridMultilevel"/>
    <w:tmpl w:val="EB861824"/>
    <w:lvl w:ilvl="0" w:tplc="55F2A116">
      <w:start w:val="1"/>
      <w:numFmt w:val="decimal"/>
      <w:lvlText w:val="%1."/>
      <w:lvlJc w:val="left"/>
      <w:pPr>
        <w:tabs>
          <w:tab w:val="num" w:pos="1914"/>
        </w:tabs>
        <w:ind w:left="191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E916760"/>
    <w:multiLevelType w:val="hybridMultilevel"/>
    <w:tmpl w:val="B3A6937C"/>
    <w:lvl w:ilvl="0" w:tplc="10DAE2A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F5371BF"/>
    <w:multiLevelType w:val="hybridMultilevel"/>
    <w:tmpl w:val="AACE5438"/>
    <w:lvl w:ilvl="0" w:tplc="1214C63E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781" w:hanging="360"/>
      </w:pPr>
    </w:lvl>
    <w:lvl w:ilvl="2" w:tplc="0422001B" w:tentative="1">
      <w:start w:val="1"/>
      <w:numFmt w:val="lowerRoman"/>
      <w:lvlText w:val="%3."/>
      <w:lvlJc w:val="right"/>
      <w:pPr>
        <w:ind w:left="3501" w:hanging="180"/>
      </w:pPr>
    </w:lvl>
    <w:lvl w:ilvl="3" w:tplc="0422000F" w:tentative="1">
      <w:start w:val="1"/>
      <w:numFmt w:val="decimal"/>
      <w:lvlText w:val="%4."/>
      <w:lvlJc w:val="left"/>
      <w:pPr>
        <w:ind w:left="4221" w:hanging="360"/>
      </w:pPr>
    </w:lvl>
    <w:lvl w:ilvl="4" w:tplc="04220019" w:tentative="1">
      <w:start w:val="1"/>
      <w:numFmt w:val="lowerLetter"/>
      <w:lvlText w:val="%5."/>
      <w:lvlJc w:val="left"/>
      <w:pPr>
        <w:ind w:left="4941" w:hanging="360"/>
      </w:pPr>
    </w:lvl>
    <w:lvl w:ilvl="5" w:tplc="0422001B" w:tentative="1">
      <w:start w:val="1"/>
      <w:numFmt w:val="lowerRoman"/>
      <w:lvlText w:val="%6."/>
      <w:lvlJc w:val="right"/>
      <w:pPr>
        <w:ind w:left="5661" w:hanging="180"/>
      </w:pPr>
    </w:lvl>
    <w:lvl w:ilvl="6" w:tplc="0422000F" w:tentative="1">
      <w:start w:val="1"/>
      <w:numFmt w:val="decimal"/>
      <w:lvlText w:val="%7."/>
      <w:lvlJc w:val="left"/>
      <w:pPr>
        <w:ind w:left="6381" w:hanging="360"/>
      </w:pPr>
    </w:lvl>
    <w:lvl w:ilvl="7" w:tplc="04220019" w:tentative="1">
      <w:start w:val="1"/>
      <w:numFmt w:val="lowerLetter"/>
      <w:lvlText w:val="%8."/>
      <w:lvlJc w:val="left"/>
      <w:pPr>
        <w:ind w:left="7101" w:hanging="360"/>
      </w:pPr>
    </w:lvl>
    <w:lvl w:ilvl="8" w:tplc="0422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7">
    <w:nsid w:val="1FE1259F"/>
    <w:multiLevelType w:val="multilevel"/>
    <w:tmpl w:val="07A6DD84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02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26624102"/>
    <w:multiLevelType w:val="multilevel"/>
    <w:tmpl w:val="38E065B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2B77228E"/>
    <w:multiLevelType w:val="hybridMultilevel"/>
    <w:tmpl w:val="8E2E04E6"/>
    <w:lvl w:ilvl="0" w:tplc="5CE2D2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  <w:lvl w:ilvl="1" w:tplc="042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  <w:iCs w:val="0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31B6004"/>
    <w:multiLevelType w:val="hybridMultilevel"/>
    <w:tmpl w:val="7C52D570"/>
    <w:lvl w:ilvl="0" w:tplc="FFFFFFFF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5454BCB"/>
    <w:multiLevelType w:val="hybridMultilevel"/>
    <w:tmpl w:val="C0A87DB0"/>
    <w:lvl w:ilvl="0" w:tplc="D4B0E90A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465E09"/>
    <w:multiLevelType w:val="hybridMultilevel"/>
    <w:tmpl w:val="78A01812"/>
    <w:lvl w:ilvl="0" w:tplc="EA1CE50C">
      <w:start w:val="1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MS Mincho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3">
    <w:nsid w:val="36B90DE6"/>
    <w:multiLevelType w:val="multilevel"/>
    <w:tmpl w:val="01A4272E"/>
    <w:lvl w:ilvl="0">
      <w:start w:val="4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4">
    <w:nsid w:val="39CF0BA6"/>
    <w:multiLevelType w:val="multilevel"/>
    <w:tmpl w:val="164E2934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25">
    <w:nsid w:val="3CBB11C1"/>
    <w:multiLevelType w:val="hybridMultilevel"/>
    <w:tmpl w:val="B986EA8A"/>
    <w:lvl w:ilvl="0" w:tplc="FD36C88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5" w:hanging="360"/>
      </w:pPr>
    </w:lvl>
    <w:lvl w:ilvl="2" w:tplc="0422001B" w:tentative="1">
      <w:start w:val="1"/>
      <w:numFmt w:val="lowerRoman"/>
      <w:lvlText w:val="%3."/>
      <w:lvlJc w:val="right"/>
      <w:pPr>
        <w:ind w:left="1845" w:hanging="180"/>
      </w:pPr>
    </w:lvl>
    <w:lvl w:ilvl="3" w:tplc="0422000F" w:tentative="1">
      <w:start w:val="1"/>
      <w:numFmt w:val="decimal"/>
      <w:lvlText w:val="%4."/>
      <w:lvlJc w:val="left"/>
      <w:pPr>
        <w:ind w:left="2565" w:hanging="360"/>
      </w:pPr>
    </w:lvl>
    <w:lvl w:ilvl="4" w:tplc="04220019" w:tentative="1">
      <w:start w:val="1"/>
      <w:numFmt w:val="lowerLetter"/>
      <w:lvlText w:val="%5."/>
      <w:lvlJc w:val="left"/>
      <w:pPr>
        <w:ind w:left="3285" w:hanging="360"/>
      </w:pPr>
    </w:lvl>
    <w:lvl w:ilvl="5" w:tplc="0422001B" w:tentative="1">
      <w:start w:val="1"/>
      <w:numFmt w:val="lowerRoman"/>
      <w:lvlText w:val="%6."/>
      <w:lvlJc w:val="right"/>
      <w:pPr>
        <w:ind w:left="4005" w:hanging="180"/>
      </w:pPr>
    </w:lvl>
    <w:lvl w:ilvl="6" w:tplc="0422000F" w:tentative="1">
      <w:start w:val="1"/>
      <w:numFmt w:val="decimal"/>
      <w:lvlText w:val="%7."/>
      <w:lvlJc w:val="left"/>
      <w:pPr>
        <w:ind w:left="4725" w:hanging="360"/>
      </w:pPr>
    </w:lvl>
    <w:lvl w:ilvl="7" w:tplc="04220019" w:tentative="1">
      <w:start w:val="1"/>
      <w:numFmt w:val="lowerLetter"/>
      <w:lvlText w:val="%8."/>
      <w:lvlJc w:val="left"/>
      <w:pPr>
        <w:ind w:left="5445" w:hanging="360"/>
      </w:pPr>
    </w:lvl>
    <w:lvl w:ilvl="8" w:tplc="0422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>
    <w:nsid w:val="3DD85AFA"/>
    <w:multiLevelType w:val="hybridMultilevel"/>
    <w:tmpl w:val="44B8A4F6"/>
    <w:lvl w:ilvl="0" w:tplc="61F670A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EEA4E0A"/>
    <w:multiLevelType w:val="hybridMultilevel"/>
    <w:tmpl w:val="5DC020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1B33908"/>
    <w:multiLevelType w:val="hybridMultilevel"/>
    <w:tmpl w:val="3DE60630"/>
    <w:lvl w:ilvl="0" w:tplc="EA1CE50C">
      <w:start w:val="1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6306417"/>
    <w:multiLevelType w:val="multilevel"/>
    <w:tmpl w:val="262250E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37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33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>
    <w:nsid w:val="481639D3"/>
    <w:multiLevelType w:val="multilevel"/>
    <w:tmpl w:val="2CAAF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86B07F7"/>
    <w:multiLevelType w:val="hybridMultilevel"/>
    <w:tmpl w:val="554EF812"/>
    <w:lvl w:ilvl="0" w:tplc="80084C2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4ED34845"/>
    <w:multiLevelType w:val="hybridMultilevel"/>
    <w:tmpl w:val="A10E115C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0BC0F1E"/>
    <w:multiLevelType w:val="hybridMultilevel"/>
    <w:tmpl w:val="7DCEB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1C54468"/>
    <w:multiLevelType w:val="hybridMultilevel"/>
    <w:tmpl w:val="D2AC96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0886BA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30827D5"/>
    <w:multiLevelType w:val="hybridMultilevel"/>
    <w:tmpl w:val="3806C8CE"/>
    <w:lvl w:ilvl="0" w:tplc="4F668C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D990E05"/>
    <w:multiLevelType w:val="hybridMultilevel"/>
    <w:tmpl w:val="90882FF4"/>
    <w:lvl w:ilvl="0" w:tplc="042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E6D392C"/>
    <w:multiLevelType w:val="hybridMultilevel"/>
    <w:tmpl w:val="7F3485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2812DEA"/>
    <w:multiLevelType w:val="hybridMultilevel"/>
    <w:tmpl w:val="883E56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E716F7"/>
    <w:multiLevelType w:val="hybridMultilevel"/>
    <w:tmpl w:val="F440E11A"/>
    <w:lvl w:ilvl="0" w:tplc="FDBA4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A005E53"/>
    <w:multiLevelType w:val="hybridMultilevel"/>
    <w:tmpl w:val="16041AE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6A1537"/>
    <w:multiLevelType w:val="hybridMultilevel"/>
    <w:tmpl w:val="14ECE75A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6CA71316"/>
    <w:multiLevelType w:val="hybridMultilevel"/>
    <w:tmpl w:val="3440C3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F962A2C"/>
    <w:multiLevelType w:val="hybridMultilevel"/>
    <w:tmpl w:val="67A6B14C"/>
    <w:lvl w:ilvl="0" w:tplc="955C561E">
      <w:start w:val="1"/>
      <w:numFmt w:val="decimal"/>
      <w:lvlText w:val="%1."/>
      <w:lvlJc w:val="left"/>
      <w:pPr>
        <w:ind w:left="927" w:hanging="360"/>
      </w:pPr>
    </w:lvl>
    <w:lvl w:ilvl="1" w:tplc="0422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709A22E4"/>
    <w:multiLevelType w:val="hybridMultilevel"/>
    <w:tmpl w:val="D578DD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29467B8"/>
    <w:multiLevelType w:val="hybridMultilevel"/>
    <w:tmpl w:val="3230A8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3BA6BC9"/>
    <w:multiLevelType w:val="multilevel"/>
    <w:tmpl w:val="919C8C6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7">
    <w:nsid w:val="782608F0"/>
    <w:multiLevelType w:val="multilevel"/>
    <w:tmpl w:val="F5E622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5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8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9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96" w:hanging="2160"/>
      </w:pPr>
      <w:rPr>
        <w:rFonts w:hint="default"/>
      </w:rPr>
    </w:lvl>
  </w:abstractNum>
  <w:num w:numId="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</w:num>
  <w:num w:numId="4">
    <w:abstractNumId w:val="32"/>
  </w:num>
  <w:num w:numId="5">
    <w:abstractNumId w:val="20"/>
  </w:num>
  <w:num w:numId="6">
    <w:abstractNumId w:val="0"/>
  </w:num>
  <w:num w:numId="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</w:num>
  <w:num w:numId="9">
    <w:abstractNumId w:val="2"/>
    <w:lvlOverride w:ilvl="0">
      <w:startOverride w:val="1"/>
    </w:lvlOverride>
  </w:num>
  <w:num w:numId="10">
    <w:abstractNumId w:val="3"/>
    <w:lvlOverride w:ilvl="0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5"/>
  </w:num>
  <w:num w:numId="17">
    <w:abstractNumId w:val="27"/>
  </w:num>
  <w:num w:numId="18">
    <w:abstractNumId w:val="12"/>
  </w:num>
  <w:num w:numId="19">
    <w:abstractNumId w:val="25"/>
  </w:num>
  <w:num w:numId="20">
    <w:abstractNumId w:val="47"/>
  </w:num>
  <w:num w:numId="21">
    <w:abstractNumId w:val="4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5"/>
  </w:num>
  <w:num w:numId="24">
    <w:abstractNumId w:val="41"/>
  </w:num>
  <w:num w:numId="25">
    <w:abstractNumId w:val="18"/>
  </w:num>
  <w:num w:numId="26">
    <w:abstractNumId w:val="6"/>
  </w:num>
  <w:num w:numId="27">
    <w:abstractNumId w:val="9"/>
  </w:num>
  <w:num w:numId="28">
    <w:abstractNumId w:val="17"/>
  </w:num>
  <w:num w:numId="29">
    <w:abstractNumId w:val="31"/>
  </w:num>
  <w:num w:numId="30">
    <w:abstractNumId w:val="29"/>
  </w:num>
  <w:num w:numId="31">
    <w:abstractNumId w:val="35"/>
  </w:num>
  <w:num w:numId="32">
    <w:abstractNumId w:val="19"/>
  </w:num>
  <w:num w:numId="33">
    <w:abstractNumId w:val="21"/>
  </w:num>
  <w:num w:numId="34">
    <w:abstractNumId w:val="22"/>
  </w:num>
  <w:num w:numId="35">
    <w:abstractNumId w:val="15"/>
  </w:num>
  <w:num w:numId="36">
    <w:abstractNumId w:val="28"/>
  </w:num>
  <w:num w:numId="37">
    <w:abstractNumId w:val="42"/>
  </w:num>
  <w:num w:numId="38">
    <w:abstractNumId w:val="39"/>
  </w:num>
  <w:num w:numId="39">
    <w:abstractNumId w:val="7"/>
  </w:num>
  <w:num w:numId="40">
    <w:abstractNumId w:val="36"/>
  </w:num>
  <w:num w:numId="41">
    <w:abstractNumId w:val="40"/>
  </w:num>
  <w:num w:numId="42">
    <w:abstractNumId w:val="46"/>
  </w:num>
  <w:num w:numId="43">
    <w:abstractNumId w:val="24"/>
  </w:num>
  <w:num w:numId="44">
    <w:abstractNumId w:val="14"/>
  </w:num>
  <w:num w:numId="45">
    <w:abstractNumId w:val="11"/>
  </w:num>
  <w:num w:numId="46">
    <w:abstractNumId w:val="26"/>
  </w:num>
  <w:num w:numId="47">
    <w:abstractNumId w:val="38"/>
  </w:num>
  <w:num w:numId="48">
    <w:abstractNumId w:val="8"/>
  </w:num>
  <w:num w:numId="4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40"/>
  <w:drawingGridVerticalSpacing w:val="381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F04101"/>
    <w:rsid w:val="000001D1"/>
    <w:rsid w:val="00001F8E"/>
    <w:rsid w:val="0000699A"/>
    <w:rsid w:val="000130A9"/>
    <w:rsid w:val="0002502E"/>
    <w:rsid w:val="00026C8F"/>
    <w:rsid w:val="0003346A"/>
    <w:rsid w:val="000343D9"/>
    <w:rsid w:val="00037E17"/>
    <w:rsid w:val="00047D09"/>
    <w:rsid w:val="000511B4"/>
    <w:rsid w:val="00052C79"/>
    <w:rsid w:val="000639A5"/>
    <w:rsid w:val="00075C77"/>
    <w:rsid w:val="00080A54"/>
    <w:rsid w:val="00083C7A"/>
    <w:rsid w:val="000872F3"/>
    <w:rsid w:val="00087945"/>
    <w:rsid w:val="00090317"/>
    <w:rsid w:val="000925DF"/>
    <w:rsid w:val="00093A22"/>
    <w:rsid w:val="000A129D"/>
    <w:rsid w:val="000A1364"/>
    <w:rsid w:val="000A22B3"/>
    <w:rsid w:val="000C006E"/>
    <w:rsid w:val="000D30EF"/>
    <w:rsid w:val="000D3DD9"/>
    <w:rsid w:val="000D4620"/>
    <w:rsid w:val="000D687B"/>
    <w:rsid w:val="000E0FC9"/>
    <w:rsid w:val="000E2509"/>
    <w:rsid w:val="000E650C"/>
    <w:rsid w:val="000F4050"/>
    <w:rsid w:val="0010480F"/>
    <w:rsid w:val="001076A4"/>
    <w:rsid w:val="00111B47"/>
    <w:rsid w:val="001230A7"/>
    <w:rsid w:val="001319F5"/>
    <w:rsid w:val="0014198F"/>
    <w:rsid w:val="00150900"/>
    <w:rsid w:val="00150C5E"/>
    <w:rsid w:val="0015425B"/>
    <w:rsid w:val="001548CF"/>
    <w:rsid w:val="001629A0"/>
    <w:rsid w:val="00164AA8"/>
    <w:rsid w:val="001706BD"/>
    <w:rsid w:val="00173330"/>
    <w:rsid w:val="0018232E"/>
    <w:rsid w:val="001830DB"/>
    <w:rsid w:val="001A2C7F"/>
    <w:rsid w:val="001A3101"/>
    <w:rsid w:val="001A36B9"/>
    <w:rsid w:val="001B0BA3"/>
    <w:rsid w:val="001B3129"/>
    <w:rsid w:val="001B48E4"/>
    <w:rsid w:val="001C51D8"/>
    <w:rsid w:val="001C62E4"/>
    <w:rsid w:val="001C6B56"/>
    <w:rsid w:val="001D415F"/>
    <w:rsid w:val="001E5F8E"/>
    <w:rsid w:val="001E7A81"/>
    <w:rsid w:val="001F000D"/>
    <w:rsid w:val="001F659C"/>
    <w:rsid w:val="00227E8D"/>
    <w:rsid w:val="00227FB6"/>
    <w:rsid w:val="00237A75"/>
    <w:rsid w:val="00237CAC"/>
    <w:rsid w:val="0024397C"/>
    <w:rsid w:val="00253F1C"/>
    <w:rsid w:val="002568A8"/>
    <w:rsid w:val="0025791D"/>
    <w:rsid w:val="00260654"/>
    <w:rsid w:val="00274EFD"/>
    <w:rsid w:val="00281816"/>
    <w:rsid w:val="002821CE"/>
    <w:rsid w:val="0029112D"/>
    <w:rsid w:val="002D7A52"/>
    <w:rsid w:val="002E15F2"/>
    <w:rsid w:val="002E2E27"/>
    <w:rsid w:val="002F0DDF"/>
    <w:rsid w:val="002F657B"/>
    <w:rsid w:val="00325F2B"/>
    <w:rsid w:val="0033353D"/>
    <w:rsid w:val="00350715"/>
    <w:rsid w:val="00355629"/>
    <w:rsid w:val="00370BDD"/>
    <w:rsid w:val="003737B1"/>
    <w:rsid w:val="00373D03"/>
    <w:rsid w:val="00376AED"/>
    <w:rsid w:val="003941C8"/>
    <w:rsid w:val="00397010"/>
    <w:rsid w:val="0039784C"/>
    <w:rsid w:val="003A3DB9"/>
    <w:rsid w:val="003B3AED"/>
    <w:rsid w:val="003C3048"/>
    <w:rsid w:val="003C39DE"/>
    <w:rsid w:val="003C3B42"/>
    <w:rsid w:val="003D2F83"/>
    <w:rsid w:val="003E2EA3"/>
    <w:rsid w:val="003E42AB"/>
    <w:rsid w:val="003E5A69"/>
    <w:rsid w:val="003E5FDB"/>
    <w:rsid w:val="003F09CC"/>
    <w:rsid w:val="003F2828"/>
    <w:rsid w:val="003F38A2"/>
    <w:rsid w:val="003F63C5"/>
    <w:rsid w:val="00402AD6"/>
    <w:rsid w:val="004040CF"/>
    <w:rsid w:val="004150ED"/>
    <w:rsid w:val="00421494"/>
    <w:rsid w:val="00425011"/>
    <w:rsid w:val="00426D17"/>
    <w:rsid w:val="00430A37"/>
    <w:rsid w:val="0043358E"/>
    <w:rsid w:val="00437260"/>
    <w:rsid w:val="00443997"/>
    <w:rsid w:val="0044766F"/>
    <w:rsid w:val="004526ED"/>
    <w:rsid w:val="00456CE5"/>
    <w:rsid w:val="00467B66"/>
    <w:rsid w:val="00472157"/>
    <w:rsid w:val="00480C2D"/>
    <w:rsid w:val="0049290F"/>
    <w:rsid w:val="004956B3"/>
    <w:rsid w:val="004A60E1"/>
    <w:rsid w:val="004A72E3"/>
    <w:rsid w:val="004B5305"/>
    <w:rsid w:val="004C0AA1"/>
    <w:rsid w:val="004C368C"/>
    <w:rsid w:val="004D2C71"/>
    <w:rsid w:val="004D2E5B"/>
    <w:rsid w:val="004E348B"/>
    <w:rsid w:val="004E46C1"/>
    <w:rsid w:val="004E4BF0"/>
    <w:rsid w:val="004F217A"/>
    <w:rsid w:val="004F6C32"/>
    <w:rsid w:val="00505E9B"/>
    <w:rsid w:val="0051218A"/>
    <w:rsid w:val="00512868"/>
    <w:rsid w:val="005212FD"/>
    <w:rsid w:val="00525ECA"/>
    <w:rsid w:val="0054786C"/>
    <w:rsid w:val="0055274F"/>
    <w:rsid w:val="00556BA1"/>
    <w:rsid w:val="00556CF2"/>
    <w:rsid w:val="00557DCD"/>
    <w:rsid w:val="005607D8"/>
    <w:rsid w:val="005624ED"/>
    <w:rsid w:val="00562D6D"/>
    <w:rsid w:val="00581213"/>
    <w:rsid w:val="005A76F8"/>
    <w:rsid w:val="005A77D2"/>
    <w:rsid w:val="005A788F"/>
    <w:rsid w:val="005B7757"/>
    <w:rsid w:val="005C0F38"/>
    <w:rsid w:val="005D0F50"/>
    <w:rsid w:val="005D4156"/>
    <w:rsid w:val="00604803"/>
    <w:rsid w:val="0062338C"/>
    <w:rsid w:val="0063194D"/>
    <w:rsid w:val="00631F26"/>
    <w:rsid w:val="00631FAF"/>
    <w:rsid w:val="00632396"/>
    <w:rsid w:val="006336EF"/>
    <w:rsid w:val="00636F76"/>
    <w:rsid w:val="00644B0C"/>
    <w:rsid w:val="0065377A"/>
    <w:rsid w:val="00655ACA"/>
    <w:rsid w:val="00661945"/>
    <w:rsid w:val="0066517C"/>
    <w:rsid w:val="00680634"/>
    <w:rsid w:val="00681373"/>
    <w:rsid w:val="006813E5"/>
    <w:rsid w:val="00684CE6"/>
    <w:rsid w:val="006B05A4"/>
    <w:rsid w:val="006B2C75"/>
    <w:rsid w:val="006B49E0"/>
    <w:rsid w:val="006B53A4"/>
    <w:rsid w:val="006C3F82"/>
    <w:rsid w:val="006D5F5F"/>
    <w:rsid w:val="006E03A1"/>
    <w:rsid w:val="006F07EA"/>
    <w:rsid w:val="006F3504"/>
    <w:rsid w:val="006F3CE3"/>
    <w:rsid w:val="006F7399"/>
    <w:rsid w:val="006F7C80"/>
    <w:rsid w:val="00705A25"/>
    <w:rsid w:val="00705DF2"/>
    <w:rsid w:val="00706B9D"/>
    <w:rsid w:val="007233FE"/>
    <w:rsid w:val="00727A8B"/>
    <w:rsid w:val="007311CE"/>
    <w:rsid w:val="00734D73"/>
    <w:rsid w:val="00741DEB"/>
    <w:rsid w:val="00745DFA"/>
    <w:rsid w:val="00750956"/>
    <w:rsid w:val="007535E5"/>
    <w:rsid w:val="00753A71"/>
    <w:rsid w:val="00756CEC"/>
    <w:rsid w:val="00757E5D"/>
    <w:rsid w:val="007640DA"/>
    <w:rsid w:val="0078002D"/>
    <w:rsid w:val="00784D76"/>
    <w:rsid w:val="007870B1"/>
    <w:rsid w:val="007911F9"/>
    <w:rsid w:val="007A0AC1"/>
    <w:rsid w:val="007A1C19"/>
    <w:rsid w:val="007A44A0"/>
    <w:rsid w:val="007B0D7D"/>
    <w:rsid w:val="007B7308"/>
    <w:rsid w:val="007C2729"/>
    <w:rsid w:val="007C4332"/>
    <w:rsid w:val="007D4530"/>
    <w:rsid w:val="007E0FF8"/>
    <w:rsid w:val="007E1BF0"/>
    <w:rsid w:val="007E3B97"/>
    <w:rsid w:val="007E6281"/>
    <w:rsid w:val="007F06D5"/>
    <w:rsid w:val="008002D8"/>
    <w:rsid w:val="008019CB"/>
    <w:rsid w:val="00803C64"/>
    <w:rsid w:val="00814C47"/>
    <w:rsid w:val="00815764"/>
    <w:rsid w:val="008240A0"/>
    <w:rsid w:val="00827A0F"/>
    <w:rsid w:val="00846219"/>
    <w:rsid w:val="00846EF8"/>
    <w:rsid w:val="00852896"/>
    <w:rsid w:val="008647F6"/>
    <w:rsid w:val="00865289"/>
    <w:rsid w:val="00867468"/>
    <w:rsid w:val="00875F79"/>
    <w:rsid w:val="008814F9"/>
    <w:rsid w:val="00885B25"/>
    <w:rsid w:val="00892B05"/>
    <w:rsid w:val="00893A4E"/>
    <w:rsid w:val="0089764C"/>
    <w:rsid w:val="008A7AAA"/>
    <w:rsid w:val="008B0108"/>
    <w:rsid w:val="008B0609"/>
    <w:rsid w:val="008B701B"/>
    <w:rsid w:val="008C7486"/>
    <w:rsid w:val="008D14C7"/>
    <w:rsid w:val="00905F40"/>
    <w:rsid w:val="009272A0"/>
    <w:rsid w:val="00930941"/>
    <w:rsid w:val="00933CCF"/>
    <w:rsid w:val="00934AFB"/>
    <w:rsid w:val="0093535B"/>
    <w:rsid w:val="00937C58"/>
    <w:rsid w:val="00942AF6"/>
    <w:rsid w:val="0095197B"/>
    <w:rsid w:val="00952789"/>
    <w:rsid w:val="00955FB8"/>
    <w:rsid w:val="00960D2C"/>
    <w:rsid w:val="0096566C"/>
    <w:rsid w:val="00967621"/>
    <w:rsid w:val="0097171F"/>
    <w:rsid w:val="00972FF0"/>
    <w:rsid w:val="00975637"/>
    <w:rsid w:val="00997431"/>
    <w:rsid w:val="00997DA1"/>
    <w:rsid w:val="009A0975"/>
    <w:rsid w:val="009B52F8"/>
    <w:rsid w:val="009B5EFE"/>
    <w:rsid w:val="009C1C1F"/>
    <w:rsid w:val="009C5CBF"/>
    <w:rsid w:val="009D648C"/>
    <w:rsid w:val="009E5E24"/>
    <w:rsid w:val="009F232E"/>
    <w:rsid w:val="009F76C9"/>
    <w:rsid w:val="00A02A05"/>
    <w:rsid w:val="00A04821"/>
    <w:rsid w:val="00A1534A"/>
    <w:rsid w:val="00A15A45"/>
    <w:rsid w:val="00A23914"/>
    <w:rsid w:val="00A3173D"/>
    <w:rsid w:val="00A3471E"/>
    <w:rsid w:val="00A34FC0"/>
    <w:rsid w:val="00A35DDE"/>
    <w:rsid w:val="00A45BB1"/>
    <w:rsid w:val="00A57224"/>
    <w:rsid w:val="00A64BE7"/>
    <w:rsid w:val="00A66B76"/>
    <w:rsid w:val="00A72160"/>
    <w:rsid w:val="00A73F86"/>
    <w:rsid w:val="00A756F3"/>
    <w:rsid w:val="00A81C0D"/>
    <w:rsid w:val="00A84230"/>
    <w:rsid w:val="00A94620"/>
    <w:rsid w:val="00AA17F2"/>
    <w:rsid w:val="00AB3B5C"/>
    <w:rsid w:val="00AC4294"/>
    <w:rsid w:val="00AC643D"/>
    <w:rsid w:val="00AC7490"/>
    <w:rsid w:val="00AD1315"/>
    <w:rsid w:val="00AE0B3D"/>
    <w:rsid w:val="00AF4AAA"/>
    <w:rsid w:val="00AF6331"/>
    <w:rsid w:val="00AF7612"/>
    <w:rsid w:val="00B017C2"/>
    <w:rsid w:val="00B0370C"/>
    <w:rsid w:val="00B1153C"/>
    <w:rsid w:val="00B1508A"/>
    <w:rsid w:val="00B220D7"/>
    <w:rsid w:val="00B243FD"/>
    <w:rsid w:val="00B245BD"/>
    <w:rsid w:val="00B27459"/>
    <w:rsid w:val="00B30716"/>
    <w:rsid w:val="00B35429"/>
    <w:rsid w:val="00B46FCC"/>
    <w:rsid w:val="00B50631"/>
    <w:rsid w:val="00B616BB"/>
    <w:rsid w:val="00B61B01"/>
    <w:rsid w:val="00B662B9"/>
    <w:rsid w:val="00B673BC"/>
    <w:rsid w:val="00B72E24"/>
    <w:rsid w:val="00B94300"/>
    <w:rsid w:val="00BA1425"/>
    <w:rsid w:val="00BB550D"/>
    <w:rsid w:val="00BC3E0E"/>
    <w:rsid w:val="00BC4A53"/>
    <w:rsid w:val="00BF554D"/>
    <w:rsid w:val="00C04E87"/>
    <w:rsid w:val="00C064B1"/>
    <w:rsid w:val="00C10B9D"/>
    <w:rsid w:val="00C23DAE"/>
    <w:rsid w:val="00C34327"/>
    <w:rsid w:val="00C36F4A"/>
    <w:rsid w:val="00C4182E"/>
    <w:rsid w:val="00C47195"/>
    <w:rsid w:val="00C47F02"/>
    <w:rsid w:val="00C7524F"/>
    <w:rsid w:val="00C7588F"/>
    <w:rsid w:val="00C81312"/>
    <w:rsid w:val="00C840DF"/>
    <w:rsid w:val="00CA1A41"/>
    <w:rsid w:val="00CA451A"/>
    <w:rsid w:val="00CA4E01"/>
    <w:rsid w:val="00CA5DCE"/>
    <w:rsid w:val="00CB0573"/>
    <w:rsid w:val="00CC1DFD"/>
    <w:rsid w:val="00CC6D4C"/>
    <w:rsid w:val="00CC7B84"/>
    <w:rsid w:val="00CD11D5"/>
    <w:rsid w:val="00CF1435"/>
    <w:rsid w:val="00CF4E05"/>
    <w:rsid w:val="00CF6A11"/>
    <w:rsid w:val="00D0128F"/>
    <w:rsid w:val="00D02A3D"/>
    <w:rsid w:val="00D03D77"/>
    <w:rsid w:val="00D06013"/>
    <w:rsid w:val="00D07973"/>
    <w:rsid w:val="00D16200"/>
    <w:rsid w:val="00D21B82"/>
    <w:rsid w:val="00D26952"/>
    <w:rsid w:val="00D40C17"/>
    <w:rsid w:val="00D41708"/>
    <w:rsid w:val="00D43A0D"/>
    <w:rsid w:val="00D4621B"/>
    <w:rsid w:val="00D62EFD"/>
    <w:rsid w:val="00D64FCA"/>
    <w:rsid w:val="00D657E2"/>
    <w:rsid w:val="00D66577"/>
    <w:rsid w:val="00D71A27"/>
    <w:rsid w:val="00D754C9"/>
    <w:rsid w:val="00D76E69"/>
    <w:rsid w:val="00D84658"/>
    <w:rsid w:val="00D87B18"/>
    <w:rsid w:val="00DA654C"/>
    <w:rsid w:val="00DC453D"/>
    <w:rsid w:val="00DD56FC"/>
    <w:rsid w:val="00DE2E79"/>
    <w:rsid w:val="00DE4148"/>
    <w:rsid w:val="00DF02AA"/>
    <w:rsid w:val="00DF21A9"/>
    <w:rsid w:val="00E06897"/>
    <w:rsid w:val="00E0726A"/>
    <w:rsid w:val="00E1227F"/>
    <w:rsid w:val="00E307F8"/>
    <w:rsid w:val="00E30EF0"/>
    <w:rsid w:val="00E34AF9"/>
    <w:rsid w:val="00E37E6C"/>
    <w:rsid w:val="00E40738"/>
    <w:rsid w:val="00E610EE"/>
    <w:rsid w:val="00E87092"/>
    <w:rsid w:val="00E94201"/>
    <w:rsid w:val="00E9700B"/>
    <w:rsid w:val="00EA422B"/>
    <w:rsid w:val="00EA5BDF"/>
    <w:rsid w:val="00EA615C"/>
    <w:rsid w:val="00EC17AE"/>
    <w:rsid w:val="00ED0942"/>
    <w:rsid w:val="00EE458A"/>
    <w:rsid w:val="00EF5ED3"/>
    <w:rsid w:val="00F04101"/>
    <w:rsid w:val="00F10B48"/>
    <w:rsid w:val="00F10D05"/>
    <w:rsid w:val="00F132FF"/>
    <w:rsid w:val="00F149D9"/>
    <w:rsid w:val="00F155D4"/>
    <w:rsid w:val="00F15850"/>
    <w:rsid w:val="00F21F0C"/>
    <w:rsid w:val="00F2324B"/>
    <w:rsid w:val="00F2385B"/>
    <w:rsid w:val="00F26A88"/>
    <w:rsid w:val="00F43F13"/>
    <w:rsid w:val="00F51CB8"/>
    <w:rsid w:val="00F56FB4"/>
    <w:rsid w:val="00F642CD"/>
    <w:rsid w:val="00F65A2F"/>
    <w:rsid w:val="00F6619F"/>
    <w:rsid w:val="00F75754"/>
    <w:rsid w:val="00F847B7"/>
    <w:rsid w:val="00F90CE6"/>
    <w:rsid w:val="00F90D89"/>
    <w:rsid w:val="00F921D5"/>
    <w:rsid w:val="00F94138"/>
    <w:rsid w:val="00F94D45"/>
    <w:rsid w:val="00FA10A0"/>
    <w:rsid w:val="00FD29B3"/>
    <w:rsid w:val="00FE1C44"/>
    <w:rsid w:val="00FE428D"/>
    <w:rsid w:val="00FF3C27"/>
    <w:rsid w:val="00FF4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70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1153C"/>
    <w:pPr>
      <w:keepNext/>
      <w:keepLines/>
      <w:suppressAutoHyphens w:val="0"/>
      <w:spacing w:before="240" w:line="256" w:lineRule="auto"/>
      <w:outlineLvl w:val="0"/>
    </w:pPr>
    <w:rPr>
      <w:rFonts w:ascii="Calibri Light" w:hAnsi="Calibri Light"/>
      <w:color w:val="2E74B5"/>
      <w:sz w:val="32"/>
      <w:szCs w:val="32"/>
      <w:lang w:eastAsia="uk-UA"/>
    </w:rPr>
  </w:style>
  <w:style w:type="paragraph" w:styleId="2">
    <w:name w:val="heading 2"/>
    <w:basedOn w:val="a"/>
    <w:next w:val="a"/>
    <w:link w:val="20"/>
    <w:qFormat/>
    <w:rsid w:val="00A84230"/>
    <w:pPr>
      <w:keepNext/>
      <w:suppressAutoHyphens w:val="0"/>
      <w:spacing w:before="240" w:after="60"/>
      <w:ind w:left="576" w:hanging="576"/>
      <w:jc w:val="both"/>
      <w:outlineLvl w:val="1"/>
    </w:pPr>
    <w:rPr>
      <w:rFonts w:cs="Arial"/>
      <w:b/>
      <w:bCs/>
      <w:iCs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84230"/>
    <w:pPr>
      <w:keepNext/>
      <w:suppressAutoHyphens w:val="0"/>
      <w:spacing w:before="240" w:after="60"/>
      <w:ind w:left="720" w:hanging="720"/>
      <w:jc w:val="both"/>
      <w:outlineLvl w:val="2"/>
    </w:pPr>
    <w:rPr>
      <w:rFonts w:cs="Arial"/>
      <w:b/>
      <w:bCs/>
      <w:szCs w:val="26"/>
      <w:lang w:eastAsia="ru-RU"/>
    </w:rPr>
  </w:style>
  <w:style w:type="paragraph" w:styleId="4">
    <w:name w:val="heading 4"/>
    <w:basedOn w:val="a"/>
    <w:next w:val="a0"/>
    <w:link w:val="40"/>
    <w:qFormat/>
    <w:rsid w:val="00A84230"/>
    <w:pPr>
      <w:keepNext/>
      <w:keepLines/>
      <w:suppressAutoHyphens w:val="0"/>
      <w:spacing w:before="280" w:line="280" w:lineRule="atLeast"/>
      <w:ind w:left="3133" w:hanging="864"/>
      <w:outlineLvl w:val="3"/>
    </w:pPr>
    <w:rPr>
      <w:b/>
      <w:i/>
      <w:spacing w:val="-4"/>
      <w:kern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A84230"/>
    <w:pPr>
      <w:suppressAutoHyphens w:val="0"/>
      <w:spacing w:before="240" w:after="60"/>
      <w:ind w:left="1008" w:hanging="1008"/>
      <w:jc w:val="both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A84230"/>
    <w:pPr>
      <w:suppressAutoHyphens w:val="0"/>
      <w:spacing w:before="240" w:after="60"/>
      <w:ind w:left="1152" w:hanging="1152"/>
      <w:jc w:val="both"/>
      <w:outlineLvl w:val="5"/>
    </w:pPr>
    <w:rPr>
      <w:rFonts w:ascii="Calibri" w:hAnsi="Calibri"/>
      <w:b/>
      <w:bCs/>
      <w:sz w:val="22"/>
      <w:szCs w:val="22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A84230"/>
    <w:pPr>
      <w:suppressAutoHyphens w:val="0"/>
      <w:spacing w:before="240" w:after="60"/>
      <w:ind w:left="1296" w:hanging="1296"/>
      <w:jc w:val="both"/>
      <w:outlineLvl w:val="6"/>
    </w:pPr>
    <w:rPr>
      <w:rFonts w:ascii="Calibri" w:hAnsi="Calibri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A84230"/>
    <w:pPr>
      <w:suppressAutoHyphens w:val="0"/>
      <w:spacing w:before="240" w:after="60"/>
      <w:ind w:left="1440" w:hanging="1440"/>
      <w:jc w:val="both"/>
      <w:outlineLvl w:val="7"/>
    </w:pPr>
    <w:rPr>
      <w:rFonts w:ascii="Calibri" w:hAnsi="Calibri"/>
      <w:i/>
      <w:iCs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A84230"/>
    <w:pPr>
      <w:suppressAutoHyphens w:val="0"/>
      <w:spacing w:before="240" w:after="60"/>
      <w:ind w:left="1584" w:hanging="1584"/>
      <w:jc w:val="both"/>
      <w:outlineLvl w:val="8"/>
    </w:pPr>
    <w:rPr>
      <w:rFonts w:ascii="Cambria" w:hAnsi="Cambria"/>
      <w:sz w:val="22"/>
      <w:szCs w:val="2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1153C"/>
    <w:rPr>
      <w:rFonts w:ascii="Calibri Light" w:hAnsi="Calibri Light"/>
      <w:color w:val="2E74B5"/>
      <w:sz w:val="32"/>
      <w:szCs w:val="32"/>
    </w:rPr>
  </w:style>
  <w:style w:type="character" w:customStyle="1" w:styleId="20">
    <w:name w:val="Заголовок 2 Знак"/>
    <w:link w:val="2"/>
    <w:rsid w:val="00A84230"/>
    <w:rPr>
      <w:rFonts w:cs="Arial"/>
      <w:b/>
      <w:bCs/>
      <w:iCs/>
      <w:sz w:val="24"/>
      <w:szCs w:val="28"/>
      <w:lang w:eastAsia="ru-RU"/>
    </w:rPr>
  </w:style>
  <w:style w:type="character" w:customStyle="1" w:styleId="30">
    <w:name w:val="Заголовок 3 Знак"/>
    <w:link w:val="3"/>
    <w:rsid w:val="00A84230"/>
    <w:rPr>
      <w:rFonts w:cs="Arial"/>
      <w:b/>
      <w:bCs/>
      <w:sz w:val="24"/>
      <w:szCs w:val="26"/>
      <w:lang w:eastAsia="ru-RU"/>
    </w:rPr>
  </w:style>
  <w:style w:type="paragraph" w:styleId="a0">
    <w:name w:val="Body Text"/>
    <w:basedOn w:val="a"/>
    <w:link w:val="a4"/>
    <w:uiPriority w:val="99"/>
    <w:unhideWhenUsed/>
    <w:rsid w:val="00A84230"/>
    <w:pPr>
      <w:suppressAutoHyphens w:val="0"/>
      <w:spacing w:after="120"/>
      <w:ind w:firstLine="709"/>
      <w:jc w:val="both"/>
    </w:pPr>
    <w:rPr>
      <w:sz w:val="28"/>
      <w:lang w:eastAsia="ru-RU"/>
    </w:rPr>
  </w:style>
  <w:style w:type="character" w:customStyle="1" w:styleId="a4">
    <w:name w:val="Основной текст Знак"/>
    <w:link w:val="a0"/>
    <w:uiPriority w:val="99"/>
    <w:rsid w:val="00A84230"/>
    <w:rPr>
      <w:sz w:val="28"/>
      <w:szCs w:val="24"/>
      <w:lang w:eastAsia="ru-RU"/>
    </w:rPr>
  </w:style>
  <w:style w:type="character" w:customStyle="1" w:styleId="40">
    <w:name w:val="Заголовок 4 Знак"/>
    <w:link w:val="4"/>
    <w:rsid w:val="00A84230"/>
    <w:rPr>
      <w:b/>
      <w:i/>
      <w:spacing w:val="-4"/>
      <w:kern w:val="28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"/>
    <w:rsid w:val="00A84230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A84230"/>
    <w:rPr>
      <w:rFonts w:ascii="Calibri" w:hAnsi="Calibr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uiPriority w:val="9"/>
    <w:rsid w:val="00A84230"/>
    <w:rPr>
      <w:rFonts w:ascii="Calibri" w:hAnsi="Calibri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"/>
    <w:rsid w:val="00A84230"/>
    <w:rPr>
      <w:rFonts w:ascii="Calibri" w:hAnsi="Calibr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"/>
    <w:rsid w:val="00A84230"/>
    <w:rPr>
      <w:rFonts w:ascii="Cambria" w:hAnsi="Cambria"/>
      <w:sz w:val="22"/>
      <w:szCs w:val="22"/>
      <w:lang w:eastAsia="ru-RU"/>
    </w:rPr>
  </w:style>
  <w:style w:type="paragraph" w:styleId="a5">
    <w:name w:val="header"/>
    <w:aliases w:val=" Знак4"/>
    <w:basedOn w:val="a"/>
    <w:link w:val="a6"/>
    <w:uiPriority w:val="99"/>
    <w:rsid w:val="005624ED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aliases w:val=" Знак4 Знак"/>
    <w:link w:val="a5"/>
    <w:uiPriority w:val="99"/>
    <w:rsid w:val="0029112D"/>
    <w:rPr>
      <w:sz w:val="24"/>
      <w:szCs w:val="24"/>
      <w:lang w:eastAsia="ar-SA"/>
    </w:rPr>
  </w:style>
  <w:style w:type="character" w:styleId="a7">
    <w:name w:val="page number"/>
    <w:basedOn w:val="a1"/>
    <w:rsid w:val="005624ED"/>
  </w:style>
  <w:style w:type="paragraph" w:customStyle="1" w:styleId="11">
    <w:name w:val="Абзац списку1"/>
    <w:basedOn w:val="a"/>
    <w:rsid w:val="00967621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ru-RU"/>
    </w:rPr>
  </w:style>
  <w:style w:type="paragraph" w:styleId="a8">
    <w:name w:val="footer"/>
    <w:basedOn w:val="a"/>
    <w:link w:val="a9"/>
    <w:uiPriority w:val="99"/>
    <w:rsid w:val="00967621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uiPriority w:val="99"/>
    <w:rsid w:val="00A84230"/>
    <w:rPr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037E17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paragraph" w:styleId="ab">
    <w:name w:val="Normal (Web)"/>
    <w:basedOn w:val="a"/>
    <w:uiPriority w:val="99"/>
    <w:unhideWhenUsed/>
    <w:rsid w:val="00037E17"/>
    <w:pPr>
      <w:suppressAutoHyphens w:val="0"/>
    </w:pPr>
    <w:rPr>
      <w:lang w:val="ru-RU" w:eastAsia="ru-RU"/>
    </w:rPr>
  </w:style>
  <w:style w:type="character" w:customStyle="1" w:styleId="spelle">
    <w:name w:val="spelle"/>
    <w:basedOn w:val="a1"/>
    <w:rsid w:val="00037E17"/>
  </w:style>
  <w:style w:type="paragraph" w:customStyle="1" w:styleId="OMtext">
    <w:name w:val="OM_text"/>
    <w:rsid w:val="00037E17"/>
    <w:pPr>
      <w:spacing w:before="120"/>
      <w:ind w:right="-2"/>
      <w:jc w:val="both"/>
    </w:pPr>
    <w:rPr>
      <w:sz w:val="22"/>
      <w:lang w:eastAsia="ru-RU"/>
    </w:rPr>
  </w:style>
  <w:style w:type="paragraph" w:styleId="HTML">
    <w:name w:val="HTML Preformatted"/>
    <w:basedOn w:val="a"/>
    <w:link w:val="HTML0"/>
    <w:uiPriority w:val="99"/>
    <w:rsid w:val="006F3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uiPriority w:val="99"/>
    <w:rsid w:val="00865289"/>
    <w:rPr>
      <w:rFonts w:ascii="Courier New" w:hAnsi="Courier New" w:cs="Courier New"/>
      <w:lang w:val="ru-RU" w:eastAsia="ru-RU"/>
    </w:rPr>
  </w:style>
  <w:style w:type="table" w:styleId="ac">
    <w:name w:val="Table Grid"/>
    <w:basedOn w:val="a2"/>
    <w:uiPriority w:val="39"/>
    <w:rsid w:val="006F3C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бычный (веб)3"/>
    <w:basedOn w:val="a"/>
    <w:rsid w:val="00001F8E"/>
    <w:pPr>
      <w:suppressAutoHyphens w:val="0"/>
      <w:spacing w:after="384" w:line="360" w:lineRule="atLeast"/>
    </w:pPr>
    <w:rPr>
      <w:lang w:val="ru-RU" w:eastAsia="ru-RU"/>
    </w:rPr>
  </w:style>
  <w:style w:type="character" w:customStyle="1" w:styleId="apple-converted-space">
    <w:name w:val="apple-converted-space"/>
    <w:basedOn w:val="a1"/>
    <w:rsid w:val="00A15A45"/>
  </w:style>
  <w:style w:type="paragraph" w:customStyle="1" w:styleId="12">
    <w:name w:val="Обычный1"/>
    <w:rsid w:val="00934AFB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ad">
    <w:name w:val="Balloon Text"/>
    <w:basedOn w:val="a"/>
    <w:link w:val="ae"/>
    <w:uiPriority w:val="99"/>
    <w:rsid w:val="00562D6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rsid w:val="00562D6D"/>
    <w:rPr>
      <w:rFonts w:ascii="Segoe UI" w:hAnsi="Segoe UI" w:cs="Segoe UI"/>
      <w:sz w:val="18"/>
      <w:szCs w:val="18"/>
      <w:lang w:eastAsia="ar-SA"/>
    </w:rPr>
  </w:style>
  <w:style w:type="character" w:styleId="af">
    <w:name w:val="Strong"/>
    <w:uiPriority w:val="22"/>
    <w:qFormat/>
    <w:rsid w:val="005B7757"/>
    <w:rPr>
      <w:b/>
      <w:bCs/>
    </w:rPr>
  </w:style>
  <w:style w:type="character" w:styleId="af0">
    <w:name w:val="Hyperlink"/>
    <w:uiPriority w:val="99"/>
    <w:unhideWhenUsed/>
    <w:rsid w:val="00960D2C"/>
    <w:rPr>
      <w:color w:val="0000FF"/>
      <w:u w:val="single"/>
    </w:rPr>
  </w:style>
  <w:style w:type="character" w:customStyle="1" w:styleId="apple-tab-span">
    <w:name w:val="apple-tab-span"/>
    <w:rsid w:val="00B1153C"/>
  </w:style>
  <w:style w:type="character" w:customStyle="1" w:styleId="xfm80313902">
    <w:name w:val="xfm_80313902"/>
    <w:rsid w:val="00A84230"/>
  </w:style>
  <w:style w:type="character" w:customStyle="1" w:styleId="xfm28943426">
    <w:name w:val="xfm_28943426"/>
    <w:rsid w:val="00A84230"/>
  </w:style>
  <w:style w:type="paragraph" w:customStyle="1" w:styleId="13">
    <w:name w:val="Звичайний1"/>
    <w:uiPriority w:val="99"/>
    <w:rsid w:val="00373D03"/>
    <w:pPr>
      <w:spacing w:after="160" w:line="259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af1">
    <w:name w:val="TOC Heading"/>
    <w:basedOn w:val="1"/>
    <w:next w:val="a"/>
    <w:uiPriority w:val="39"/>
    <w:unhideWhenUsed/>
    <w:qFormat/>
    <w:rsid w:val="00373D03"/>
    <w:pPr>
      <w:spacing w:line="259" w:lineRule="auto"/>
      <w:outlineLvl w:val="9"/>
    </w:pPr>
    <w:rPr>
      <w:rFonts w:ascii="Cambria" w:hAnsi="Cambria"/>
      <w:color w:val="365F91"/>
    </w:rPr>
  </w:style>
  <w:style w:type="paragraph" w:styleId="14">
    <w:name w:val="toc 1"/>
    <w:basedOn w:val="a"/>
    <w:next w:val="a"/>
    <w:autoRedefine/>
    <w:uiPriority w:val="39"/>
    <w:unhideWhenUsed/>
    <w:rsid w:val="00373D03"/>
    <w:pPr>
      <w:suppressAutoHyphens w:val="0"/>
      <w:spacing w:after="100" w:line="259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373D03"/>
    <w:pPr>
      <w:suppressAutoHyphens w:val="0"/>
      <w:spacing w:after="100" w:line="259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2">
    <w:name w:val="footnote text"/>
    <w:basedOn w:val="a"/>
    <w:link w:val="af3"/>
    <w:uiPriority w:val="99"/>
    <w:unhideWhenUsed/>
    <w:rsid w:val="008814F9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af3">
    <w:name w:val="Текст сноски Знак"/>
    <w:link w:val="af2"/>
    <w:uiPriority w:val="99"/>
    <w:rsid w:val="008814F9"/>
    <w:rPr>
      <w:rFonts w:ascii="Calibri" w:eastAsia="Calibri" w:hAnsi="Calibri"/>
      <w:lang w:eastAsia="en-US"/>
    </w:rPr>
  </w:style>
  <w:style w:type="character" w:styleId="af4">
    <w:name w:val="footnote reference"/>
    <w:uiPriority w:val="99"/>
    <w:unhideWhenUsed/>
    <w:rsid w:val="008814F9"/>
    <w:rPr>
      <w:vertAlign w:val="superscript"/>
    </w:rPr>
  </w:style>
  <w:style w:type="character" w:customStyle="1" w:styleId="UnresolvedMention">
    <w:name w:val="Unresolved Mention"/>
    <w:basedOn w:val="a1"/>
    <w:uiPriority w:val="99"/>
    <w:semiHidden/>
    <w:unhideWhenUsed/>
    <w:rsid w:val="0002502E"/>
    <w:rPr>
      <w:color w:val="605E5C"/>
      <w:shd w:val="clear" w:color="auto" w:fill="E1DFDD"/>
    </w:rPr>
  </w:style>
  <w:style w:type="paragraph" w:customStyle="1" w:styleId="3f3f3f3f3f3f3f3f3f3f3f3f3f3f3f3f3f3f3f3f3f3f3f3f3f3f3f6">
    <w:name w:val="З3f3f3fа3f3f3fг3f3f3fо3f3f3fл3f3f3fо3f3f3fв3f3f3fо3f3f3fк3f3f3f 6"/>
    <w:basedOn w:val="a"/>
    <w:uiPriority w:val="99"/>
    <w:rsid w:val="00467B66"/>
    <w:pPr>
      <w:autoSpaceDE w:val="0"/>
      <w:autoSpaceDN w:val="0"/>
      <w:adjustRightInd w:val="0"/>
      <w:spacing w:before="280" w:after="280" w:line="276" w:lineRule="auto"/>
    </w:pPr>
    <w:rPr>
      <w:rFonts w:ascii="Calibri" w:hAnsi="Liberation Serif" w:cs="Calibri"/>
      <w:b/>
      <w:bCs/>
      <w:color w:val="000000"/>
      <w:kern w:val="1"/>
      <w:sz w:val="15"/>
      <w:szCs w:val="15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8FAA6-1BC5-44B5-AE75-6B5EE7C40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DMR</Company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User</cp:lastModifiedBy>
  <cp:revision>10</cp:revision>
  <cp:lastPrinted>2024-10-03T06:24:00Z</cp:lastPrinted>
  <dcterms:created xsi:type="dcterms:W3CDTF">2024-10-07T06:44:00Z</dcterms:created>
  <dcterms:modified xsi:type="dcterms:W3CDTF">2024-10-08T07:30:00Z</dcterms:modified>
</cp:coreProperties>
</file>