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62E" w:rsidRPr="00BE3168" w:rsidRDefault="000B162E" w:rsidP="00346B9B">
      <w:pPr>
        <w:autoSpaceDE w:val="0"/>
        <w:spacing w:after="0" w:line="192" w:lineRule="auto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0B162E" w:rsidRPr="00BE3168" w:rsidRDefault="0009444B" w:rsidP="000B162E">
      <w:pPr>
        <w:autoSpaceDE w:val="0"/>
        <w:spacing w:after="0" w:line="192" w:lineRule="auto"/>
        <w:ind w:firstLine="708"/>
        <w:jc w:val="center"/>
        <w:rPr>
          <w:rFonts w:ascii="Times New Roman" w:hAnsi="Times New Roman"/>
          <w:i/>
          <w:color w:val="000000" w:themeColor="text1"/>
          <w:sz w:val="28"/>
          <w:szCs w:val="28"/>
        </w:rPr>
      </w:pPr>
      <w:r>
        <w:rPr>
          <w:rStyle w:val="a5"/>
          <w:rFonts w:ascii="Times New Roman" w:hAnsi="Times New Roman"/>
          <w:b/>
          <w:bCs/>
          <w:i w:val="0"/>
          <w:color w:val="000000" w:themeColor="text1"/>
          <w:sz w:val="28"/>
          <w:szCs w:val="28"/>
        </w:rPr>
        <w:t xml:space="preserve">ІХ. </w:t>
      </w:r>
      <w:r w:rsidR="000B162E" w:rsidRPr="00BE3168">
        <w:rPr>
          <w:rStyle w:val="a5"/>
          <w:rFonts w:ascii="Times New Roman" w:hAnsi="Times New Roman"/>
          <w:b/>
          <w:bCs/>
          <w:i w:val="0"/>
          <w:color w:val="000000" w:themeColor="text1"/>
          <w:sz w:val="28"/>
          <w:szCs w:val="28"/>
        </w:rPr>
        <w:t>ПЕРЕЛІК</w:t>
      </w:r>
    </w:p>
    <w:p w:rsidR="00BA0CCE" w:rsidRPr="00965D21" w:rsidRDefault="000B162E" w:rsidP="006030E8">
      <w:pPr>
        <w:pStyle w:val="a8"/>
        <w:spacing w:before="0" w:beforeAutospacing="0" w:after="0" w:afterAutospacing="0"/>
        <w:jc w:val="center"/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</w:pPr>
      <w:r w:rsidRPr="00BE3168">
        <w:rPr>
          <w:rStyle w:val="a5"/>
          <w:b/>
          <w:bCs/>
          <w:i w:val="0"/>
          <w:color w:val="000000" w:themeColor="text1"/>
          <w:sz w:val="28"/>
          <w:szCs w:val="28"/>
          <w:lang w:val="uk-UA"/>
        </w:rPr>
        <w:t xml:space="preserve">заходів </w:t>
      </w:r>
      <w:proofErr w:type="spellStart"/>
      <w:r w:rsidR="00965D21" w:rsidRPr="000C67F5">
        <w:rPr>
          <w:rFonts w:eastAsia="Calibri"/>
          <w:b/>
          <w:sz w:val="28"/>
          <w:szCs w:val="28"/>
        </w:rPr>
        <w:t>Програм</w:t>
      </w:r>
      <w:proofErr w:type="spellEnd"/>
      <w:r w:rsidR="00965D21">
        <w:rPr>
          <w:rFonts w:eastAsia="Calibri"/>
          <w:b/>
          <w:sz w:val="28"/>
          <w:szCs w:val="28"/>
          <w:lang w:val="uk-UA"/>
        </w:rPr>
        <w:t>и</w:t>
      </w:r>
      <w:r w:rsidR="00965D21" w:rsidRPr="000C67F5">
        <w:rPr>
          <w:rFonts w:eastAsia="Calibri"/>
          <w:b/>
          <w:sz w:val="28"/>
          <w:szCs w:val="28"/>
        </w:rPr>
        <w:t xml:space="preserve"> </w:t>
      </w:r>
      <w:proofErr w:type="spellStart"/>
      <w:r w:rsidR="00965D21" w:rsidRPr="000C67F5">
        <w:rPr>
          <w:rFonts w:eastAsia="Calibri"/>
          <w:b/>
          <w:sz w:val="28"/>
          <w:szCs w:val="28"/>
        </w:rPr>
        <w:t>розвитку</w:t>
      </w:r>
      <w:proofErr w:type="spellEnd"/>
      <w:r w:rsidR="00965D21" w:rsidRPr="000C67F5">
        <w:rPr>
          <w:rFonts w:eastAsia="Calibri"/>
          <w:b/>
          <w:sz w:val="28"/>
          <w:szCs w:val="28"/>
        </w:rPr>
        <w:t xml:space="preserve"> </w:t>
      </w:r>
      <w:proofErr w:type="spellStart"/>
      <w:r w:rsidR="00965D21" w:rsidRPr="000C67F5">
        <w:rPr>
          <w:rFonts w:eastAsia="Calibri"/>
          <w:b/>
          <w:sz w:val="28"/>
          <w:szCs w:val="28"/>
        </w:rPr>
        <w:t>фізичної</w:t>
      </w:r>
      <w:proofErr w:type="spellEnd"/>
      <w:r w:rsidR="00965D21" w:rsidRPr="000C67F5">
        <w:rPr>
          <w:rFonts w:eastAsia="Calibri"/>
          <w:b/>
          <w:sz w:val="28"/>
          <w:szCs w:val="28"/>
        </w:rPr>
        <w:t xml:space="preserve"> </w:t>
      </w:r>
      <w:proofErr w:type="spellStart"/>
      <w:r w:rsidR="00965D21" w:rsidRPr="000C67F5">
        <w:rPr>
          <w:rFonts w:eastAsia="Calibri"/>
          <w:b/>
          <w:sz w:val="28"/>
          <w:szCs w:val="28"/>
        </w:rPr>
        <w:t>культури</w:t>
      </w:r>
      <w:proofErr w:type="spellEnd"/>
      <w:r w:rsidR="00965D21" w:rsidRPr="000C67F5">
        <w:rPr>
          <w:rFonts w:eastAsia="Calibri"/>
          <w:b/>
          <w:sz w:val="28"/>
          <w:szCs w:val="28"/>
        </w:rPr>
        <w:t xml:space="preserve"> та спорту </w:t>
      </w:r>
      <w:proofErr w:type="spellStart"/>
      <w:r w:rsidR="00965D21" w:rsidRPr="000C67F5">
        <w:rPr>
          <w:rFonts w:eastAsia="Calibri"/>
          <w:b/>
          <w:sz w:val="28"/>
          <w:szCs w:val="28"/>
        </w:rPr>
        <w:t>Дрогобицької</w:t>
      </w:r>
      <w:proofErr w:type="spellEnd"/>
      <w:r w:rsidR="00965D21" w:rsidRPr="000C67F5">
        <w:rPr>
          <w:rFonts w:eastAsia="Calibri"/>
          <w:b/>
          <w:sz w:val="28"/>
          <w:szCs w:val="28"/>
        </w:rPr>
        <w:t xml:space="preserve"> </w:t>
      </w:r>
      <w:proofErr w:type="spellStart"/>
      <w:r w:rsidR="00965D21" w:rsidRPr="000C67F5">
        <w:rPr>
          <w:rFonts w:eastAsia="Calibri"/>
          <w:b/>
          <w:sz w:val="28"/>
          <w:szCs w:val="28"/>
        </w:rPr>
        <w:t>міської</w:t>
      </w:r>
      <w:proofErr w:type="spellEnd"/>
      <w:r w:rsidR="00965D21" w:rsidRPr="000C67F5">
        <w:rPr>
          <w:rFonts w:eastAsia="Calibri"/>
          <w:b/>
          <w:sz w:val="28"/>
          <w:szCs w:val="28"/>
        </w:rPr>
        <w:t xml:space="preserve"> </w:t>
      </w:r>
      <w:proofErr w:type="spellStart"/>
      <w:r w:rsidR="00965D21" w:rsidRPr="000C67F5">
        <w:rPr>
          <w:rFonts w:eastAsia="Calibri"/>
          <w:b/>
          <w:sz w:val="28"/>
          <w:szCs w:val="28"/>
        </w:rPr>
        <w:t>територіальної</w:t>
      </w:r>
      <w:proofErr w:type="spellEnd"/>
      <w:r w:rsidR="00965D21" w:rsidRPr="000C67F5">
        <w:rPr>
          <w:rFonts w:eastAsia="Calibri"/>
          <w:b/>
          <w:sz w:val="28"/>
          <w:szCs w:val="28"/>
        </w:rPr>
        <w:t xml:space="preserve"> </w:t>
      </w:r>
      <w:proofErr w:type="spellStart"/>
      <w:r w:rsidR="00965D21" w:rsidRPr="000C67F5">
        <w:rPr>
          <w:rFonts w:eastAsia="Calibri"/>
          <w:b/>
          <w:sz w:val="28"/>
          <w:szCs w:val="28"/>
        </w:rPr>
        <w:t>громади</w:t>
      </w:r>
      <w:proofErr w:type="spellEnd"/>
      <w:r w:rsidR="00965D21" w:rsidRPr="000C67F5">
        <w:rPr>
          <w:rFonts w:eastAsia="Calibri"/>
          <w:b/>
          <w:sz w:val="28"/>
          <w:szCs w:val="28"/>
        </w:rPr>
        <w:t xml:space="preserve"> на 2025 </w:t>
      </w:r>
      <w:proofErr w:type="spellStart"/>
      <w:r w:rsidR="00965D21" w:rsidRPr="000C67F5">
        <w:rPr>
          <w:rFonts w:eastAsia="Calibri"/>
          <w:b/>
          <w:sz w:val="28"/>
          <w:szCs w:val="28"/>
        </w:rPr>
        <w:t>рік</w:t>
      </w:r>
      <w:proofErr w:type="spellEnd"/>
    </w:p>
    <w:p w:rsidR="00684637" w:rsidRPr="00BE3168" w:rsidRDefault="00684637" w:rsidP="00103547">
      <w:pPr>
        <w:autoSpaceDE w:val="0"/>
        <w:spacing w:after="0" w:line="192" w:lineRule="auto"/>
        <w:rPr>
          <w:rStyle w:val="a5"/>
          <w:rFonts w:ascii="Times New Roman" w:hAnsi="Times New Roman"/>
          <w:b/>
          <w:bCs/>
          <w:color w:val="000000" w:themeColor="text1"/>
          <w:sz w:val="18"/>
          <w:szCs w:val="18"/>
        </w:rPr>
      </w:pPr>
    </w:p>
    <w:tbl>
      <w:tblPr>
        <w:tblW w:w="14600" w:type="dxa"/>
        <w:tblInd w:w="14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5"/>
        <w:gridCol w:w="52"/>
        <w:gridCol w:w="2019"/>
        <w:gridCol w:w="52"/>
        <w:gridCol w:w="3988"/>
        <w:gridCol w:w="45"/>
        <w:gridCol w:w="2415"/>
        <w:gridCol w:w="52"/>
        <w:gridCol w:w="1218"/>
        <w:gridCol w:w="1276"/>
        <w:gridCol w:w="3118"/>
      </w:tblGrid>
      <w:tr w:rsidR="00EC1C4E" w:rsidRPr="00BE3168" w:rsidTr="00EC1C4E">
        <w:tc>
          <w:tcPr>
            <w:tcW w:w="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C1C4E" w:rsidRPr="00BE3168" w:rsidRDefault="00EC1C4E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№ з/п</w:t>
            </w:r>
          </w:p>
        </w:tc>
        <w:tc>
          <w:tcPr>
            <w:tcW w:w="2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1C4E" w:rsidRPr="00BE3168" w:rsidRDefault="00EC1C4E" w:rsidP="00965D21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Назва напряму діяльності </w:t>
            </w:r>
          </w:p>
        </w:tc>
        <w:tc>
          <w:tcPr>
            <w:tcW w:w="403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1C4E" w:rsidRPr="00BE3168" w:rsidRDefault="00EC1C4E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Перелік заходів програми</w:t>
            </w:r>
          </w:p>
        </w:tc>
        <w:tc>
          <w:tcPr>
            <w:tcW w:w="246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1C4E" w:rsidRPr="00BE3168" w:rsidRDefault="00EC1C4E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Виконавці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EC1C4E" w:rsidRPr="00BE3168" w:rsidRDefault="00EC1C4E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Джерела фінансування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C1C4E" w:rsidRPr="00BE3168" w:rsidRDefault="00EC1C4E" w:rsidP="00346B9B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Обсяги фінансування грн.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1C4E" w:rsidRPr="00BE3168" w:rsidRDefault="00EC1C4E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Очікуваний результат</w:t>
            </w:r>
          </w:p>
        </w:tc>
      </w:tr>
      <w:tr w:rsidR="000B67E9" w:rsidRPr="00BE3168" w:rsidTr="00BA0CC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217"/>
        </w:trPr>
        <w:tc>
          <w:tcPr>
            <w:tcW w:w="1460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B67E9" w:rsidRPr="00BE3168" w:rsidRDefault="00965D21" w:rsidP="00684637">
            <w:pPr>
              <w:pStyle w:val="a8"/>
              <w:snapToGrid w:val="0"/>
              <w:spacing w:line="25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2025</w:t>
            </w:r>
            <w:r w:rsidR="000B67E9" w:rsidRPr="00BE3168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BA0CCE" w:rsidRPr="00BE3168" w:rsidTr="00103547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428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A0CCE" w:rsidRPr="00BE3168" w:rsidRDefault="00BA0CCE" w:rsidP="006D63DA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423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A0CCE" w:rsidRPr="00BE3168" w:rsidRDefault="00BA0CCE" w:rsidP="004126F3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Проведення</w:t>
            </w:r>
            <w:r w:rsidR="004126F3" w:rsidRPr="004126F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="004126F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  <w:t>змагань</w:t>
            </w:r>
            <w:proofErr w:type="spellEnd"/>
            <w:r w:rsidR="004126F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  <w:t>,</w:t>
            </w: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 </w:t>
            </w:r>
            <w:r w:rsidR="004126F3"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навчально-тренувальних зборів </w:t>
            </w: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та участь у змаганнях</w:t>
            </w:r>
            <w:r w:rsidR="00103547"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з олімпійських видів спорту</w:t>
            </w:r>
          </w:p>
        </w:tc>
      </w:tr>
      <w:tr w:rsidR="00EC1C4E" w:rsidRPr="00BE3168" w:rsidTr="00EC1C4E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3123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1C4E" w:rsidRPr="00BE3168" w:rsidRDefault="00EC1C4E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EC1C4E" w:rsidRPr="00BE3168" w:rsidRDefault="00EC1C4E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EC1C4E" w:rsidRPr="00BE3168" w:rsidRDefault="00EC1C4E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2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C392C" w:rsidRDefault="002C392C" w:rsidP="00EC1C4E">
            <w:pPr>
              <w:snapToGrid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EC1C4E" w:rsidRPr="002C392C" w:rsidRDefault="00EC1C4E" w:rsidP="00A443D7">
            <w:pPr>
              <w:snapToGrid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Проведення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навчально-тренувальних зборів з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олімпійських видів спорту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з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метою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підготовки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спортсменів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 місцевих,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регіональних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обласних,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всеукраїнських змагань</w:t>
            </w:r>
            <w:r w:rsidR="00A443D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;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A443D7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проведення змагань;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участь у змаганнях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різних рангів</w:t>
            </w:r>
          </w:p>
        </w:tc>
        <w:tc>
          <w:tcPr>
            <w:tcW w:w="40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EC1C4E" w:rsidRPr="00EC1C4E" w:rsidRDefault="00EC1C4E" w:rsidP="00A106B2">
            <w:pPr>
              <w:snapToGrid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Забезпечення участі спортсменів, збірних команд Дрогобицької міської територіальної громади та міста Дрогобича в 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спартакіадах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чемпіонатах,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першостях,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окремих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турнірах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у </w:t>
            </w:r>
            <w:r w:rsidRPr="00EB52E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змаганнях «Пліч-о-пліч всеукраїнські шкільні ліги» серед учнів закладів загальної середньої освіти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з олімпійських видів спорту,  що проводяться Міністерством молоді і спорту України,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управлінням фізичної культури та спорту Львівської ОДА, </w:t>
            </w:r>
            <w:r w:rsidR="00A106B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відділом з питань фізичної культури та спорту виконавчого комітету Дрогобицької міської ради,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установами, організаціями, спортивними товариствами, федераціями, клубам</w:t>
            </w:r>
            <w:r w:rsidR="00A106B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C392C" w:rsidRDefault="002C392C" w:rsidP="00EC1C4E">
            <w:pPr>
              <w:pStyle w:val="1"/>
              <w:spacing w:line="276" w:lineRule="auto"/>
              <w:jc w:val="both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</w:p>
          <w:p w:rsidR="002C392C" w:rsidRDefault="002C392C" w:rsidP="00EC1C4E">
            <w:pPr>
              <w:pStyle w:val="1"/>
              <w:spacing w:line="276" w:lineRule="auto"/>
              <w:jc w:val="both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</w:p>
          <w:p w:rsidR="00EC1C4E" w:rsidRPr="00EC1C4E" w:rsidRDefault="00EC1C4E" w:rsidP="00EC1C4E">
            <w:pPr>
              <w:pStyle w:val="1"/>
              <w:spacing w:line="276" w:lineRule="auto"/>
              <w:jc w:val="both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з питань фізичної </w:t>
            </w: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>культури та спорту</w:t>
            </w:r>
            <w:r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 </w:t>
            </w: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>виконавчого комітету</w:t>
            </w:r>
            <w:r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 </w:t>
            </w:r>
            <w:r w:rsidRPr="00EC1C4E">
              <w:rPr>
                <w:b w:val="0"/>
                <w:color w:val="000000" w:themeColor="text1"/>
                <w:sz w:val="18"/>
                <w:szCs w:val="18"/>
                <w:highlight w:val="white"/>
              </w:rPr>
              <w:t>Дрогобицької міської ради</w:t>
            </w:r>
            <w:r>
              <w:rPr>
                <w:b w:val="0"/>
                <w:color w:val="000000" w:themeColor="text1"/>
                <w:sz w:val="18"/>
                <w:szCs w:val="18"/>
                <w:highlight w:val="white"/>
              </w:rPr>
              <w:t>,</w:t>
            </w:r>
            <w:r w:rsidRPr="00EC1C4E">
              <w:rPr>
                <w:b w:val="0"/>
                <w:color w:val="000000" w:themeColor="text1"/>
                <w:sz w:val="18"/>
                <w:szCs w:val="18"/>
                <w:highlight w:val="white"/>
              </w:rPr>
              <w:t xml:space="preserve">  спортивні клуби, спортивні організації різних форми власності</w:t>
            </w:r>
          </w:p>
          <w:p w:rsidR="00EC1C4E" w:rsidRPr="00BE3168" w:rsidRDefault="00EC1C4E" w:rsidP="00241CF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EC1C4E" w:rsidRPr="00BE3168" w:rsidRDefault="00EC1C4E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EC1C4E" w:rsidRPr="00BE3168" w:rsidRDefault="00EC1C4E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EC1C4E" w:rsidRPr="00BE3168" w:rsidRDefault="00EC1C4E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EC1C4E" w:rsidRPr="00BE3168" w:rsidRDefault="00EC1C4E" w:rsidP="00DB754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 xml:space="preserve">    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ДМТГ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1C4E" w:rsidRPr="00BE3168" w:rsidRDefault="00EC1C4E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EC1C4E" w:rsidRPr="00BE3168" w:rsidRDefault="00EC1C4E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EC1C4E" w:rsidRPr="00BE3168" w:rsidRDefault="00EC1C4E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:rsidR="00EC1C4E" w:rsidRPr="00BE3168" w:rsidRDefault="00EC1C4E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200 000 грн.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1C4E" w:rsidRPr="00EC1C4E" w:rsidRDefault="00EC1C4E" w:rsidP="00EC1C4E">
            <w:pPr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EC1C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Участь</w:t>
            </w:r>
            <w:proofErr w:type="spellEnd"/>
            <w:r w:rsidRPr="00EC1C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збірних</w:t>
            </w:r>
            <w:r w:rsidRPr="00EC1C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команд</w:t>
            </w:r>
            <w:r w:rsidRPr="00EC1C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Дрогобицької м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іської територіальної громади,</w:t>
            </w:r>
            <w:r w:rsidRPr="00EC1C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збірних команд міста</w:t>
            </w:r>
            <w:r w:rsidRPr="00EC1C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Дрогобича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та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спортс</w:t>
            </w:r>
            <w:r w:rsidR="00A106B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менів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 змаганнях різного рівня;</w:t>
            </w:r>
          </w:p>
          <w:p w:rsidR="00EC1C4E" w:rsidRPr="006011D2" w:rsidRDefault="00EC1C4E" w:rsidP="00EC1C4E">
            <w:pPr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EC1C4E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промоція регіону; </w:t>
            </w:r>
          </w:p>
          <w:p w:rsidR="00EC1C4E" w:rsidRPr="00EC1C4E" w:rsidRDefault="00EC1C4E" w:rsidP="00EC1C4E">
            <w:pPr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більшення чисельності населення міста до  залучення   різними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видами фізкультурно-оздоровчої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EC1C4E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                 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та  спортивної роботи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;</w:t>
            </w:r>
          </w:p>
          <w:p w:rsidR="00EC1C4E" w:rsidRPr="00D9661C" w:rsidRDefault="00EC1C4E" w:rsidP="00EC1C4E">
            <w:pPr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C1C4E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-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ведення  </w:t>
            </w:r>
            <w:proofErr w:type="gram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здорового</w:t>
            </w:r>
            <w:proofErr w:type="gram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способу життя</w:t>
            </w:r>
          </w:p>
        </w:tc>
      </w:tr>
      <w:tr w:rsidR="00103547" w:rsidRPr="00BE3168" w:rsidTr="006011D2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149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03547" w:rsidRPr="00BE3168" w:rsidRDefault="00103547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1423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03547" w:rsidRPr="00BE3168" w:rsidRDefault="004126F3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Проведення</w:t>
            </w:r>
            <w:r w:rsidRPr="004126F3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  <w:t>змагань</w:t>
            </w:r>
            <w:proofErr w:type="spellEnd"/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  <w:t>,</w:t>
            </w: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 навчально-тренувальних зборів та участь у змаганнях </w:t>
            </w:r>
            <w:r w:rsidR="00103547"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з </w:t>
            </w:r>
            <w:proofErr w:type="spellStart"/>
            <w:r w:rsidR="00103547"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неолімпійських</w:t>
            </w:r>
            <w:proofErr w:type="spellEnd"/>
            <w:r w:rsidR="00103547"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видів спорту</w:t>
            </w:r>
          </w:p>
        </w:tc>
      </w:tr>
      <w:tr w:rsidR="00EC1C4E" w:rsidRPr="00BE3168" w:rsidTr="00166DD0">
        <w:tblPrEx>
          <w:tblCellMar>
            <w:top w:w="55" w:type="dxa"/>
            <w:left w:w="55" w:type="dxa"/>
            <w:bottom w:w="55" w:type="dxa"/>
            <w:right w:w="55" w:type="dxa"/>
          </w:tblCellMar>
          <w:tblLook w:val="04A0"/>
        </w:tblPrEx>
        <w:trPr>
          <w:trHeight w:val="3017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1C4E" w:rsidRPr="00BE3168" w:rsidRDefault="00EC1C4E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EC1C4E" w:rsidRPr="00BE3168" w:rsidRDefault="00EC1C4E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EC1C4E" w:rsidRPr="00BE3168" w:rsidRDefault="00EC1C4E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EC1C4E" w:rsidRPr="00BE3168" w:rsidRDefault="00EC1C4E" w:rsidP="006D63D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20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C1C4E" w:rsidRPr="00BE3168" w:rsidRDefault="00EC1C4E" w:rsidP="0068463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EC1C4E" w:rsidRPr="00166DD0" w:rsidRDefault="00A443D7" w:rsidP="00166DD0">
            <w:pPr>
              <w:snapToGrid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Проведення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навчально-тренувальних зборів з не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олімпійських видів спорту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з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метою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підготовки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спортсменів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 місцевих,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регіональних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обласних,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всеукраїнських змагань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; проведення змагань;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участь у змаганнях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різних рангів</w:t>
            </w:r>
          </w:p>
        </w:tc>
        <w:tc>
          <w:tcPr>
            <w:tcW w:w="40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EC1C4E" w:rsidRPr="00BE3168" w:rsidRDefault="00EC1C4E" w:rsidP="00A106B2">
            <w:pPr>
              <w:snapToGrid w:val="0"/>
              <w:jc w:val="both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Забезпечення участі спортсменів, збірних команд Дрогобицької міської територіальної громади та міста Дрогобича в 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спартакіадах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чемпіонатах,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першостях,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окремих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турнірах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у </w:t>
            </w:r>
            <w:r w:rsidRPr="00EB52E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змаганнях «Пліч-о-пліч всеукраїнські шкільні ліги» серед учнів закладів загальної</w:t>
            </w:r>
            <w:r w:rsidR="00166DD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EB52E5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середньої освіти</w:t>
            </w:r>
            <w:r w:rsidR="00166DD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неолімпійських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видів спорту, щ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 проводяться Міністерством молоді і спорту України,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управлінням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фізичної культури та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спорту Львівської ОДА, </w:t>
            </w:r>
            <w:r w:rsidR="00A106B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відділом з питань фізичної культури та спорту виконавчого комітету Дрогобицької міської ради,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установами,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організаціями,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спортивними товариствами,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федераціями, клубам</w:t>
            </w:r>
            <w:r w:rsidR="00A106B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</w:t>
            </w:r>
          </w:p>
        </w:tc>
        <w:tc>
          <w:tcPr>
            <w:tcW w:w="24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2C392C" w:rsidRDefault="002C392C" w:rsidP="00D9661C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</w:p>
          <w:p w:rsidR="002C392C" w:rsidRDefault="002C392C" w:rsidP="00D9661C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</w:p>
          <w:p w:rsidR="002C392C" w:rsidRDefault="002C392C" w:rsidP="00D9661C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</w:p>
          <w:p w:rsidR="00EC1C4E" w:rsidRPr="00BE3168" w:rsidRDefault="00EC1C4E" w:rsidP="00D9661C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з питань фізичної культури та спорту </w:t>
            </w:r>
          </w:p>
          <w:p w:rsidR="00EC1C4E" w:rsidRPr="00BE3168" w:rsidRDefault="00EC1C4E" w:rsidP="00D9661C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виконавчого комітету </w:t>
            </w:r>
          </w:p>
          <w:p w:rsidR="00EC1C4E" w:rsidRPr="00BE3168" w:rsidRDefault="00EC1C4E" w:rsidP="00D9661C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Дрогобицької міської ради;  спортивні клуби,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спортивні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організації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різних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 форми власності</w:t>
            </w:r>
          </w:p>
          <w:p w:rsidR="00EC1C4E" w:rsidRPr="00BE3168" w:rsidRDefault="00EC1C4E" w:rsidP="00835A10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EC1C4E" w:rsidRPr="00BE3168" w:rsidRDefault="00EC1C4E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EC1C4E" w:rsidRPr="00BE3168" w:rsidRDefault="00EC1C4E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EC1C4E" w:rsidRPr="00BE3168" w:rsidRDefault="00EC1C4E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 ДМТГ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1C4E" w:rsidRPr="00BE3168" w:rsidRDefault="00EC1C4E" w:rsidP="006D63D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EC1C4E" w:rsidRPr="00BE3168" w:rsidRDefault="00EC1C4E" w:rsidP="006D63DA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EC1C4E" w:rsidRPr="00BE3168" w:rsidRDefault="00EC1C4E" w:rsidP="006D63DA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230 000 грн.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C392C" w:rsidRDefault="002C392C" w:rsidP="00166DD0">
            <w:pPr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166DD0" w:rsidRPr="00EC1C4E" w:rsidRDefault="00166DD0" w:rsidP="00166DD0">
            <w:pPr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Участь</w:t>
            </w:r>
            <w:r w:rsidRPr="00EC1C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збірних</w:t>
            </w:r>
            <w:r w:rsidRPr="00EC1C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команд</w:t>
            </w:r>
            <w:r w:rsidRPr="00EC1C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Дрогобицької м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іської територіальної громади,</w:t>
            </w:r>
            <w:r w:rsidRPr="00EC1C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збірних команд міста</w:t>
            </w:r>
            <w:r w:rsidRPr="00EC1C4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Дрогобича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та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спортс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менів у змаганнях різного рівня;</w:t>
            </w:r>
          </w:p>
          <w:p w:rsidR="00166DD0" w:rsidRPr="00166DD0" w:rsidRDefault="00166DD0" w:rsidP="00166DD0">
            <w:pPr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 w:rsidRPr="00EC1C4E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промоція регіону; </w:t>
            </w:r>
          </w:p>
          <w:p w:rsidR="00166DD0" w:rsidRPr="00EC1C4E" w:rsidRDefault="00166DD0" w:rsidP="00166DD0">
            <w:pPr>
              <w:snapToGri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більшення чисельності населення міста до  залучення   різними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видами фізкультурно-оздоровчої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EC1C4E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                               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та  спортивної роботи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;</w:t>
            </w:r>
          </w:p>
          <w:p w:rsidR="00EC1C4E" w:rsidRPr="00BE3168" w:rsidRDefault="00166DD0" w:rsidP="00166DD0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EC1C4E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-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ведення  </w:t>
            </w:r>
            <w:proofErr w:type="gram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здорового</w:t>
            </w:r>
            <w:proofErr w:type="gram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способу життя</w:t>
            </w:r>
          </w:p>
        </w:tc>
      </w:tr>
    </w:tbl>
    <w:p w:rsidR="00765905" w:rsidRDefault="00765905" w:rsidP="00F5147C">
      <w:pPr>
        <w:pStyle w:val="a6"/>
        <w:tabs>
          <w:tab w:val="left" w:pos="8085"/>
        </w:tabs>
        <w:jc w:val="both"/>
        <w:rPr>
          <w:b/>
          <w:color w:val="000000" w:themeColor="text1"/>
          <w:sz w:val="26"/>
          <w:szCs w:val="26"/>
          <w:lang w:val="uk-UA"/>
        </w:rPr>
      </w:pPr>
    </w:p>
    <w:p w:rsidR="00765905" w:rsidRDefault="00765905" w:rsidP="00F5147C">
      <w:pPr>
        <w:pStyle w:val="a6"/>
        <w:tabs>
          <w:tab w:val="left" w:pos="8085"/>
        </w:tabs>
        <w:jc w:val="both"/>
        <w:rPr>
          <w:b/>
          <w:color w:val="000000" w:themeColor="text1"/>
          <w:sz w:val="26"/>
          <w:szCs w:val="26"/>
          <w:lang w:val="uk-UA"/>
        </w:rPr>
      </w:pPr>
    </w:p>
    <w:p w:rsidR="00765905" w:rsidRDefault="00765905" w:rsidP="00F5147C">
      <w:pPr>
        <w:pStyle w:val="a6"/>
        <w:tabs>
          <w:tab w:val="left" w:pos="8085"/>
        </w:tabs>
        <w:jc w:val="both"/>
        <w:rPr>
          <w:b/>
          <w:color w:val="000000" w:themeColor="text1"/>
          <w:sz w:val="26"/>
          <w:szCs w:val="26"/>
          <w:lang w:val="uk-UA"/>
        </w:rPr>
      </w:pPr>
    </w:p>
    <w:tbl>
      <w:tblPr>
        <w:tblW w:w="14600" w:type="dxa"/>
        <w:tblInd w:w="1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65"/>
        <w:gridCol w:w="2071"/>
        <w:gridCol w:w="2840"/>
        <w:gridCol w:w="1200"/>
        <w:gridCol w:w="2454"/>
        <w:gridCol w:w="1521"/>
        <w:gridCol w:w="1405"/>
        <w:gridCol w:w="2744"/>
      </w:tblGrid>
      <w:tr w:rsidR="00765905" w:rsidRPr="00BE3168" w:rsidTr="004B7D8E"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65905" w:rsidRPr="00BE3168" w:rsidRDefault="00765905" w:rsidP="004B7D8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142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65905" w:rsidRPr="00BE3168" w:rsidRDefault="004126F3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П</w:t>
            </w:r>
            <w:r w:rsidR="00765905"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роведення змагань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та участь у змаганнях</w:t>
            </w:r>
            <w:r w:rsidR="00765905"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 xml:space="preserve"> серед людей з інвалідністю</w:t>
            </w:r>
          </w:p>
        </w:tc>
      </w:tr>
      <w:tr w:rsidR="00765905" w:rsidRPr="00BE3168" w:rsidTr="004B7D8E"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65905" w:rsidRPr="00BE3168" w:rsidRDefault="00765905" w:rsidP="004B7D8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765905" w:rsidRPr="00BE3168" w:rsidRDefault="00765905" w:rsidP="004B7D8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765905" w:rsidRPr="00BE3168" w:rsidRDefault="00765905" w:rsidP="004B7D8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3.1</w:t>
            </w:r>
          </w:p>
        </w:tc>
        <w:tc>
          <w:tcPr>
            <w:tcW w:w="2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765905" w:rsidRPr="006011D2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Проведення змагань серед людей з інвалідністю місцевих, регіональних 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рівнів</w:t>
            </w:r>
            <w:r w:rsidRPr="006011D2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їх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6011D2"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участь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змаганнях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різних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  <w:t>рангів</w:t>
            </w:r>
            <w:proofErr w:type="spellEnd"/>
          </w:p>
        </w:tc>
        <w:tc>
          <w:tcPr>
            <w:tcW w:w="40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765905" w:rsidRPr="00765905" w:rsidRDefault="00765905" w:rsidP="004B7D8E">
            <w:pPr>
              <w:snapToGrid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участі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людей з інвалідністю, учасників бойових дій, спортсменів та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збірних команд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Дрогобицької міської територіальної громади і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міста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Дрогобича у змаганнях, турнірах, 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спартак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іадах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чемпіонатах,  що проводяться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управлінням фізичної культури та спорту Львівської ОДА, </w:t>
            </w:r>
            <w:proofErr w:type="spellStart"/>
            <w:r w:rsidRPr="002C5F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КЗ</w:t>
            </w:r>
            <w:proofErr w:type="spellEnd"/>
            <w:r w:rsidRPr="002C5F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"ЛРЦ "</w:t>
            </w:r>
            <w:proofErr w:type="spellStart"/>
            <w:r w:rsidRPr="002C5F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І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нваспорт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», відділом з питань фізичної культури та спорту виконавчого комітету Дрогобицької міської ради,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установами,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спортивними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товариствами, федераціями, клубами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реабілітаційними центрами та організаціями</w:t>
            </w:r>
          </w:p>
        </w:tc>
        <w:tc>
          <w:tcPr>
            <w:tcW w:w="245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</w:p>
          <w:p w:rsidR="00765905" w:rsidRPr="00BE3168" w:rsidRDefault="00765905" w:rsidP="004B7D8E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з питань фізичної культури та спорту </w:t>
            </w:r>
          </w:p>
          <w:p w:rsidR="00765905" w:rsidRPr="00BE3168" w:rsidRDefault="00765905" w:rsidP="004B7D8E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виконавчого комітету </w:t>
            </w:r>
          </w:p>
          <w:p w:rsidR="00765905" w:rsidRPr="002C5F38" w:rsidRDefault="00765905" w:rsidP="004B7D8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Дрогобицької міської ради;  спортивні клуби,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спортивні 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організації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різних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 форм </w:t>
            </w:r>
            <w:r w:rsidRPr="002C5F3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власності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</w:t>
            </w:r>
            <w:r w:rsidRPr="002C5F3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реабілітаційні центри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та організації</w:t>
            </w: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 ДМТГ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20 000 грн.</w:t>
            </w:r>
          </w:p>
        </w:tc>
        <w:tc>
          <w:tcPr>
            <w:tcW w:w="2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Участь збірних команд Дрогобицької міської територіальної громади,                  збірних команд міста                        Дрогобича  та  спортсменів у змаганнях різного рівня</w:t>
            </w:r>
          </w:p>
        </w:tc>
      </w:tr>
      <w:tr w:rsidR="00765905" w:rsidRPr="00BE3168" w:rsidTr="004B7D8E"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5905" w:rsidRPr="00BE3168" w:rsidRDefault="00765905" w:rsidP="004B7D8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2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BE6E2A" w:rsidRDefault="00BE6E2A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Кадрове забезпечення</w:t>
            </w:r>
          </w:p>
        </w:tc>
        <w:tc>
          <w:tcPr>
            <w:tcW w:w="28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2C392C" w:rsidRDefault="002C392C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Сприяння залученню, підготовці та використанню волонтерів у сфері фізичної культури і спорту. Сприяти перепідготовці та підвищенню кваліфікації фахівців у сфері фізичної культури і спорту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45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2C392C" w:rsidRDefault="002C392C" w:rsidP="004B7D8E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</w:p>
          <w:p w:rsidR="00765905" w:rsidRPr="00BE3168" w:rsidRDefault="00765905" w:rsidP="004B7D8E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з питань фізичної культури та спорту </w:t>
            </w:r>
          </w:p>
          <w:p w:rsidR="00765905" w:rsidRPr="00BE3168" w:rsidRDefault="00765905" w:rsidP="004B7D8E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виконавчого комітету </w:t>
            </w: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Дрогобицької міської ради; спортивні клуби, організації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різних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 форм власності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ДМТГ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Без фінансування</w:t>
            </w: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Залучення волонтерів для проведення спортивних заходів та акцій; підвищення рівня кваліфікації вчителів фізичного виховання та тренерського складу</w:t>
            </w:r>
          </w:p>
        </w:tc>
      </w:tr>
      <w:tr w:rsidR="00765905" w:rsidRPr="00BE3168" w:rsidTr="004B7D8E">
        <w:trPr>
          <w:trHeight w:val="165"/>
        </w:trPr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5905" w:rsidRPr="00BE3168" w:rsidRDefault="00765905" w:rsidP="004B7D8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765905" w:rsidRPr="00BE3168" w:rsidRDefault="00765905" w:rsidP="004B7D8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2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Інформаційно-пропагандистське забезпечення</w:t>
            </w:r>
          </w:p>
        </w:tc>
        <w:tc>
          <w:tcPr>
            <w:tcW w:w="28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реалізації заходів щодо формування позитивного іміджу фізичної культури і спорту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45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765905" w:rsidRPr="00BE3168" w:rsidRDefault="00765905" w:rsidP="004B7D8E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Відділ з питань фізичної культури та спорту </w:t>
            </w:r>
          </w:p>
          <w:p w:rsidR="00765905" w:rsidRPr="00BE3168" w:rsidRDefault="00765905" w:rsidP="004B7D8E">
            <w:pPr>
              <w:pStyle w:val="1"/>
              <w:spacing w:line="276" w:lineRule="auto"/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</w:pPr>
            <w:r w:rsidRPr="00BE3168">
              <w:rPr>
                <w:b w:val="0"/>
                <w:bCs w:val="0"/>
                <w:noProof w:val="0"/>
                <w:color w:val="000000" w:themeColor="text1"/>
                <w:sz w:val="18"/>
                <w:szCs w:val="18"/>
                <w:highlight w:val="white"/>
                <w:lang w:eastAsia="uk-UA"/>
              </w:rPr>
              <w:t xml:space="preserve">виконавчого комітету </w:t>
            </w: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Дрогобицької міської ради; спортивні клуби, організації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>різних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  <w:t xml:space="preserve"> форм власності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</w:tcPr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 ДМТГ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Без фінансування</w:t>
            </w: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ru-RU"/>
              </w:rPr>
            </w:pPr>
          </w:p>
          <w:p w:rsidR="00765905" w:rsidRPr="00BE3168" w:rsidRDefault="00765905" w:rsidP="00BE6E2A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висвітлення у засобах масової інформації</w:t>
            </w:r>
            <w:r w:rsidR="00BE6E2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та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рекламних носіях визначних спортивних подій</w:t>
            </w:r>
          </w:p>
        </w:tc>
      </w:tr>
    </w:tbl>
    <w:p w:rsidR="00765905" w:rsidRPr="00765905" w:rsidRDefault="00765905" w:rsidP="00765905">
      <w:pPr>
        <w:autoSpaceDE w:val="0"/>
        <w:spacing w:after="0" w:line="192" w:lineRule="auto"/>
        <w:jc w:val="both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  <w:lang w:val="ru-RU"/>
        </w:rPr>
      </w:pPr>
    </w:p>
    <w:p w:rsidR="00765905" w:rsidRDefault="00765905" w:rsidP="00765905">
      <w:pPr>
        <w:pStyle w:val="a6"/>
        <w:tabs>
          <w:tab w:val="left" w:pos="8085"/>
        </w:tabs>
        <w:jc w:val="both"/>
        <w:rPr>
          <w:b/>
          <w:color w:val="000000" w:themeColor="text1"/>
          <w:sz w:val="26"/>
          <w:szCs w:val="26"/>
          <w:lang w:val="uk-UA"/>
        </w:rPr>
      </w:pPr>
    </w:p>
    <w:p w:rsidR="00765905" w:rsidRDefault="00765905" w:rsidP="00765905">
      <w:pPr>
        <w:pStyle w:val="a6"/>
        <w:tabs>
          <w:tab w:val="left" w:pos="8085"/>
        </w:tabs>
        <w:jc w:val="both"/>
        <w:rPr>
          <w:b/>
          <w:color w:val="000000" w:themeColor="text1"/>
          <w:sz w:val="26"/>
          <w:szCs w:val="26"/>
          <w:lang w:val="uk-UA"/>
        </w:rPr>
      </w:pPr>
    </w:p>
    <w:p w:rsidR="00765905" w:rsidRDefault="00765905" w:rsidP="00765905">
      <w:pPr>
        <w:pStyle w:val="a6"/>
        <w:tabs>
          <w:tab w:val="left" w:pos="8085"/>
        </w:tabs>
        <w:jc w:val="both"/>
        <w:rPr>
          <w:b/>
          <w:color w:val="000000" w:themeColor="text1"/>
          <w:sz w:val="26"/>
          <w:szCs w:val="26"/>
          <w:lang w:val="uk-UA"/>
        </w:rPr>
      </w:pPr>
    </w:p>
    <w:p w:rsidR="00765905" w:rsidRDefault="00765905" w:rsidP="00F5147C">
      <w:pPr>
        <w:pStyle w:val="a6"/>
        <w:tabs>
          <w:tab w:val="left" w:pos="8085"/>
        </w:tabs>
        <w:jc w:val="both"/>
        <w:rPr>
          <w:b/>
          <w:color w:val="000000" w:themeColor="text1"/>
          <w:sz w:val="26"/>
          <w:szCs w:val="26"/>
          <w:lang w:val="uk-UA"/>
        </w:rPr>
      </w:pPr>
    </w:p>
    <w:p w:rsidR="00765905" w:rsidRPr="00765905" w:rsidRDefault="00765905" w:rsidP="00F5147C">
      <w:pPr>
        <w:pStyle w:val="a6"/>
        <w:tabs>
          <w:tab w:val="left" w:pos="8085"/>
        </w:tabs>
        <w:jc w:val="both"/>
        <w:rPr>
          <w:b/>
          <w:color w:val="000000" w:themeColor="text1"/>
          <w:sz w:val="26"/>
          <w:szCs w:val="26"/>
          <w:lang w:val="uk-UA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  <w:lang w:val="ru-RU"/>
        </w:rPr>
      </w:pPr>
    </w:p>
    <w:tbl>
      <w:tblPr>
        <w:tblW w:w="14668" w:type="dxa"/>
        <w:tblInd w:w="1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33"/>
        <w:gridCol w:w="8565"/>
        <w:gridCol w:w="1521"/>
        <w:gridCol w:w="1405"/>
        <w:gridCol w:w="2744"/>
      </w:tblGrid>
      <w:tr w:rsidR="00765905" w:rsidRPr="00BE3168" w:rsidTr="007B227A">
        <w:trPr>
          <w:trHeight w:val="16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65905" w:rsidRPr="00BE3168" w:rsidRDefault="00765905" w:rsidP="004B7D8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8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highlight w:val="white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Забезпечення виплати грошових винагород   провідним спортсменам Дрогобицької міської територіальної громади та їх тренерам за високі спортивні досягнення та підготовку спортсменів високого рівня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765905" w:rsidRPr="00BE3168" w:rsidRDefault="00765905" w:rsidP="004B7D8E">
            <w:pPr>
              <w:snapToGrid w:val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   ДМТГ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65905" w:rsidRDefault="00765905" w:rsidP="004B7D8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450 000 грн.</w:t>
            </w:r>
          </w:p>
        </w:tc>
        <w:tc>
          <w:tcPr>
            <w:tcW w:w="2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Покращення рівня матеріального забезпечення спортсменів, членів та кандидатів у члени збірних команд України, зокрема</w:t>
            </w:r>
            <w:r w:rsidR="00BE6E2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</w:t>
            </w: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якість їх харчування</w:t>
            </w:r>
          </w:p>
        </w:tc>
      </w:tr>
      <w:tr w:rsidR="00765905" w:rsidRPr="00BE3168" w:rsidTr="007B227A">
        <w:trPr>
          <w:trHeight w:val="16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65905" w:rsidRPr="00BE3168" w:rsidRDefault="00765905" w:rsidP="004B7D8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765905" w:rsidRPr="00BE3168" w:rsidRDefault="00765905" w:rsidP="004B7D8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7</w:t>
            </w: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8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65905" w:rsidRPr="0018162B" w:rsidRDefault="00765905" w:rsidP="004B7D8E">
            <w:pPr>
              <w:snapToGrid w:val="0"/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</w:p>
          <w:p w:rsidR="00765905" w:rsidRPr="0018162B" w:rsidRDefault="00765905" w:rsidP="004B7D8E">
            <w:pPr>
              <w:snapToGrid w:val="0"/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highlight w:val="white"/>
                <w:lang w:val="ru-RU"/>
              </w:rPr>
            </w:pPr>
            <w:r w:rsidRPr="0018162B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В тому числі: витрати  на придбання нагородної атрибутики ВСЬОГО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765905" w:rsidRPr="0018162B" w:rsidRDefault="00765905" w:rsidP="004B7D8E">
            <w:pPr>
              <w:rPr>
                <w:rFonts w:ascii="Times New Roman" w:hAnsi="Times New Roman"/>
                <w:i/>
                <w:color w:val="000000" w:themeColor="text1"/>
                <w:sz w:val="4"/>
                <w:szCs w:val="4"/>
                <w:lang w:val="ru-RU"/>
              </w:rPr>
            </w:pPr>
          </w:p>
          <w:p w:rsidR="00765905" w:rsidRPr="0018162B" w:rsidRDefault="00765905" w:rsidP="004B7D8E">
            <w:pPr>
              <w:jc w:val="center"/>
              <w:rPr>
                <w:i/>
                <w:color w:val="000000" w:themeColor="text1"/>
              </w:rPr>
            </w:pPr>
            <w:r w:rsidRPr="0018162B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18162B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18162B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                  ДМТГ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65905" w:rsidRPr="0018162B" w:rsidRDefault="00765905" w:rsidP="004B7D8E">
            <w:pPr>
              <w:snapToGrid w:val="0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18"/>
                <w:szCs w:val="18"/>
                <w:lang w:val="en-US"/>
              </w:rPr>
            </w:pPr>
          </w:p>
          <w:p w:rsidR="007B227A" w:rsidRPr="0018162B" w:rsidRDefault="007B227A" w:rsidP="004B7D8E">
            <w:pPr>
              <w:snapToGrid w:val="0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18"/>
                <w:szCs w:val="18"/>
              </w:rPr>
            </w:pPr>
            <w:r w:rsidRPr="0018162B">
              <w:rPr>
                <w:rFonts w:ascii="Times New Roman" w:hAnsi="Times New Roman"/>
                <w:bCs/>
                <w:i/>
                <w:color w:val="000000" w:themeColor="text1"/>
                <w:sz w:val="18"/>
                <w:szCs w:val="18"/>
                <w:lang w:val="en-US"/>
              </w:rPr>
              <w:t xml:space="preserve">67 600 </w:t>
            </w:r>
            <w:proofErr w:type="spellStart"/>
            <w:r w:rsidRPr="0018162B">
              <w:rPr>
                <w:rFonts w:ascii="Times New Roman" w:hAnsi="Times New Roman"/>
                <w:bCs/>
                <w:i/>
                <w:color w:val="000000" w:themeColor="text1"/>
                <w:sz w:val="18"/>
                <w:szCs w:val="18"/>
                <w:lang w:val="en-US"/>
              </w:rPr>
              <w:t>грн</w:t>
            </w:r>
            <w:proofErr w:type="spellEnd"/>
            <w:r w:rsidRPr="0018162B">
              <w:rPr>
                <w:rFonts w:ascii="Times New Roman" w:hAnsi="Times New Roman"/>
                <w:bCs/>
                <w:i/>
                <w:color w:val="000000" w:themeColor="text1"/>
                <w:sz w:val="18"/>
                <w:szCs w:val="18"/>
                <w:lang w:val="en-US"/>
              </w:rPr>
              <w:t>.</w:t>
            </w:r>
          </w:p>
        </w:tc>
        <w:tc>
          <w:tcPr>
            <w:tcW w:w="2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5905" w:rsidRPr="0018162B" w:rsidRDefault="00765905" w:rsidP="004B7D8E">
            <w:pPr>
              <w:snapToGrid w:val="0"/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</w:p>
          <w:p w:rsidR="00765905" w:rsidRPr="0018162B" w:rsidRDefault="00765905" w:rsidP="004B7D8E">
            <w:pPr>
              <w:snapToGrid w:val="0"/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  <w:r w:rsidRPr="0018162B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-</w:t>
            </w:r>
          </w:p>
        </w:tc>
      </w:tr>
      <w:tr w:rsidR="007B227A" w:rsidRPr="00BE3168" w:rsidTr="007B227A">
        <w:trPr>
          <w:trHeight w:val="988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right w:val="nil"/>
            </w:tcBorders>
            <w:hideMark/>
          </w:tcPr>
          <w:p w:rsidR="007B227A" w:rsidRPr="00BE3168" w:rsidRDefault="007B227A" w:rsidP="004B7D8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  <w:p w:rsidR="007B227A" w:rsidRPr="007B227A" w:rsidRDefault="007B227A" w:rsidP="007B227A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7</w:t>
            </w: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.1</w:t>
            </w:r>
          </w:p>
        </w:tc>
        <w:tc>
          <w:tcPr>
            <w:tcW w:w="8565" w:type="dxa"/>
            <w:tcBorders>
              <w:top w:val="single" w:sz="2" w:space="0" w:color="000000"/>
              <w:left w:val="single" w:sz="2" w:space="0" w:color="000000"/>
              <w:right w:val="nil"/>
            </w:tcBorders>
            <w:hideMark/>
          </w:tcPr>
          <w:p w:rsidR="007B227A" w:rsidRPr="0018162B" w:rsidRDefault="007B227A" w:rsidP="004B7D8E">
            <w:pPr>
              <w:snapToGrid w:val="0"/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</w:p>
          <w:p w:rsidR="007B227A" w:rsidRPr="0018162B" w:rsidRDefault="007B227A" w:rsidP="000C2ADC">
            <w:pPr>
              <w:snapToGrid w:val="0"/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highlight w:val="white"/>
                <w:lang w:val="ru-RU"/>
              </w:rPr>
            </w:pPr>
            <w:r w:rsidRPr="0018162B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Придбання нагородної атрибутики  (олімпійські види спорту)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4" w:space="0" w:color="auto"/>
              <w:right w:val="nil"/>
            </w:tcBorders>
            <w:hideMark/>
          </w:tcPr>
          <w:p w:rsidR="007B227A" w:rsidRPr="0018162B" w:rsidRDefault="007B227A" w:rsidP="004B7D8E">
            <w:pPr>
              <w:rPr>
                <w:rFonts w:ascii="Times New Roman" w:hAnsi="Times New Roman"/>
                <w:i/>
                <w:color w:val="000000" w:themeColor="text1"/>
                <w:sz w:val="2"/>
                <w:szCs w:val="2"/>
              </w:rPr>
            </w:pPr>
          </w:p>
          <w:p w:rsidR="007B227A" w:rsidRPr="0018162B" w:rsidRDefault="007B227A" w:rsidP="004B7D8E">
            <w:pPr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  <w:r w:rsidRPr="0018162B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18162B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18162B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                   ДМТГ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right w:val="nil"/>
            </w:tcBorders>
            <w:hideMark/>
          </w:tcPr>
          <w:p w:rsidR="007B227A" w:rsidRPr="0018162B" w:rsidRDefault="007B227A" w:rsidP="004B7D8E">
            <w:pPr>
              <w:snapToGrid w:val="0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18"/>
                <w:szCs w:val="18"/>
              </w:rPr>
            </w:pPr>
          </w:p>
          <w:p w:rsidR="007B227A" w:rsidRPr="0018162B" w:rsidRDefault="007B227A" w:rsidP="004B7D8E">
            <w:pPr>
              <w:snapToGrid w:val="0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18"/>
                <w:szCs w:val="18"/>
              </w:rPr>
            </w:pPr>
            <w:r w:rsidRPr="0018162B">
              <w:rPr>
                <w:rFonts w:ascii="Times New Roman" w:hAnsi="Times New Roman"/>
                <w:bCs/>
                <w:i/>
                <w:color w:val="000000" w:themeColor="text1"/>
                <w:sz w:val="18"/>
                <w:szCs w:val="18"/>
              </w:rPr>
              <w:t>31 600 грн.</w:t>
            </w:r>
          </w:p>
        </w:tc>
        <w:tc>
          <w:tcPr>
            <w:tcW w:w="27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B227A" w:rsidRPr="0018162B" w:rsidRDefault="007B227A" w:rsidP="004B7D8E">
            <w:pPr>
              <w:snapToGrid w:val="0"/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</w:p>
          <w:p w:rsidR="007B227A" w:rsidRPr="0018162B" w:rsidRDefault="007B227A" w:rsidP="004B7D8E">
            <w:pPr>
              <w:snapToGrid w:val="0"/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  <w:r w:rsidRPr="0018162B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Нагородження переможців змагань</w:t>
            </w:r>
          </w:p>
        </w:tc>
      </w:tr>
      <w:tr w:rsidR="007B227A" w:rsidRPr="00BE3168" w:rsidTr="007B227A">
        <w:trPr>
          <w:trHeight w:val="914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right w:val="nil"/>
            </w:tcBorders>
            <w:hideMark/>
          </w:tcPr>
          <w:p w:rsidR="007B227A" w:rsidRPr="000C2ADC" w:rsidRDefault="007B227A" w:rsidP="004B7D8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7B227A" w:rsidRPr="007B227A" w:rsidRDefault="007B227A" w:rsidP="004B7D8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7</w:t>
            </w: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8565" w:type="dxa"/>
            <w:tcBorders>
              <w:top w:val="single" w:sz="2" w:space="0" w:color="000000"/>
              <w:left w:val="single" w:sz="2" w:space="0" w:color="000000"/>
              <w:right w:val="nil"/>
            </w:tcBorders>
            <w:hideMark/>
          </w:tcPr>
          <w:p w:rsidR="007B227A" w:rsidRPr="0018162B" w:rsidRDefault="007B227A" w:rsidP="004B7D8E">
            <w:pPr>
              <w:snapToGrid w:val="0"/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</w:p>
          <w:p w:rsidR="007B227A" w:rsidRPr="0018162B" w:rsidRDefault="007B227A" w:rsidP="000C2ADC">
            <w:pPr>
              <w:snapToGrid w:val="0"/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highlight w:val="white"/>
                <w:lang w:val="ru-RU"/>
              </w:rPr>
            </w:pPr>
            <w:r w:rsidRPr="0018162B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Придбання нагородної атрибутики ( </w:t>
            </w:r>
            <w:proofErr w:type="spellStart"/>
            <w:r w:rsidRPr="0018162B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неолімпійські</w:t>
            </w:r>
            <w:proofErr w:type="spellEnd"/>
            <w:r w:rsidRPr="0018162B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 види спорту)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4" w:space="0" w:color="auto"/>
              <w:right w:val="nil"/>
            </w:tcBorders>
            <w:hideMark/>
          </w:tcPr>
          <w:p w:rsidR="007B227A" w:rsidRPr="0018162B" w:rsidRDefault="007B227A" w:rsidP="004B7D8E">
            <w:pPr>
              <w:snapToGrid w:val="0"/>
              <w:jc w:val="center"/>
              <w:rPr>
                <w:rFonts w:ascii="Times New Roman" w:hAnsi="Times New Roman"/>
                <w:i/>
                <w:color w:val="000000" w:themeColor="text1"/>
                <w:sz w:val="2"/>
                <w:szCs w:val="2"/>
                <w:lang w:val="ru-RU"/>
              </w:rPr>
            </w:pPr>
          </w:p>
          <w:p w:rsidR="007B227A" w:rsidRPr="0018162B" w:rsidRDefault="007B227A" w:rsidP="004B7D8E">
            <w:pPr>
              <w:snapToGrid w:val="0"/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  <w:r w:rsidRPr="0018162B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18162B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18162B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                    ДМТГ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right w:val="nil"/>
            </w:tcBorders>
            <w:hideMark/>
          </w:tcPr>
          <w:p w:rsidR="007B227A" w:rsidRPr="0018162B" w:rsidRDefault="007B227A" w:rsidP="004B7D8E">
            <w:pPr>
              <w:snapToGrid w:val="0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18"/>
                <w:szCs w:val="18"/>
              </w:rPr>
            </w:pPr>
          </w:p>
          <w:p w:rsidR="007B227A" w:rsidRPr="0018162B" w:rsidRDefault="007B227A" w:rsidP="004B7D8E">
            <w:pPr>
              <w:snapToGrid w:val="0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18"/>
                <w:szCs w:val="18"/>
              </w:rPr>
            </w:pPr>
            <w:r w:rsidRPr="0018162B">
              <w:rPr>
                <w:rFonts w:ascii="Times New Roman" w:hAnsi="Times New Roman"/>
                <w:bCs/>
                <w:i/>
                <w:color w:val="000000" w:themeColor="text1"/>
                <w:sz w:val="18"/>
                <w:szCs w:val="18"/>
              </w:rPr>
              <w:t>31 600 грн.</w:t>
            </w:r>
          </w:p>
        </w:tc>
        <w:tc>
          <w:tcPr>
            <w:tcW w:w="27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B227A" w:rsidRPr="0018162B" w:rsidRDefault="007B227A" w:rsidP="004B7D8E">
            <w:pPr>
              <w:snapToGrid w:val="0"/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</w:p>
          <w:p w:rsidR="007B227A" w:rsidRPr="0018162B" w:rsidRDefault="007B227A" w:rsidP="004B7D8E">
            <w:pPr>
              <w:snapToGrid w:val="0"/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  <w:r w:rsidRPr="0018162B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Нагородження переможців змагань</w:t>
            </w:r>
          </w:p>
        </w:tc>
      </w:tr>
      <w:tr w:rsidR="00765905" w:rsidRPr="00BE3168" w:rsidTr="007B227A">
        <w:trPr>
          <w:trHeight w:val="16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65905" w:rsidRPr="000C2ADC" w:rsidRDefault="00765905" w:rsidP="004B7D8E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</w:p>
          <w:p w:rsidR="00765905" w:rsidRPr="00BE3168" w:rsidRDefault="00765905" w:rsidP="000C2ADC">
            <w:pPr>
              <w:snapToGrid w:val="0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7</w:t>
            </w: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750BE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8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65905" w:rsidRPr="0018162B" w:rsidRDefault="00765905" w:rsidP="004B7D8E">
            <w:pPr>
              <w:snapToGrid w:val="0"/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</w:p>
          <w:p w:rsidR="00765905" w:rsidRPr="0018162B" w:rsidRDefault="00765905" w:rsidP="004B7D8E">
            <w:pPr>
              <w:snapToGrid w:val="0"/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highlight w:val="white"/>
                <w:lang w:val="ru-RU"/>
              </w:rPr>
            </w:pPr>
            <w:r w:rsidRPr="0018162B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Придбання нагородної атрибутики у змаганнях серед людей з інвалідністю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765905" w:rsidRPr="0018162B" w:rsidRDefault="00765905" w:rsidP="004B7D8E">
            <w:pPr>
              <w:snapToGrid w:val="0"/>
              <w:jc w:val="center"/>
              <w:rPr>
                <w:rFonts w:ascii="Times New Roman" w:hAnsi="Times New Roman"/>
                <w:i/>
                <w:color w:val="000000" w:themeColor="text1"/>
                <w:sz w:val="2"/>
                <w:szCs w:val="2"/>
              </w:rPr>
            </w:pPr>
          </w:p>
          <w:p w:rsidR="00765905" w:rsidRPr="0018162B" w:rsidRDefault="00765905" w:rsidP="004B7D8E">
            <w:pPr>
              <w:snapToGrid w:val="0"/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  <w:r w:rsidRPr="0018162B">
              <w:rPr>
                <w:rFonts w:ascii="Times New Roman" w:hAnsi="Times New Roman"/>
                <w:i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18162B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18162B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 xml:space="preserve">                  ДМТГ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65905" w:rsidRPr="0018162B" w:rsidRDefault="00765905" w:rsidP="004B7D8E">
            <w:pPr>
              <w:snapToGrid w:val="0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18"/>
                <w:szCs w:val="18"/>
              </w:rPr>
            </w:pPr>
          </w:p>
          <w:p w:rsidR="00765905" w:rsidRPr="0018162B" w:rsidRDefault="00765905" w:rsidP="004B7D8E">
            <w:pPr>
              <w:snapToGrid w:val="0"/>
              <w:jc w:val="center"/>
              <w:rPr>
                <w:rFonts w:ascii="Times New Roman" w:hAnsi="Times New Roman"/>
                <w:bCs/>
                <w:i/>
                <w:color w:val="000000" w:themeColor="text1"/>
                <w:sz w:val="18"/>
                <w:szCs w:val="18"/>
              </w:rPr>
            </w:pPr>
            <w:r w:rsidRPr="0018162B">
              <w:rPr>
                <w:rFonts w:ascii="Times New Roman" w:hAnsi="Times New Roman"/>
                <w:bCs/>
                <w:i/>
                <w:color w:val="000000" w:themeColor="text1"/>
                <w:sz w:val="18"/>
                <w:szCs w:val="18"/>
              </w:rPr>
              <w:t>4 400 грн.</w:t>
            </w:r>
          </w:p>
        </w:tc>
        <w:tc>
          <w:tcPr>
            <w:tcW w:w="2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5905" w:rsidRPr="0018162B" w:rsidRDefault="00765905" w:rsidP="004B7D8E">
            <w:pPr>
              <w:snapToGrid w:val="0"/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</w:p>
          <w:p w:rsidR="00765905" w:rsidRPr="0018162B" w:rsidRDefault="00765905" w:rsidP="004B7D8E">
            <w:pPr>
              <w:snapToGrid w:val="0"/>
              <w:jc w:val="center"/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</w:pPr>
            <w:r w:rsidRPr="0018162B">
              <w:rPr>
                <w:rFonts w:ascii="Times New Roman" w:hAnsi="Times New Roman"/>
                <w:i/>
                <w:color w:val="000000" w:themeColor="text1"/>
                <w:sz w:val="18"/>
                <w:szCs w:val="18"/>
              </w:rPr>
              <w:t>Нагородження переможців змагань</w:t>
            </w:r>
          </w:p>
        </w:tc>
      </w:tr>
      <w:tr w:rsidR="00765905" w:rsidRPr="00BE3168" w:rsidTr="007B227A">
        <w:trPr>
          <w:trHeight w:val="862"/>
        </w:trPr>
        <w:tc>
          <w:tcPr>
            <w:tcW w:w="89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 w:rsidRPr="00BE3168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Всього по Програмі</w:t>
            </w:r>
            <w:r w:rsidRPr="00BE3168">
              <w:rPr>
                <w:rFonts w:ascii="Times New Roman" w:hAnsi="Times New Roman"/>
                <w:b/>
                <w:color w:val="000000" w:themeColor="text1"/>
                <w:sz w:val="18"/>
                <w:szCs w:val="18"/>
                <w:lang w:val="en-US"/>
              </w:rPr>
              <w:t xml:space="preserve"> - </w:t>
            </w:r>
            <w:r w:rsidRPr="00BE3168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2"/>
                <w:szCs w:val="2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Б</w:t>
            </w:r>
            <w:proofErr w:type="spellStart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юджет</w:t>
            </w:r>
            <w:proofErr w:type="spellEnd"/>
            <w:r w:rsidRPr="00BE316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                ДМТГ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65905" w:rsidRDefault="00765905" w:rsidP="004B7D8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>900 000 грн.</w:t>
            </w:r>
          </w:p>
        </w:tc>
        <w:tc>
          <w:tcPr>
            <w:tcW w:w="2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5905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:rsidR="00765905" w:rsidRPr="00BE3168" w:rsidRDefault="00765905" w:rsidP="004B7D8E">
            <w:pPr>
              <w:snapToGrid w:val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</w:p>
        </w:tc>
      </w:tr>
    </w:tbl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8A7DB1">
      <w:pPr>
        <w:autoSpaceDE w:val="0"/>
        <w:spacing w:after="0" w:line="192" w:lineRule="auto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765905" w:rsidRPr="00BE3168" w:rsidRDefault="00765905" w:rsidP="00765905">
      <w:pPr>
        <w:pStyle w:val="a6"/>
        <w:jc w:val="both"/>
        <w:rPr>
          <w:b/>
          <w:color w:val="000000" w:themeColor="text1"/>
          <w:sz w:val="26"/>
          <w:szCs w:val="26"/>
          <w:lang w:val="uk-UA"/>
        </w:rPr>
      </w:pPr>
      <w:r w:rsidRPr="00BE3168">
        <w:rPr>
          <w:b/>
          <w:color w:val="000000" w:themeColor="text1"/>
          <w:sz w:val="26"/>
          <w:szCs w:val="26"/>
        </w:rPr>
        <w:t xml:space="preserve">Начальник  </w:t>
      </w:r>
      <w:r w:rsidRPr="00BE3168">
        <w:rPr>
          <w:b/>
          <w:color w:val="000000" w:themeColor="text1"/>
          <w:sz w:val="26"/>
          <w:szCs w:val="26"/>
          <w:lang w:val="uk-UA"/>
        </w:rPr>
        <w:t>в</w:t>
      </w:r>
      <w:proofErr w:type="spellStart"/>
      <w:r w:rsidRPr="00BE3168">
        <w:rPr>
          <w:b/>
          <w:color w:val="000000" w:themeColor="text1"/>
          <w:sz w:val="26"/>
          <w:szCs w:val="26"/>
        </w:rPr>
        <w:t>ідділ</w:t>
      </w:r>
      <w:proofErr w:type="spellEnd"/>
      <w:r w:rsidRPr="00BE3168">
        <w:rPr>
          <w:b/>
          <w:color w:val="000000" w:themeColor="text1"/>
          <w:sz w:val="26"/>
          <w:szCs w:val="26"/>
          <w:lang w:val="uk-UA"/>
        </w:rPr>
        <w:t>у</w:t>
      </w:r>
      <w:r w:rsidRPr="00BE3168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BE3168">
        <w:rPr>
          <w:b/>
          <w:color w:val="000000" w:themeColor="text1"/>
          <w:sz w:val="26"/>
          <w:szCs w:val="26"/>
        </w:rPr>
        <w:t>з</w:t>
      </w:r>
      <w:proofErr w:type="spellEnd"/>
      <w:r w:rsidRPr="00BE3168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BE3168">
        <w:rPr>
          <w:b/>
          <w:color w:val="000000" w:themeColor="text1"/>
          <w:sz w:val="26"/>
          <w:szCs w:val="26"/>
        </w:rPr>
        <w:t>питань</w:t>
      </w:r>
      <w:proofErr w:type="spellEnd"/>
      <w:r w:rsidRPr="00BE3168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BE3168">
        <w:rPr>
          <w:b/>
          <w:color w:val="000000" w:themeColor="text1"/>
          <w:sz w:val="26"/>
          <w:szCs w:val="26"/>
        </w:rPr>
        <w:t>фізичної</w:t>
      </w:r>
      <w:proofErr w:type="spellEnd"/>
      <w:r w:rsidRPr="00BE3168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BE3168">
        <w:rPr>
          <w:b/>
          <w:color w:val="000000" w:themeColor="text1"/>
          <w:sz w:val="26"/>
          <w:szCs w:val="26"/>
        </w:rPr>
        <w:t>культури</w:t>
      </w:r>
      <w:proofErr w:type="spellEnd"/>
      <w:r w:rsidRPr="00BE3168">
        <w:rPr>
          <w:b/>
          <w:color w:val="000000" w:themeColor="text1"/>
          <w:sz w:val="26"/>
          <w:szCs w:val="26"/>
        </w:rPr>
        <w:t xml:space="preserve"> та спорту</w:t>
      </w:r>
    </w:p>
    <w:p w:rsidR="00765905" w:rsidRPr="00BE3168" w:rsidRDefault="00765905" w:rsidP="00765905">
      <w:pPr>
        <w:pStyle w:val="a6"/>
        <w:jc w:val="both"/>
        <w:rPr>
          <w:b/>
          <w:color w:val="000000" w:themeColor="text1"/>
          <w:sz w:val="26"/>
          <w:szCs w:val="26"/>
        </w:rPr>
      </w:pPr>
      <w:proofErr w:type="spellStart"/>
      <w:r w:rsidRPr="00BE3168">
        <w:rPr>
          <w:b/>
          <w:color w:val="000000" w:themeColor="text1"/>
          <w:sz w:val="26"/>
          <w:szCs w:val="26"/>
        </w:rPr>
        <w:t>виконавчого</w:t>
      </w:r>
      <w:proofErr w:type="spellEnd"/>
      <w:r w:rsidRPr="00BE3168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BE3168">
        <w:rPr>
          <w:b/>
          <w:color w:val="000000" w:themeColor="text1"/>
          <w:sz w:val="26"/>
          <w:szCs w:val="26"/>
        </w:rPr>
        <w:t>комітету</w:t>
      </w:r>
      <w:proofErr w:type="spellEnd"/>
      <w:r w:rsidRPr="00BE3168">
        <w:rPr>
          <w:b/>
          <w:color w:val="000000" w:themeColor="text1"/>
          <w:sz w:val="26"/>
          <w:szCs w:val="26"/>
        </w:rPr>
        <w:t xml:space="preserve"> </w:t>
      </w:r>
      <w:r w:rsidRPr="00BE3168">
        <w:rPr>
          <w:b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BE3168">
        <w:rPr>
          <w:b/>
          <w:color w:val="000000" w:themeColor="text1"/>
          <w:sz w:val="26"/>
          <w:szCs w:val="26"/>
        </w:rPr>
        <w:t>Дрогобицької</w:t>
      </w:r>
      <w:proofErr w:type="spellEnd"/>
      <w:r w:rsidRPr="00BE3168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BE3168">
        <w:rPr>
          <w:b/>
          <w:color w:val="000000" w:themeColor="text1"/>
          <w:sz w:val="26"/>
          <w:szCs w:val="26"/>
        </w:rPr>
        <w:t>міської</w:t>
      </w:r>
      <w:proofErr w:type="spellEnd"/>
      <w:r w:rsidRPr="00BE3168">
        <w:rPr>
          <w:b/>
          <w:color w:val="000000" w:themeColor="text1"/>
          <w:sz w:val="26"/>
          <w:szCs w:val="26"/>
        </w:rPr>
        <w:t xml:space="preserve"> </w:t>
      </w:r>
      <w:proofErr w:type="gramStart"/>
      <w:r w:rsidRPr="00BE3168">
        <w:rPr>
          <w:b/>
          <w:color w:val="000000" w:themeColor="text1"/>
          <w:sz w:val="26"/>
          <w:szCs w:val="26"/>
        </w:rPr>
        <w:t>ради</w:t>
      </w:r>
      <w:proofErr w:type="gramEnd"/>
      <w:r w:rsidRPr="00BE3168">
        <w:rPr>
          <w:b/>
          <w:color w:val="000000" w:themeColor="text1"/>
          <w:sz w:val="26"/>
          <w:szCs w:val="26"/>
          <w:lang w:val="uk-UA"/>
        </w:rPr>
        <w:t xml:space="preserve">                                                                                                     </w:t>
      </w:r>
      <w:r w:rsidRPr="00BE3168">
        <w:rPr>
          <w:b/>
          <w:color w:val="000000" w:themeColor="text1"/>
          <w:sz w:val="26"/>
          <w:szCs w:val="26"/>
        </w:rPr>
        <w:t xml:space="preserve"> Оксана СОТРИХІНА </w:t>
      </w:r>
    </w:p>
    <w:p w:rsidR="00765905" w:rsidRPr="00BE3168" w:rsidRDefault="0018162B" w:rsidP="0018162B">
      <w:pPr>
        <w:pStyle w:val="a6"/>
        <w:tabs>
          <w:tab w:val="left" w:pos="8850"/>
        </w:tabs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</w:p>
    <w:p w:rsidR="00903BFF" w:rsidRPr="00765905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  <w:lang w:val="ru-RU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903BFF">
      <w:pPr>
        <w:autoSpaceDE w:val="0"/>
        <w:spacing w:after="0" w:line="192" w:lineRule="auto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903BFF" w:rsidRPr="00BE3168" w:rsidRDefault="00903BFF" w:rsidP="000F430C">
      <w:pPr>
        <w:autoSpaceDE w:val="0"/>
        <w:spacing w:after="0" w:line="192" w:lineRule="auto"/>
        <w:ind w:firstLine="708"/>
        <w:jc w:val="center"/>
        <w:rPr>
          <w:rStyle w:val="a5"/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p w:rsidR="000F430C" w:rsidRPr="00BE3168" w:rsidRDefault="000F430C" w:rsidP="003B20DE">
      <w:pPr>
        <w:autoSpaceDE w:val="0"/>
        <w:spacing w:line="192" w:lineRule="auto"/>
        <w:rPr>
          <w:rStyle w:val="a5"/>
          <w:rFonts w:ascii="Times New Roman" w:hAnsi="Times New Roman"/>
          <w:b/>
          <w:bCs/>
          <w:i w:val="0"/>
          <w:noProof/>
          <w:color w:val="000000" w:themeColor="text1"/>
          <w:sz w:val="28"/>
          <w:szCs w:val="28"/>
          <w:lang w:eastAsia="ru-RU"/>
        </w:rPr>
      </w:pPr>
    </w:p>
    <w:sectPr w:rsidR="000F430C" w:rsidRPr="00BE3168" w:rsidSect="006011D2">
      <w:pgSz w:w="16838" w:h="11906" w:orient="landscape"/>
      <w:pgMar w:top="284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622" w:rsidRDefault="003B5622" w:rsidP="000F430C">
      <w:pPr>
        <w:spacing w:after="0" w:line="240" w:lineRule="auto"/>
      </w:pPr>
      <w:r>
        <w:separator/>
      </w:r>
    </w:p>
  </w:endnote>
  <w:endnote w:type="continuationSeparator" w:id="0">
    <w:p w:rsidR="003B5622" w:rsidRDefault="003B5622" w:rsidP="000F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622" w:rsidRDefault="003B5622" w:rsidP="000F430C">
      <w:pPr>
        <w:spacing w:after="0" w:line="240" w:lineRule="auto"/>
      </w:pPr>
      <w:r>
        <w:separator/>
      </w:r>
    </w:p>
  </w:footnote>
  <w:footnote w:type="continuationSeparator" w:id="0">
    <w:p w:rsidR="003B5622" w:rsidRDefault="003B5622" w:rsidP="000F4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uk-UA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lang w:val="uk-UA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103159A9"/>
    <w:multiLevelType w:val="hybridMultilevel"/>
    <w:tmpl w:val="8C4E1E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F4E3D"/>
    <w:multiLevelType w:val="hybridMultilevel"/>
    <w:tmpl w:val="DEB0AC70"/>
    <w:lvl w:ilvl="0" w:tplc="95464A5A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D660C2"/>
    <w:multiLevelType w:val="hybridMultilevel"/>
    <w:tmpl w:val="75F0158A"/>
    <w:lvl w:ilvl="0" w:tplc="E9AE5A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DE5098"/>
    <w:multiLevelType w:val="hybridMultilevel"/>
    <w:tmpl w:val="56789132"/>
    <w:lvl w:ilvl="0" w:tplc="E9AE5A42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Arial Unicode MS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9A687C"/>
    <w:multiLevelType w:val="hybridMultilevel"/>
    <w:tmpl w:val="76F2AE5E"/>
    <w:lvl w:ilvl="0" w:tplc="17BE1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620494"/>
    <w:multiLevelType w:val="hybridMultilevel"/>
    <w:tmpl w:val="AD5AEEA6"/>
    <w:lvl w:ilvl="0" w:tplc="76947D8A">
      <w:start w:val="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hint="default"/>
      </w:rPr>
    </w:lvl>
    <w:lvl w:ilvl="1" w:tplc="1346A45E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B07B85"/>
    <w:multiLevelType w:val="hybridMultilevel"/>
    <w:tmpl w:val="CC0EAF02"/>
    <w:lvl w:ilvl="0" w:tplc="8DAEADCA">
      <w:numFmt w:val="bullet"/>
      <w:lvlText w:val="-"/>
      <w:lvlJc w:val="left"/>
      <w:pPr>
        <w:ind w:left="1047" w:hanging="360"/>
      </w:pPr>
      <w:rPr>
        <w:rFonts w:ascii="Times New Roman" w:eastAsia="SimSu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10">
    <w:nsid w:val="3F5A1A41"/>
    <w:multiLevelType w:val="hybridMultilevel"/>
    <w:tmpl w:val="CB2C1520"/>
    <w:lvl w:ilvl="0" w:tplc="1346A45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8532C7"/>
    <w:multiLevelType w:val="hybridMultilevel"/>
    <w:tmpl w:val="946EEF36"/>
    <w:lvl w:ilvl="0" w:tplc="28B8A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923BB8"/>
    <w:multiLevelType w:val="hybridMultilevel"/>
    <w:tmpl w:val="13C27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8E6776"/>
    <w:multiLevelType w:val="hybridMultilevel"/>
    <w:tmpl w:val="94B0BDFC"/>
    <w:lvl w:ilvl="0" w:tplc="3D7658A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C0214C"/>
    <w:multiLevelType w:val="hybridMultilevel"/>
    <w:tmpl w:val="8354C306"/>
    <w:lvl w:ilvl="0" w:tplc="76947D8A">
      <w:start w:val="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5A087F"/>
    <w:multiLevelType w:val="multilevel"/>
    <w:tmpl w:val="557E2A0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B40ACE"/>
    <w:multiLevelType w:val="hybridMultilevel"/>
    <w:tmpl w:val="A7EEF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8A0186"/>
    <w:multiLevelType w:val="hybridMultilevel"/>
    <w:tmpl w:val="43EC07D4"/>
    <w:lvl w:ilvl="0" w:tplc="8C58B5C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BB101AC"/>
    <w:multiLevelType w:val="hybridMultilevel"/>
    <w:tmpl w:val="83D6388C"/>
    <w:lvl w:ilvl="0" w:tplc="219A575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4"/>
  </w:num>
  <w:num w:numId="5">
    <w:abstractNumId w:val="18"/>
  </w:num>
  <w:num w:numId="6">
    <w:abstractNumId w:val="15"/>
  </w:num>
  <w:num w:numId="7">
    <w:abstractNumId w:val="14"/>
  </w:num>
  <w:num w:numId="8">
    <w:abstractNumId w:val="6"/>
  </w:num>
  <w:num w:numId="9">
    <w:abstractNumId w:val="5"/>
  </w:num>
  <w:num w:numId="10">
    <w:abstractNumId w:val="12"/>
  </w:num>
  <w:num w:numId="11">
    <w:abstractNumId w:val="17"/>
  </w:num>
  <w:num w:numId="12">
    <w:abstractNumId w:val="7"/>
  </w:num>
  <w:num w:numId="13">
    <w:abstractNumId w:val="0"/>
  </w:num>
  <w:num w:numId="14">
    <w:abstractNumId w:val="1"/>
  </w:num>
  <w:num w:numId="15">
    <w:abstractNumId w:val="2"/>
  </w:num>
  <w:num w:numId="16">
    <w:abstractNumId w:val="9"/>
  </w:num>
  <w:num w:numId="17">
    <w:abstractNumId w:val="13"/>
  </w:num>
  <w:num w:numId="18">
    <w:abstractNumId w:val="3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3541"/>
    <w:rsid w:val="00000B27"/>
    <w:rsid w:val="00047B04"/>
    <w:rsid w:val="000574A1"/>
    <w:rsid w:val="00093811"/>
    <w:rsid w:val="0009444B"/>
    <w:rsid w:val="00095440"/>
    <w:rsid w:val="000B162E"/>
    <w:rsid w:val="000B67E9"/>
    <w:rsid w:val="000C2ADC"/>
    <w:rsid w:val="000D473A"/>
    <w:rsid w:val="000E4C27"/>
    <w:rsid w:val="000E4F4A"/>
    <w:rsid w:val="000F430C"/>
    <w:rsid w:val="000F5801"/>
    <w:rsid w:val="00100472"/>
    <w:rsid w:val="00101B84"/>
    <w:rsid w:val="00103547"/>
    <w:rsid w:val="00103AC1"/>
    <w:rsid w:val="00110591"/>
    <w:rsid w:val="00111D4B"/>
    <w:rsid w:val="001259CF"/>
    <w:rsid w:val="001261C8"/>
    <w:rsid w:val="001300D9"/>
    <w:rsid w:val="0014287C"/>
    <w:rsid w:val="00142F35"/>
    <w:rsid w:val="00166DD0"/>
    <w:rsid w:val="00172624"/>
    <w:rsid w:val="00172BF2"/>
    <w:rsid w:val="0018162B"/>
    <w:rsid w:val="00192588"/>
    <w:rsid w:val="001A288E"/>
    <w:rsid w:val="001B7FAB"/>
    <w:rsid w:val="001D2D55"/>
    <w:rsid w:val="001D44AE"/>
    <w:rsid w:val="001E5478"/>
    <w:rsid w:val="001F14B0"/>
    <w:rsid w:val="001F6E68"/>
    <w:rsid w:val="002003EF"/>
    <w:rsid w:val="002039C0"/>
    <w:rsid w:val="0020543A"/>
    <w:rsid w:val="002233CB"/>
    <w:rsid w:val="00227241"/>
    <w:rsid w:val="002354CA"/>
    <w:rsid w:val="00241CF0"/>
    <w:rsid w:val="00242483"/>
    <w:rsid w:val="0024750F"/>
    <w:rsid w:val="00264FA3"/>
    <w:rsid w:val="0026629B"/>
    <w:rsid w:val="0027614B"/>
    <w:rsid w:val="00297F2C"/>
    <w:rsid w:val="002C392C"/>
    <w:rsid w:val="002C5F38"/>
    <w:rsid w:val="002C68C5"/>
    <w:rsid w:val="002D0B55"/>
    <w:rsid w:val="002D0DFF"/>
    <w:rsid w:val="002D7BD3"/>
    <w:rsid w:val="002E200E"/>
    <w:rsid w:val="002F61CC"/>
    <w:rsid w:val="00334095"/>
    <w:rsid w:val="00341255"/>
    <w:rsid w:val="00346B9B"/>
    <w:rsid w:val="003511E0"/>
    <w:rsid w:val="00357D8B"/>
    <w:rsid w:val="00371779"/>
    <w:rsid w:val="003A43A7"/>
    <w:rsid w:val="003A54A1"/>
    <w:rsid w:val="003B20DE"/>
    <w:rsid w:val="003B5622"/>
    <w:rsid w:val="003C498A"/>
    <w:rsid w:val="003C78E1"/>
    <w:rsid w:val="003D380C"/>
    <w:rsid w:val="003E33DA"/>
    <w:rsid w:val="00406791"/>
    <w:rsid w:val="004126F3"/>
    <w:rsid w:val="00414F83"/>
    <w:rsid w:val="004177F8"/>
    <w:rsid w:val="00421342"/>
    <w:rsid w:val="004366DE"/>
    <w:rsid w:val="00457C11"/>
    <w:rsid w:val="00497FC4"/>
    <w:rsid w:val="004A6C6B"/>
    <w:rsid w:val="004B1225"/>
    <w:rsid w:val="004C6B30"/>
    <w:rsid w:val="004F0CE1"/>
    <w:rsid w:val="005066D1"/>
    <w:rsid w:val="00510D9E"/>
    <w:rsid w:val="00527442"/>
    <w:rsid w:val="00531651"/>
    <w:rsid w:val="0053584A"/>
    <w:rsid w:val="005441B8"/>
    <w:rsid w:val="00545B45"/>
    <w:rsid w:val="00545BD1"/>
    <w:rsid w:val="0054650E"/>
    <w:rsid w:val="00565EEA"/>
    <w:rsid w:val="005C007D"/>
    <w:rsid w:val="005C2DEB"/>
    <w:rsid w:val="005C6892"/>
    <w:rsid w:val="005D0382"/>
    <w:rsid w:val="005D31E0"/>
    <w:rsid w:val="005D5A7A"/>
    <w:rsid w:val="005E39F0"/>
    <w:rsid w:val="005F2484"/>
    <w:rsid w:val="005F2C43"/>
    <w:rsid w:val="006011D2"/>
    <w:rsid w:val="006030E8"/>
    <w:rsid w:val="00625A7F"/>
    <w:rsid w:val="0062793F"/>
    <w:rsid w:val="006655B9"/>
    <w:rsid w:val="00684637"/>
    <w:rsid w:val="00696D61"/>
    <w:rsid w:val="006B548E"/>
    <w:rsid w:val="006C41E3"/>
    <w:rsid w:val="006D63DA"/>
    <w:rsid w:val="006E15EE"/>
    <w:rsid w:val="006E3C8C"/>
    <w:rsid w:val="006F3485"/>
    <w:rsid w:val="006F79BF"/>
    <w:rsid w:val="0070228B"/>
    <w:rsid w:val="00707325"/>
    <w:rsid w:val="00710AD8"/>
    <w:rsid w:val="00710F6B"/>
    <w:rsid w:val="0071184D"/>
    <w:rsid w:val="00722656"/>
    <w:rsid w:val="00731C34"/>
    <w:rsid w:val="00736C4F"/>
    <w:rsid w:val="0074233C"/>
    <w:rsid w:val="00750BE6"/>
    <w:rsid w:val="007530BD"/>
    <w:rsid w:val="0075719A"/>
    <w:rsid w:val="00765905"/>
    <w:rsid w:val="00781330"/>
    <w:rsid w:val="007816C1"/>
    <w:rsid w:val="007858DD"/>
    <w:rsid w:val="00790759"/>
    <w:rsid w:val="007A08E9"/>
    <w:rsid w:val="007B227A"/>
    <w:rsid w:val="00816306"/>
    <w:rsid w:val="008178F9"/>
    <w:rsid w:val="00821822"/>
    <w:rsid w:val="00821D1C"/>
    <w:rsid w:val="00835A10"/>
    <w:rsid w:val="00850C50"/>
    <w:rsid w:val="00852E35"/>
    <w:rsid w:val="00856D7C"/>
    <w:rsid w:val="00857349"/>
    <w:rsid w:val="00862238"/>
    <w:rsid w:val="008635ED"/>
    <w:rsid w:val="00863F3F"/>
    <w:rsid w:val="00871F41"/>
    <w:rsid w:val="00872EF4"/>
    <w:rsid w:val="00873405"/>
    <w:rsid w:val="00886B86"/>
    <w:rsid w:val="008A47CB"/>
    <w:rsid w:val="008A5E4E"/>
    <w:rsid w:val="008A7DB1"/>
    <w:rsid w:val="008B0668"/>
    <w:rsid w:val="008B3961"/>
    <w:rsid w:val="008C59E9"/>
    <w:rsid w:val="008E09AA"/>
    <w:rsid w:val="008F4CC7"/>
    <w:rsid w:val="00902EF0"/>
    <w:rsid w:val="00903BFF"/>
    <w:rsid w:val="00924C73"/>
    <w:rsid w:val="00932DAF"/>
    <w:rsid w:val="00950BF8"/>
    <w:rsid w:val="009558E1"/>
    <w:rsid w:val="00965D21"/>
    <w:rsid w:val="009A3CB7"/>
    <w:rsid w:val="009C0C65"/>
    <w:rsid w:val="009D426D"/>
    <w:rsid w:val="009D5B5B"/>
    <w:rsid w:val="009F0826"/>
    <w:rsid w:val="009F0D98"/>
    <w:rsid w:val="009F27FF"/>
    <w:rsid w:val="00A106B2"/>
    <w:rsid w:val="00A20C5C"/>
    <w:rsid w:val="00A27312"/>
    <w:rsid w:val="00A443D7"/>
    <w:rsid w:val="00A50D47"/>
    <w:rsid w:val="00A5502F"/>
    <w:rsid w:val="00A71618"/>
    <w:rsid w:val="00A75A3D"/>
    <w:rsid w:val="00A90354"/>
    <w:rsid w:val="00AA27FC"/>
    <w:rsid w:val="00AA63FE"/>
    <w:rsid w:val="00AC6F31"/>
    <w:rsid w:val="00AD61EC"/>
    <w:rsid w:val="00AD7681"/>
    <w:rsid w:val="00AF28F1"/>
    <w:rsid w:val="00AF4768"/>
    <w:rsid w:val="00B00B38"/>
    <w:rsid w:val="00B1081C"/>
    <w:rsid w:val="00B16488"/>
    <w:rsid w:val="00B31DC7"/>
    <w:rsid w:val="00B34D9D"/>
    <w:rsid w:val="00B35DAB"/>
    <w:rsid w:val="00B368F5"/>
    <w:rsid w:val="00B5247A"/>
    <w:rsid w:val="00B5432A"/>
    <w:rsid w:val="00B60C34"/>
    <w:rsid w:val="00B632D1"/>
    <w:rsid w:val="00B7107A"/>
    <w:rsid w:val="00B73F4C"/>
    <w:rsid w:val="00B805C9"/>
    <w:rsid w:val="00B814FA"/>
    <w:rsid w:val="00B81D63"/>
    <w:rsid w:val="00BA0CCE"/>
    <w:rsid w:val="00BA2B37"/>
    <w:rsid w:val="00BC1D3E"/>
    <w:rsid w:val="00BC3AA5"/>
    <w:rsid w:val="00BC4E4B"/>
    <w:rsid w:val="00BE3168"/>
    <w:rsid w:val="00BE6E2A"/>
    <w:rsid w:val="00C30380"/>
    <w:rsid w:val="00C37097"/>
    <w:rsid w:val="00C5710D"/>
    <w:rsid w:val="00C7099B"/>
    <w:rsid w:val="00C92F30"/>
    <w:rsid w:val="00C94C75"/>
    <w:rsid w:val="00CD2F64"/>
    <w:rsid w:val="00CD7F48"/>
    <w:rsid w:val="00D0298F"/>
    <w:rsid w:val="00D1363D"/>
    <w:rsid w:val="00D17FF7"/>
    <w:rsid w:val="00D236E2"/>
    <w:rsid w:val="00D3354F"/>
    <w:rsid w:val="00D40324"/>
    <w:rsid w:val="00D51551"/>
    <w:rsid w:val="00D51A06"/>
    <w:rsid w:val="00D60B4D"/>
    <w:rsid w:val="00D61D5A"/>
    <w:rsid w:val="00D70216"/>
    <w:rsid w:val="00D72226"/>
    <w:rsid w:val="00D9073D"/>
    <w:rsid w:val="00D9661C"/>
    <w:rsid w:val="00DB754A"/>
    <w:rsid w:val="00DC6638"/>
    <w:rsid w:val="00DC7EA7"/>
    <w:rsid w:val="00DE0E25"/>
    <w:rsid w:val="00DE5A96"/>
    <w:rsid w:val="00DF3541"/>
    <w:rsid w:val="00E00252"/>
    <w:rsid w:val="00E13F1B"/>
    <w:rsid w:val="00E31918"/>
    <w:rsid w:val="00E31A0E"/>
    <w:rsid w:val="00E830CD"/>
    <w:rsid w:val="00E874E3"/>
    <w:rsid w:val="00E87EE2"/>
    <w:rsid w:val="00E90169"/>
    <w:rsid w:val="00EB52E5"/>
    <w:rsid w:val="00EC1454"/>
    <w:rsid w:val="00EC1C4E"/>
    <w:rsid w:val="00EC5B9D"/>
    <w:rsid w:val="00ED500F"/>
    <w:rsid w:val="00ED6220"/>
    <w:rsid w:val="00EF1D88"/>
    <w:rsid w:val="00F009F7"/>
    <w:rsid w:val="00F04468"/>
    <w:rsid w:val="00F0795A"/>
    <w:rsid w:val="00F126D6"/>
    <w:rsid w:val="00F36FFA"/>
    <w:rsid w:val="00F4440C"/>
    <w:rsid w:val="00F44B1D"/>
    <w:rsid w:val="00F50102"/>
    <w:rsid w:val="00F5147C"/>
    <w:rsid w:val="00F53E06"/>
    <w:rsid w:val="00F60F6F"/>
    <w:rsid w:val="00F65A2A"/>
    <w:rsid w:val="00F758EC"/>
    <w:rsid w:val="00F814EC"/>
    <w:rsid w:val="00F97197"/>
    <w:rsid w:val="00FA5D0D"/>
    <w:rsid w:val="00FB5BF4"/>
    <w:rsid w:val="00FC1651"/>
    <w:rsid w:val="00FD5D99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FAB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qFormat/>
    <w:rsid w:val="00AF28F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noProof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28F1"/>
    <w:rPr>
      <w:rFonts w:ascii="Times New Roman" w:eastAsia="Times New Roman" w:hAnsi="Times New Roman" w:cs="Times New Roman"/>
      <w:b/>
      <w:bCs/>
      <w:noProof/>
      <w:sz w:val="28"/>
      <w:szCs w:val="24"/>
      <w:lang w:eastAsia="ru-RU"/>
    </w:rPr>
  </w:style>
  <w:style w:type="paragraph" w:styleId="a3">
    <w:name w:val="Plain Text"/>
    <w:basedOn w:val="a"/>
    <w:link w:val="a4"/>
    <w:rsid w:val="00AF28F1"/>
    <w:pPr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AF28F1"/>
    <w:rPr>
      <w:rFonts w:ascii="Courier New" w:eastAsia="Times New Roman" w:hAnsi="Courier New" w:cs="Courier New"/>
      <w:color w:val="000000"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rsid w:val="00AF28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AF28F1"/>
    <w:rPr>
      <w:rFonts w:ascii="Arial Unicode MS" w:eastAsia="Arial Unicode MS" w:hAnsi="Arial Unicode MS" w:cs="Times New Roman"/>
      <w:sz w:val="20"/>
      <w:szCs w:val="20"/>
      <w:lang w:eastAsia="ru-RU"/>
    </w:rPr>
  </w:style>
  <w:style w:type="character" w:styleId="a5">
    <w:name w:val="Emphasis"/>
    <w:qFormat/>
    <w:rsid w:val="00AF28F1"/>
    <w:rPr>
      <w:i/>
      <w:iCs/>
    </w:rPr>
  </w:style>
  <w:style w:type="paragraph" w:styleId="a6">
    <w:name w:val="Body Text"/>
    <w:aliases w:val="Body Text Char2,Body Text Char1 Char,Body Text Char Char Char,Body Text Char Char1"/>
    <w:basedOn w:val="a"/>
    <w:link w:val="a7"/>
    <w:rsid w:val="00AF28F1"/>
    <w:pPr>
      <w:spacing w:after="12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7">
    <w:name w:val="Основной текст Знак"/>
    <w:aliases w:val="Body Text Char2 Знак,Body Text Char1 Char Знак,Body Text Char Char Char Знак,Body Text Char Char1 Знак"/>
    <w:basedOn w:val="a0"/>
    <w:link w:val="a6"/>
    <w:rsid w:val="00AF28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aliases w:val="Обычный (Web)1,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9"/>
    <w:rsid w:val="00414F83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customStyle="1" w:styleId="western">
    <w:name w:val="western"/>
    <w:basedOn w:val="a"/>
    <w:rsid w:val="00414F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9">
    <w:name w:val="Обычный (веб) Знак"/>
    <w:aliases w:val="Обычный (Web)1 Знак,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8"/>
    <w:locked/>
    <w:rsid w:val="00414F8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a">
    <w:name w:val="Стиль"/>
    <w:rsid w:val="003A43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link w:val="ListParagraphChar1"/>
    <w:rsid w:val="003A43A7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ListParagraphChar1">
    <w:name w:val="List Paragraph Char1"/>
    <w:link w:val="11"/>
    <w:locked/>
    <w:rsid w:val="003A43A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2">
    <w:name w:val="Обычный1"/>
    <w:rsid w:val="003A43A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9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142F35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F0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F0D98"/>
    <w:rPr>
      <w:rFonts w:ascii="Segoe UI" w:eastAsia="Times New Roman" w:hAnsi="Segoe UI" w:cs="Segoe UI"/>
      <w:sz w:val="18"/>
      <w:szCs w:val="18"/>
      <w:lang w:val="uk-UA" w:eastAsia="uk-UA"/>
    </w:rPr>
  </w:style>
  <w:style w:type="character" w:styleId="ae">
    <w:name w:val="Strong"/>
    <w:qFormat/>
    <w:rsid w:val="008B3961"/>
    <w:rPr>
      <w:b/>
      <w:bCs/>
    </w:rPr>
  </w:style>
  <w:style w:type="paragraph" w:styleId="af">
    <w:name w:val="header"/>
    <w:basedOn w:val="a"/>
    <w:link w:val="af0"/>
    <w:uiPriority w:val="99"/>
    <w:unhideWhenUsed/>
    <w:rsid w:val="000F43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F430C"/>
    <w:rPr>
      <w:rFonts w:ascii="Calibri" w:eastAsia="Times New Roman" w:hAnsi="Calibri" w:cs="Times New Roman"/>
      <w:lang w:val="uk-UA" w:eastAsia="uk-UA"/>
    </w:rPr>
  </w:style>
  <w:style w:type="paragraph" w:styleId="af1">
    <w:name w:val="footer"/>
    <w:basedOn w:val="a"/>
    <w:link w:val="af2"/>
    <w:uiPriority w:val="99"/>
    <w:unhideWhenUsed/>
    <w:rsid w:val="000F43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F430C"/>
    <w:rPr>
      <w:rFonts w:ascii="Calibri" w:eastAsia="Times New Roman" w:hAnsi="Calibri" w:cs="Times New Roman"/>
      <w:lang w:val="uk-UA" w:eastAsia="uk-UA"/>
    </w:rPr>
  </w:style>
  <w:style w:type="character" w:customStyle="1" w:styleId="2">
    <w:name w:val="Основной текст (2)_"/>
    <w:link w:val="20"/>
    <w:locked/>
    <w:rsid w:val="003C78E1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C78E1"/>
    <w:pPr>
      <w:widowControl w:val="0"/>
      <w:shd w:val="clear" w:color="auto" w:fill="FFFFFF"/>
      <w:spacing w:after="60" w:line="240" w:lineRule="atLeast"/>
      <w:ind w:hanging="460"/>
      <w:jc w:val="both"/>
    </w:pPr>
    <w:rPr>
      <w:rFonts w:asciiTheme="minorHAnsi" w:eastAsiaTheme="minorHAnsi" w:hAnsiTheme="minorHAnsi" w:cstheme="minorBidi"/>
      <w:b/>
      <w:bCs/>
      <w:sz w:val="27"/>
      <w:szCs w:val="27"/>
      <w:lang w:val="ru-RU" w:eastAsia="en-US"/>
    </w:rPr>
  </w:style>
  <w:style w:type="character" w:customStyle="1" w:styleId="FontStyle25">
    <w:name w:val="Font Style25"/>
    <w:basedOn w:val="a0"/>
    <w:rsid w:val="009F27FF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1">
    <w:name w:val="Style11"/>
    <w:basedOn w:val="a"/>
    <w:rsid w:val="00F514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FontStyle29">
    <w:name w:val="Font Style29"/>
    <w:basedOn w:val="a0"/>
    <w:rsid w:val="00F5147C"/>
    <w:rPr>
      <w:rFonts w:ascii="Times New Roman" w:hAnsi="Times New Roman" w:cs="Times New Roman"/>
      <w:sz w:val="24"/>
      <w:szCs w:val="24"/>
    </w:rPr>
  </w:style>
  <w:style w:type="table" w:styleId="af3">
    <w:name w:val="Table Grid"/>
    <w:basedOn w:val="a1"/>
    <w:uiPriority w:val="39"/>
    <w:rsid w:val="00C37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FAB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qFormat/>
    <w:rsid w:val="00AF28F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noProof/>
      <w:sz w:val="28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28F1"/>
    <w:rPr>
      <w:rFonts w:ascii="Times New Roman" w:eastAsia="Times New Roman" w:hAnsi="Times New Roman" w:cs="Times New Roman"/>
      <w:b/>
      <w:bCs/>
      <w:noProof/>
      <w:sz w:val="28"/>
      <w:szCs w:val="24"/>
      <w:lang w:val="x-none" w:eastAsia="ru-RU"/>
    </w:rPr>
  </w:style>
  <w:style w:type="paragraph" w:styleId="a3">
    <w:name w:val="Plain Text"/>
    <w:basedOn w:val="a"/>
    <w:link w:val="a4"/>
    <w:rsid w:val="00AF28F1"/>
    <w:pPr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AF28F1"/>
    <w:rPr>
      <w:rFonts w:ascii="Courier New" w:eastAsia="Times New Roman" w:hAnsi="Courier New" w:cs="Courier New"/>
      <w:color w:val="000000"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rsid w:val="00AF28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AF28F1"/>
    <w:rPr>
      <w:rFonts w:ascii="Arial Unicode MS" w:eastAsia="Arial Unicode MS" w:hAnsi="Arial Unicode MS" w:cs="Times New Roman"/>
      <w:sz w:val="20"/>
      <w:szCs w:val="20"/>
      <w:lang w:eastAsia="ru-RU"/>
    </w:rPr>
  </w:style>
  <w:style w:type="character" w:styleId="a5">
    <w:name w:val="Emphasis"/>
    <w:qFormat/>
    <w:rsid w:val="00AF28F1"/>
    <w:rPr>
      <w:i/>
      <w:iCs/>
    </w:rPr>
  </w:style>
  <w:style w:type="paragraph" w:styleId="a6">
    <w:name w:val="Body Text"/>
    <w:aliases w:val="Body Text Char2,Body Text Char1 Char,Body Text Char Char Char,Body Text Char Char1"/>
    <w:basedOn w:val="a"/>
    <w:link w:val="a7"/>
    <w:rsid w:val="00AF28F1"/>
    <w:pPr>
      <w:spacing w:after="12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7">
    <w:name w:val="Основной текст Знак"/>
    <w:aliases w:val="Body Text Char2 Знак,Body Text Char1 Char Знак,Body Text Char Char Char Знак,Body Text Char Char1 Знак"/>
    <w:basedOn w:val="a0"/>
    <w:link w:val="a6"/>
    <w:rsid w:val="00AF28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aliases w:val="Обычный (Web)1,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9"/>
    <w:rsid w:val="00414F83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customStyle="1" w:styleId="western">
    <w:name w:val="western"/>
    <w:basedOn w:val="a"/>
    <w:rsid w:val="00414F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9">
    <w:name w:val="Обычный (веб) Знак"/>
    <w:aliases w:val="Обычный (Web)1 Знак,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8"/>
    <w:locked/>
    <w:rsid w:val="00414F8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a">
    <w:name w:val="Стиль"/>
    <w:rsid w:val="003A43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link w:val="ListParagraphChar1"/>
    <w:rsid w:val="003A43A7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ListParagraphChar1">
    <w:name w:val="List Paragraph Char1"/>
    <w:link w:val="11"/>
    <w:locked/>
    <w:rsid w:val="003A43A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2">
    <w:name w:val="Обычный1"/>
    <w:rsid w:val="003A43A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9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142F35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F0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F0D98"/>
    <w:rPr>
      <w:rFonts w:ascii="Segoe UI" w:eastAsia="Times New Roman" w:hAnsi="Segoe UI" w:cs="Segoe UI"/>
      <w:sz w:val="18"/>
      <w:szCs w:val="18"/>
      <w:lang w:val="uk-UA" w:eastAsia="uk-UA"/>
    </w:rPr>
  </w:style>
  <w:style w:type="character" w:styleId="ae">
    <w:name w:val="Strong"/>
    <w:qFormat/>
    <w:rsid w:val="008B3961"/>
    <w:rPr>
      <w:b/>
      <w:bCs/>
    </w:rPr>
  </w:style>
  <w:style w:type="paragraph" w:styleId="af">
    <w:name w:val="header"/>
    <w:basedOn w:val="a"/>
    <w:link w:val="af0"/>
    <w:uiPriority w:val="99"/>
    <w:unhideWhenUsed/>
    <w:rsid w:val="000F43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F430C"/>
    <w:rPr>
      <w:rFonts w:ascii="Calibri" w:eastAsia="Times New Roman" w:hAnsi="Calibri" w:cs="Times New Roman"/>
      <w:lang w:val="uk-UA" w:eastAsia="uk-UA"/>
    </w:rPr>
  </w:style>
  <w:style w:type="paragraph" w:styleId="af1">
    <w:name w:val="footer"/>
    <w:basedOn w:val="a"/>
    <w:link w:val="af2"/>
    <w:uiPriority w:val="99"/>
    <w:unhideWhenUsed/>
    <w:rsid w:val="000F43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F430C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92888-F4D8-4218-B9B0-6C06D29BD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4</Pages>
  <Words>985</Words>
  <Characters>5621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 Чава</dc:creator>
  <cp:lastModifiedBy>User</cp:lastModifiedBy>
  <cp:revision>46</cp:revision>
  <cp:lastPrinted>2024-12-20T08:24:00Z</cp:lastPrinted>
  <dcterms:created xsi:type="dcterms:W3CDTF">2023-11-22T11:28:00Z</dcterms:created>
  <dcterms:modified xsi:type="dcterms:W3CDTF">2024-12-30T09:43:00Z</dcterms:modified>
</cp:coreProperties>
</file>